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FF4" w:rsidRDefault="0055479A" w:rsidP="0055479A">
      <w:pPr>
        <w:tabs>
          <w:tab w:val="left" w:pos="10900"/>
        </w:tabs>
        <w:spacing w:before="77"/>
        <w:ind w:left="120" w:right="66"/>
        <w:jc w:val="both"/>
        <w:rPr>
          <w:rFonts w:ascii="Cambria" w:eastAsia="Cambria" w:hAnsi="Cambria" w:cs="Cambria"/>
          <w:sz w:val="22"/>
          <w:szCs w:val="22"/>
        </w:rPr>
      </w:pPr>
      <w:r>
        <w:rPr>
          <w:rFonts w:ascii="Cambria" w:eastAsia="Cambria" w:hAnsi="Cambria" w:cs="Cambria"/>
          <w:spacing w:val="2"/>
          <w:sz w:val="22"/>
          <w:szCs w:val="22"/>
        </w:rPr>
        <w:t>L</w:t>
      </w:r>
      <w:r>
        <w:rPr>
          <w:rFonts w:ascii="Cambria" w:eastAsia="Cambria" w:hAnsi="Cambria" w:cs="Cambria"/>
          <w:spacing w:val="1"/>
          <w:sz w:val="22"/>
          <w:szCs w:val="22"/>
        </w:rPr>
        <w:t>i</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3"/>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z w:val="22"/>
          <w:szCs w:val="22"/>
        </w:rPr>
        <w:t xml:space="preserve">(Unit – Ecosystem)                                                                  </w:t>
      </w:r>
      <w:r>
        <w:rPr>
          <w:rFonts w:ascii="Cambria" w:eastAsia="Cambria" w:hAnsi="Cambria" w:cs="Cambria"/>
          <w:spacing w:val="34"/>
          <w:sz w:val="22"/>
          <w:szCs w:val="22"/>
        </w:rPr>
        <w:t xml:space="preserve"> </w:t>
      </w:r>
      <w:r>
        <w:rPr>
          <w:rFonts w:ascii="Cambria" w:eastAsia="Cambria" w:hAnsi="Cambria" w:cs="Cambria"/>
          <w:spacing w:val="-1"/>
          <w:sz w:val="22"/>
          <w:szCs w:val="22"/>
        </w:rPr>
        <w:t>N</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z w:val="22"/>
          <w:szCs w:val="22"/>
          <w:u w:val="single" w:color="000000"/>
        </w:rPr>
        <w:t xml:space="preserve"> </w:t>
      </w:r>
      <w:r>
        <w:rPr>
          <w:rFonts w:ascii="Cambria" w:eastAsia="Cambria" w:hAnsi="Cambria" w:cs="Cambria"/>
          <w:sz w:val="22"/>
          <w:szCs w:val="22"/>
          <w:u w:val="single" w:color="000000"/>
        </w:rPr>
        <w:tab/>
      </w:r>
      <w:r>
        <w:rPr>
          <w:rFonts w:ascii="Cambria" w:eastAsia="Cambria" w:hAnsi="Cambria" w:cs="Cambria"/>
          <w:sz w:val="22"/>
          <w:szCs w:val="22"/>
        </w:rPr>
        <w:t xml:space="preserve"> </w:t>
      </w:r>
    </w:p>
    <w:p w:rsidR="00A80FF4" w:rsidRDefault="0055479A" w:rsidP="0055479A">
      <w:pPr>
        <w:tabs>
          <w:tab w:val="left" w:pos="8700"/>
        </w:tabs>
        <w:spacing w:line="240" w:lineRule="exact"/>
        <w:ind w:left="120"/>
        <w:jc w:val="both"/>
        <w:rPr>
          <w:rFonts w:ascii="Cambria" w:eastAsia="Cambria" w:hAnsi="Cambria" w:cs="Cambria"/>
          <w:sz w:val="22"/>
          <w:szCs w:val="22"/>
        </w:rPr>
      </w:pPr>
      <w:r>
        <w:rPr>
          <w:rFonts w:ascii="Cambria" w:eastAsia="Cambria" w:hAnsi="Cambria" w:cs="Cambria"/>
          <w:i/>
          <w:spacing w:val="-1"/>
          <w:position w:val="-1"/>
          <w:sz w:val="22"/>
          <w:szCs w:val="22"/>
        </w:rPr>
        <w:t>Ta</w:t>
      </w:r>
      <w:r>
        <w:rPr>
          <w:rFonts w:ascii="Cambria" w:eastAsia="Cambria" w:hAnsi="Cambria" w:cs="Cambria"/>
          <w:i/>
          <w:spacing w:val="2"/>
          <w:position w:val="-1"/>
          <w:sz w:val="22"/>
          <w:szCs w:val="22"/>
        </w:rPr>
        <w:t>s</w:t>
      </w:r>
      <w:r>
        <w:rPr>
          <w:rFonts w:ascii="Cambria" w:eastAsia="Cambria" w:hAnsi="Cambria" w:cs="Cambria"/>
          <w:i/>
          <w:position w:val="-1"/>
          <w:sz w:val="22"/>
          <w:szCs w:val="22"/>
        </w:rPr>
        <w:t>k &amp;</w:t>
      </w:r>
      <w:r>
        <w:rPr>
          <w:rFonts w:ascii="Cambria" w:eastAsia="Cambria" w:hAnsi="Cambria" w:cs="Cambria"/>
          <w:i/>
          <w:spacing w:val="-1"/>
          <w:position w:val="-1"/>
          <w:sz w:val="22"/>
          <w:szCs w:val="22"/>
        </w:rPr>
        <w:t xml:space="preserve"> </w:t>
      </w:r>
      <w:r>
        <w:rPr>
          <w:rFonts w:ascii="Cambria" w:eastAsia="Cambria" w:hAnsi="Cambria" w:cs="Cambria"/>
          <w:i/>
          <w:position w:val="-1"/>
          <w:sz w:val="22"/>
          <w:szCs w:val="22"/>
        </w:rPr>
        <w:t>A</w:t>
      </w:r>
      <w:r>
        <w:rPr>
          <w:rFonts w:ascii="Cambria" w:eastAsia="Cambria" w:hAnsi="Cambria" w:cs="Cambria"/>
          <w:i/>
          <w:spacing w:val="2"/>
          <w:position w:val="-1"/>
          <w:sz w:val="22"/>
          <w:szCs w:val="22"/>
        </w:rPr>
        <w:t>ss</w:t>
      </w:r>
      <w:r>
        <w:rPr>
          <w:rFonts w:ascii="Cambria" w:eastAsia="Cambria" w:hAnsi="Cambria" w:cs="Cambria"/>
          <w:i/>
          <w:spacing w:val="-5"/>
          <w:position w:val="-1"/>
          <w:sz w:val="22"/>
          <w:szCs w:val="22"/>
        </w:rPr>
        <w:t>e</w:t>
      </w:r>
      <w:r>
        <w:rPr>
          <w:rFonts w:ascii="Cambria" w:eastAsia="Cambria" w:hAnsi="Cambria" w:cs="Cambria"/>
          <w:i/>
          <w:spacing w:val="2"/>
          <w:position w:val="-1"/>
          <w:sz w:val="22"/>
          <w:szCs w:val="22"/>
        </w:rPr>
        <w:t>ss</w:t>
      </w:r>
      <w:r>
        <w:rPr>
          <w:rFonts w:ascii="Cambria" w:eastAsia="Cambria" w:hAnsi="Cambria" w:cs="Cambria"/>
          <w:i/>
          <w:spacing w:val="1"/>
          <w:position w:val="-1"/>
          <w:sz w:val="22"/>
          <w:szCs w:val="22"/>
        </w:rPr>
        <w:t>m</w:t>
      </w:r>
      <w:r>
        <w:rPr>
          <w:rFonts w:ascii="Cambria" w:eastAsia="Cambria" w:hAnsi="Cambria" w:cs="Cambria"/>
          <w:i/>
          <w:spacing w:val="-5"/>
          <w:position w:val="-1"/>
          <w:sz w:val="22"/>
          <w:szCs w:val="22"/>
        </w:rPr>
        <w:t>e</w:t>
      </w:r>
      <w:r>
        <w:rPr>
          <w:rFonts w:ascii="Cambria" w:eastAsia="Cambria" w:hAnsi="Cambria" w:cs="Cambria"/>
          <w:i/>
          <w:spacing w:val="2"/>
          <w:position w:val="-1"/>
          <w:sz w:val="22"/>
          <w:szCs w:val="22"/>
        </w:rPr>
        <w:t>n</w:t>
      </w:r>
      <w:r>
        <w:rPr>
          <w:rFonts w:ascii="Cambria" w:eastAsia="Cambria" w:hAnsi="Cambria" w:cs="Cambria"/>
          <w:i/>
          <w:position w:val="-1"/>
          <w:sz w:val="22"/>
          <w:szCs w:val="22"/>
        </w:rPr>
        <w:t xml:space="preserve">t </w:t>
      </w:r>
      <w:r>
        <w:rPr>
          <w:rFonts w:ascii="Cambria" w:eastAsia="Cambria" w:hAnsi="Cambria" w:cs="Cambria"/>
          <w:i/>
          <w:spacing w:val="-2"/>
          <w:position w:val="-1"/>
          <w:sz w:val="22"/>
          <w:szCs w:val="22"/>
        </w:rPr>
        <w:t>f</w:t>
      </w:r>
      <w:r>
        <w:rPr>
          <w:rFonts w:ascii="Cambria" w:eastAsia="Cambria" w:hAnsi="Cambria" w:cs="Cambria"/>
          <w:i/>
          <w:spacing w:val="-1"/>
          <w:position w:val="-1"/>
          <w:sz w:val="22"/>
          <w:szCs w:val="22"/>
        </w:rPr>
        <w:t>o</w:t>
      </w:r>
      <w:r>
        <w:rPr>
          <w:rFonts w:ascii="Cambria" w:eastAsia="Cambria" w:hAnsi="Cambria" w:cs="Cambria"/>
          <w:i/>
          <w:position w:val="-1"/>
          <w:sz w:val="22"/>
          <w:szCs w:val="22"/>
        </w:rPr>
        <w:t>r</w:t>
      </w:r>
      <w:r>
        <w:rPr>
          <w:rFonts w:ascii="Cambria" w:eastAsia="Cambria" w:hAnsi="Cambria" w:cs="Cambria"/>
          <w:i/>
          <w:spacing w:val="1"/>
          <w:position w:val="-1"/>
          <w:sz w:val="22"/>
          <w:szCs w:val="22"/>
        </w:rPr>
        <w:t xml:space="preserve"> </w:t>
      </w:r>
      <w:r>
        <w:rPr>
          <w:rFonts w:ascii="Cambria" w:eastAsia="Cambria" w:hAnsi="Cambria" w:cs="Cambria"/>
          <w:i/>
          <w:position w:val="-1"/>
          <w:sz w:val="22"/>
          <w:szCs w:val="22"/>
        </w:rPr>
        <w:t>Ec</w:t>
      </w:r>
      <w:r>
        <w:rPr>
          <w:rFonts w:ascii="Cambria" w:eastAsia="Cambria" w:hAnsi="Cambria" w:cs="Cambria"/>
          <w:i/>
          <w:spacing w:val="-1"/>
          <w:position w:val="-1"/>
          <w:sz w:val="22"/>
          <w:szCs w:val="22"/>
        </w:rPr>
        <w:t>o</w:t>
      </w:r>
      <w:r>
        <w:rPr>
          <w:rFonts w:ascii="Cambria" w:eastAsia="Cambria" w:hAnsi="Cambria" w:cs="Cambria"/>
          <w:i/>
          <w:spacing w:val="2"/>
          <w:position w:val="-1"/>
          <w:sz w:val="22"/>
          <w:szCs w:val="22"/>
        </w:rPr>
        <w:t>s</w:t>
      </w:r>
      <w:r>
        <w:rPr>
          <w:rFonts w:ascii="Cambria" w:eastAsia="Cambria" w:hAnsi="Cambria" w:cs="Cambria"/>
          <w:i/>
          <w:position w:val="-1"/>
          <w:sz w:val="22"/>
          <w:szCs w:val="22"/>
        </w:rPr>
        <w:t>y</w:t>
      </w:r>
      <w:r>
        <w:rPr>
          <w:rFonts w:ascii="Cambria" w:eastAsia="Cambria" w:hAnsi="Cambria" w:cs="Cambria"/>
          <w:i/>
          <w:spacing w:val="-2"/>
          <w:position w:val="-1"/>
          <w:sz w:val="22"/>
          <w:szCs w:val="22"/>
        </w:rPr>
        <w:t>s</w:t>
      </w:r>
      <w:r>
        <w:rPr>
          <w:rFonts w:ascii="Cambria" w:eastAsia="Cambria" w:hAnsi="Cambria" w:cs="Cambria"/>
          <w:i/>
          <w:spacing w:val="1"/>
          <w:position w:val="-1"/>
          <w:sz w:val="22"/>
          <w:szCs w:val="22"/>
        </w:rPr>
        <w:t>t</w:t>
      </w:r>
      <w:r>
        <w:rPr>
          <w:rFonts w:ascii="Cambria" w:eastAsia="Cambria" w:hAnsi="Cambria" w:cs="Cambria"/>
          <w:i/>
          <w:position w:val="-1"/>
          <w:sz w:val="22"/>
          <w:szCs w:val="22"/>
        </w:rPr>
        <w:t>e</w:t>
      </w:r>
      <w:r>
        <w:rPr>
          <w:rFonts w:ascii="Cambria" w:eastAsia="Cambria" w:hAnsi="Cambria" w:cs="Cambria"/>
          <w:i/>
          <w:spacing w:val="-3"/>
          <w:position w:val="-1"/>
          <w:sz w:val="22"/>
          <w:szCs w:val="22"/>
        </w:rPr>
        <w:t>m</w:t>
      </w:r>
      <w:r>
        <w:rPr>
          <w:rFonts w:ascii="Cambria" w:eastAsia="Cambria" w:hAnsi="Cambria" w:cs="Cambria"/>
          <w:i/>
          <w:position w:val="-1"/>
          <w:sz w:val="22"/>
          <w:szCs w:val="22"/>
        </w:rPr>
        <w:t>s</w:t>
      </w:r>
      <w:r>
        <w:rPr>
          <w:rFonts w:ascii="Cambria" w:eastAsia="Cambria" w:hAnsi="Cambria" w:cs="Cambria"/>
          <w:i/>
          <w:spacing w:val="2"/>
          <w:position w:val="-1"/>
          <w:sz w:val="22"/>
          <w:szCs w:val="22"/>
        </w:rPr>
        <w:t xml:space="preserve"> </w:t>
      </w:r>
      <w:r>
        <w:rPr>
          <w:rFonts w:ascii="Cambria" w:eastAsia="Cambria" w:hAnsi="Cambria" w:cs="Cambria"/>
          <w:i/>
          <w:position w:val="-1"/>
          <w:sz w:val="22"/>
          <w:szCs w:val="22"/>
        </w:rPr>
        <w:t>&amp;</w:t>
      </w:r>
      <w:r>
        <w:rPr>
          <w:rFonts w:ascii="Cambria" w:eastAsia="Cambria" w:hAnsi="Cambria" w:cs="Cambria"/>
          <w:i/>
          <w:spacing w:val="-1"/>
          <w:position w:val="-1"/>
          <w:sz w:val="22"/>
          <w:szCs w:val="22"/>
        </w:rPr>
        <w:t xml:space="preserve"> </w:t>
      </w:r>
      <w:r>
        <w:rPr>
          <w:rFonts w:ascii="Cambria" w:eastAsia="Cambria" w:hAnsi="Cambria" w:cs="Cambria"/>
          <w:i/>
          <w:spacing w:val="1"/>
          <w:position w:val="-1"/>
          <w:sz w:val="22"/>
          <w:szCs w:val="22"/>
        </w:rPr>
        <w:t>H</w:t>
      </w:r>
      <w:r>
        <w:rPr>
          <w:rFonts w:ascii="Cambria" w:eastAsia="Cambria" w:hAnsi="Cambria" w:cs="Cambria"/>
          <w:i/>
          <w:spacing w:val="2"/>
          <w:position w:val="-1"/>
          <w:sz w:val="22"/>
          <w:szCs w:val="22"/>
        </w:rPr>
        <w:t>u</w:t>
      </w:r>
      <w:r>
        <w:rPr>
          <w:rFonts w:ascii="Cambria" w:eastAsia="Cambria" w:hAnsi="Cambria" w:cs="Cambria"/>
          <w:i/>
          <w:spacing w:val="1"/>
          <w:position w:val="-1"/>
          <w:sz w:val="22"/>
          <w:szCs w:val="22"/>
        </w:rPr>
        <w:t>m</w:t>
      </w:r>
      <w:r>
        <w:rPr>
          <w:rFonts w:ascii="Cambria" w:eastAsia="Cambria" w:hAnsi="Cambria" w:cs="Cambria"/>
          <w:i/>
          <w:spacing w:val="-5"/>
          <w:position w:val="-1"/>
          <w:sz w:val="22"/>
          <w:szCs w:val="22"/>
        </w:rPr>
        <w:t>a</w:t>
      </w:r>
      <w:r>
        <w:rPr>
          <w:rFonts w:ascii="Cambria" w:eastAsia="Cambria" w:hAnsi="Cambria" w:cs="Cambria"/>
          <w:i/>
          <w:position w:val="-1"/>
          <w:sz w:val="22"/>
          <w:szCs w:val="22"/>
        </w:rPr>
        <w:t>n</w:t>
      </w:r>
      <w:r>
        <w:rPr>
          <w:rFonts w:ascii="Cambria" w:eastAsia="Cambria" w:hAnsi="Cambria" w:cs="Cambria"/>
          <w:i/>
          <w:spacing w:val="2"/>
          <w:position w:val="-1"/>
          <w:sz w:val="22"/>
          <w:szCs w:val="22"/>
        </w:rPr>
        <w:t xml:space="preserve"> </w:t>
      </w:r>
      <w:r>
        <w:rPr>
          <w:rFonts w:ascii="Cambria" w:eastAsia="Cambria" w:hAnsi="Cambria" w:cs="Cambria"/>
          <w:i/>
          <w:spacing w:val="1"/>
          <w:position w:val="-1"/>
          <w:sz w:val="22"/>
          <w:szCs w:val="22"/>
        </w:rPr>
        <w:t>Im</w:t>
      </w:r>
      <w:r>
        <w:rPr>
          <w:rFonts w:ascii="Cambria" w:eastAsia="Cambria" w:hAnsi="Cambria" w:cs="Cambria"/>
          <w:i/>
          <w:spacing w:val="-1"/>
          <w:position w:val="-1"/>
          <w:sz w:val="22"/>
          <w:szCs w:val="22"/>
        </w:rPr>
        <w:t>pa</w:t>
      </w:r>
      <w:r>
        <w:rPr>
          <w:rFonts w:ascii="Cambria" w:eastAsia="Cambria" w:hAnsi="Cambria" w:cs="Cambria"/>
          <w:i/>
          <w:spacing w:val="-4"/>
          <w:position w:val="-1"/>
          <w:sz w:val="22"/>
          <w:szCs w:val="22"/>
        </w:rPr>
        <w:t>c</w:t>
      </w:r>
      <w:r>
        <w:rPr>
          <w:rFonts w:ascii="Cambria" w:eastAsia="Cambria" w:hAnsi="Cambria" w:cs="Cambria"/>
          <w:i/>
          <w:position w:val="-1"/>
          <w:sz w:val="22"/>
          <w:szCs w:val="22"/>
        </w:rPr>
        <w:t>t U</w:t>
      </w:r>
      <w:r>
        <w:rPr>
          <w:rFonts w:ascii="Cambria" w:eastAsia="Cambria" w:hAnsi="Cambria" w:cs="Cambria"/>
          <w:i/>
          <w:spacing w:val="2"/>
          <w:position w:val="-1"/>
          <w:sz w:val="22"/>
          <w:szCs w:val="22"/>
        </w:rPr>
        <w:t>n</w:t>
      </w:r>
      <w:r>
        <w:rPr>
          <w:rFonts w:ascii="Cambria" w:eastAsia="Cambria" w:hAnsi="Cambria" w:cs="Cambria"/>
          <w:i/>
          <w:spacing w:val="-2"/>
          <w:position w:val="-1"/>
          <w:sz w:val="22"/>
          <w:szCs w:val="22"/>
        </w:rPr>
        <w:t>i</w:t>
      </w:r>
      <w:r>
        <w:rPr>
          <w:rFonts w:ascii="Cambria" w:eastAsia="Cambria" w:hAnsi="Cambria" w:cs="Cambria"/>
          <w:i/>
          <w:position w:val="-1"/>
          <w:sz w:val="22"/>
          <w:szCs w:val="22"/>
        </w:rPr>
        <w:t xml:space="preserve">t           </w:t>
      </w:r>
      <w:r>
        <w:rPr>
          <w:rFonts w:ascii="Cambria" w:eastAsia="Cambria" w:hAnsi="Cambria" w:cs="Cambria"/>
          <w:i/>
          <w:spacing w:val="11"/>
          <w:position w:val="-1"/>
          <w:sz w:val="22"/>
          <w:szCs w:val="22"/>
        </w:rPr>
        <w:t xml:space="preserve"> </w:t>
      </w:r>
      <w:r>
        <w:rPr>
          <w:rFonts w:ascii="Cambria" w:eastAsia="Cambria" w:hAnsi="Cambria" w:cs="Cambria"/>
          <w:spacing w:val="-2"/>
          <w:position w:val="-1"/>
          <w:sz w:val="22"/>
          <w:szCs w:val="22"/>
        </w:rPr>
        <w:t>Da</w:t>
      </w:r>
      <w:r>
        <w:rPr>
          <w:rFonts w:ascii="Cambria" w:eastAsia="Cambria" w:hAnsi="Cambria" w:cs="Cambria"/>
          <w:spacing w:val="2"/>
          <w:position w:val="-1"/>
          <w:sz w:val="22"/>
          <w:szCs w:val="22"/>
        </w:rPr>
        <w:t>t</w:t>
      </w:r>
      <w:r>
        <w:rPr>
          <w:rFonts w:ascii="Cambria" w:eastAsia="Cambria" w:hAnsi="Cambria" w:cs="Cambria"/>
          <w:spacing w:val="-2"/>
          <w:position w:val="-1"/>
          <w:sz w:val="22"/>
          <w:szCs w:val="22"/>
        </w:rPr>
        <w:t>e</w:t>
      </w:r>
      <w:r>
        <w:rPr>
          <w:rFonts w:ascii="Cambria" w:eastAsia="Cambria" w:hAnsi="Cambria" w:cs="Cambria"/>
          <w:position w:val="-1"/>
          <w:sz w:val="22"/>
          <w:szCs w:val="22"/>
        </w:rPr>
        <w:t>:</w:t>
      </w:r>
      <w:r>
        <w:rPr>
          <w:rFonts w:ascii="Cambria" w:eastAsia="Cambria" w:hAnsi="Cambria" w:cs="Cambria"/>
          <w:spacing w:val="-1"/>
          <w:position w:val="-1"/>
          <w:sz w:val="22"/>
          <w:szCs w:val="22"/>
        </w:rPr>
        <w:t xml:space="preserve"> </w:t>
      </w:r>
      <w:r>
        <w:rPr>
          <w:rFonts w:ascii="Cambria" w:eastAsia="Cambria" w:hAnsi="Cambria" w:cs="Cambria"/>
          <w:position w:val="-1"/>
          <w:sz w:val="22"/>
          <w:szCs w:val="22"/>
          <w:u w:val="single" w:color="000000"/>
        </w:rPr>
        <w:t xml:space="preserve"> </w:t>
      </w:r>
      <w:r>
        <w:rPr>
          <w:rFonts w:ascii="Cambria" w:eastAsia="Cambria" w:hAnsi="Cambria" w:cs="Cambria"/>
          <w:position w:val="-1"/>
          <w:sz w:val="22"/>
          <w:szCs w:val="22"/>
          <w:u w:val="single" w:color="000000"/>
        </w:rPr>
        <w:tab/>
      </w:r>
    </w:p>
    <w:p w:rsidR="0055479A" w:rsidRDefault="0055479A" w:rsidP="0055479A">
      <w:pPr>
        <w:spacing w:before="30"/>
        <w:jc w:val="both"/>
        <w:rPr>
          <w:rFonts w:ascii="Cambria" w:eastAsia="Cambria" w:hAnsi="Cambria" w:cs="Cambria"/>
          <w:b/>
          <w:spacing w:val="-2"/>
          <w:sz w:val="22"/>
          <w:szCs w:val="22"/>
        </w:rPr>
      </w:pPr>
    </w:p>
    <w:p w:rsidR="008B1728" w:rsidRDefault="008B1728" w:rsidP="0055479A">
      <w:pPr>
        <w:spacing w:before="30"/>
        <w:jc w:val="both"/>
        <w:rPr>
          <w:rFonts w:ascii="Cambria" w:eastAsia="Cambria" w:hAnsi="Cambria" w:cs="Cambria"/>
          <w:b/>
          <w:spacing w:val="-2"/>
          <w:sz w:val="28"/>
          <w:szCs w:val="28"/>
        </w:rPr>
      </w:pPr>
      <w:r>
        <w:rPr>
          <w:rFonts w:ascii="Cambria" w:eastAsia="Cambria" w:hAnsi="Cambria" w:cs="Cambria"/>
          <w:b/>
          <w:spacing w:val="-2"/>
          <w:sz w:val="28"/>
          <w:szCs w:val="28"/>
        </w:rPr>
        <w:t xml:space="preserve">Topic: Final Project. </w:t>
      </w:r>
      <w:r w:rsidRPr="008B1728">
        <w:rPr>
          <w:rFonts w:ascii="Cambria" w:eastAsia="Cambria" w:hAnsi="Cambria" w:cs="Cambria"/>
          <w:b/>
          <w:spacing w:val="-2"/>
          <w:sz w:val="28"/>
          <w:szCs w:val="28"/>
        </w:rPr>
        <w:t xml:space="preserve">The Impact of an Amusement Park on a Natural Environment </w:t>
      </w:r>
    </w:p>
    <w:p w:rsidR="0024478F" w:rsidRDefault="0055479A" w:rsidP="0055479A">
      <w:pPr>
        <w:spacing w:before="30"/>
        <w:jc w:val="both"/>
        <w:rPr>
          <w:rFonts w:ascii="Cambria" w:eastAsia="Cambria" w:hAnsi="Cambria" w:cs="Cambria"/>
          <w:b/>
          <w:spacing w:val="-2"/>
          <w:sz w:val="28"/>
          <w:szCs w:val="28"/>
        </w:rPr>
      </w:pPr>
      <w:r>
        <w:rPr>
          <w:rFonts w:ascii="Cambria" w:eastAsia="Cambria" w:hAnsi="Cambria" w:cs="Cambria"/>
          <w:b/>
          <w:spacing w:val="-2"/>
          <w:sz w:val="28"/>
          <w:szCs w:val="28"/>
        </w:rPr>
        <w:t xml:space="preserve">Aim:  How do people impact or </w:t>
      </w:r>
      <w:r w:rsidR="0071539C">
        <w:rPr>
          <w:rFonts w:ascii="Cambria" w:eastAsia="Cambria" w:hAnsi="Cambria" w:cs="Cambria"/>
          <w:b/>
          <w:spacing w:val="-2"/>
          <w:sz w:val="28"/>
          <w:szCs w:val="28"/>
        </w:rPr>
        <w:t>effect the changes in ecosystem</w:t>
      </w:r>
      <w:r>
        <w:rPr>
          <w:rFonts w:ascii="Cambria" w:eastAsia="Cambria" w:hAnsi="Cambria" w:cs="Cambria"/>
          <w:b/>
          <w:spacing w:val="-2"/>
          <w:sz w:val="28"/>
          <w:szCs w:val="28"/>
        </w:rPr>
        <w:t>?</w:t>
      </w:r>
    </w:p>
    <w:p w:rsidR="0055479A" w:rsidRDefault="0055479A" w:rsidP="0055479A">
      <w:pPr>
        <w:spacing w:before="30"/>
        <w:jc w:val="both"/>
        <w:rPr>
          <w:rFonts w:ascii="Cambria" w:eastAsia="Cambria" w:hAnsi="Cambria" w:cs="Cambria"/>
          <w:b/>
          <w:spacing w:val="-2"/>
          <w:sz w:val="28"/>
          <w:szCs w:val="28"/>
        </w:rPr>
      </w:pPr>
      <w:bookmarkStart w:id="0" w:name="_GoBack"/>
      <w:bookmarkEnd w:id="0"/>
    </w:p>
    <w:p w:rsidR="0055479A" w:rsidRDefault="00460A99" w:rsidP="0055479A">
      <w:pPr>
        <w:spacing w:before="30"/>
        <w:jc w:val="both"/>
        <w:rPr>
          <w:rFonts w:ascii="Cambria" w:eastAsia="Cambria" w:hAnsi="Cambria" w:cs="Cambria"/>
          <w:b/>
          <w:spacing w:val="-2"/>
          <w:sz w:val="28"/>
          <w:szCs w:val="28"/>
        </w:rPr>
      </w:pPr>
      <w:r>
        <w:rPr>
          <w:rFonts w:ascii="Cambria" w:eastAsia="Cambria" w:hAnsi="Cambria" w:cs="Cambria"/>
          <w:b/>
          <w:spacing w:val="-2"/>
          <w:sz w:val="28"/>
          <w:szCs w:val="28"/>
        </w:rPr>
        <w:t>Objectives: SWBAT</w:t>
      </w:r>
    </w:p>
    <w:p w:rsidR="0055479A" w:rsidRDefault="0055479A" w:rsidP="0055479A">
      <w:pPr>
        <w:pStyle w:val="ListParagraph"/>
        <w:numPr>
          <w:ilvl w:val="0"/>
          <w:numId w:val="3"/>
        </w:numPr>
        <w:spacing w:before="30"/>
        <w:jc w:val="both"/>
        <w:rPr>
          <w:rFonts w:ascii="Cambria" w:eastAsia="Cambria" w:hAnsi="Cambria" w:cs="Cambria"/>
          <w:b/>
          <w:spacing w:val="-2"/>
          <w:sz w:val="28"/>
          <w:szCs w:val="28"/>
        </w:rPr>
      </w:pPr>
      <w:r>
        <w:rPr>
          <w:rFonts w:ascii="Cambria" w:eastAsia="Cambria" w:hAnsi="Cambria" w:cs="Cambria"/>
          <w:b/>
          <w:spacing w:val="-2"/>
          <w:sz w:val="28"/>
          <w:szCs w:val="28"/>
        </w:rPr>
        <w:t>Apply acquired knowledge of the unit to the performing activity</w:t>
      </w:r>
    </w:p>
    <w:p w:rsidR="0055479A" w:rsidRDefault="0055479A" w:rsidP="0055479A">
      <w:pPr>
        <w:pStyle w:val="ListParagraph"/>
        <w:numPr>
          <w:ilvl w:val="0"/>
          <w:numId w:val="3"/>
        </w:numPr>
        <w:spacing w:before="30"/>
        <w:jc w:val="both"/>
        <w:rPr>
          <w:rFonts w:ascii="Cambria" w:eastAsia="Cambria" w:hAnsi="Cambria" w:cs="Cambria"/>
          <w:b/>
          <w:spacing w:val="-2"/>
          <w:sz w:val="28"/>
          <w:szCs w:val="28"/>
        </w:rPr>
      </w:pPr>
      <w:r>
        <w:rPr>
          <w:rFonts w:ascii="Cambria" w:eastAsia="Cambria" w:hAnsi="Cambria" w:cs="Cambria"/>
          <w:b/>
          <w:spacing w:val="-2"/>
          <w:sz w:val="28"/>
          <w:szCs w:val="28"/>
        </w:rPr>
        <w:t>Hypothesis the impact of humans on the changes in ecosystem</w:t>
      </w:r>
    </w:p>
    <w:p w:rsidR="0055479A" w:rsidRDefault="0055479A" w:rsidP="0055479A">
      <w:pPr>
        <w:pStyle w:val="ListParagraph"/>
        <w:numPr>
          <w:ilvl w:val="0"/>
          <w:numId w:val="3"/>
        </w:numPr>
        <w:spacing w:before="30"/>
        <w:jc w:val="both"/>
        <w:rPr>
          <w:rFonts w:ascii="Cambria" w:eastAsia="Cambria" w:hAnsi="Cambria" w:cs="Cambria"/>
          <w:b/>
          <w:spacing w:val="-2"/>
          <w:sz w:val="28"/>
          <w:szCs w:val="28"/>
        </w:rPr>
      </w:pPr>
      <w:r>
        <w:rPr>
          <w:rFonts w:ascii="Cambria" w:eastAsia="Cambria" w:hAnsi="Cambria" w:cs="Cambria"/>
          <w:b/>
          <w:spacing w:val="-2"/>
          <w:sz w:val="28"/>
          <w:szCs w:val="28"/>
        </w:rPr>
        <w:t>Analyze the ways how to decrease human disruption of the natural ecosystems</w:t>
      </w:r>
    </w:p>
    <w:p w:rsidR="0055479A" w:rsidRPr="0055479A" w:rsidRDefault="0071539C" w:rsidP="0055479A">
      <w:pPr>
        <w:pStyle w:val="ListParagraph"/>
        <w:numPr>
          <w:ilvl w:val="0"/>
          <w:numId w:val="3"/>
        </w:numPr>
        <w:spacing w:before="30"/>
        <w:jc w:val="both"/>
        <w:rPr>
          <w:rFonts w:ascii="Cambria" w:eastAsia="Cambria" w:hAnsi="Cambria" w:cs="Cambria"/>
          <w:b/>
          <w:spacing w:val="-2"/>
          <w:sz w:val="28"/>
          <w:szCs w:val="28"/>
        </w:rPr>
      </w:pPr>
      <w:r>
        <w:rPr>
          <w:rFonts w:ascii="Cambria" w:eastAsia="Cambria" w:hAnsi="Cambria" w:cs="Cambria"/>
          <w:b/>
          <w:spacing w:val="-2"/>
          <w:sz w:val="28"/>
          <w:szCs w:val="28"/>
        </w:rPr>
        <w:t xml:space="preserve">Write a summary on what you </w:t>
      </w:r>
      <w:r w:rsidR="0055479A">
        <w:rPr>
          <w:rFonts w:ascii="Cambria" w:eastAsia="Cambria" w:hAnsi="Cambria" w:cs="Cambria"/>
          <w:b/>
          <w:spacing w:val="-2"/>
          <w:sz w:val="28"/>
          <w:szCs w:val="28"/>
        </w:rPr>
        <w:t xml:space="preserve">think </w:t>
      </w:r>
      <w:r w:rsidR="00E908DD">
        <w:rPr>
          <w:rFonts w:ascii="Cambria" w:eastAsia="Cambria" w:hAnsi="Cambria" w:cs="Cambria"/>
          <w:b/>
          <w:spacing w:val="-2"/>
          <w:sz w:val="28"/>
          <w:szCs w:val="28"/>
        </w:rPr>
        <w:t xml:space="preserve">is </w:t>
      </w:r>
      <w:r>
        <w:rPr>
          <w:rFonts w:ascii="Cambria" w:eastAsia="Cambria" w:hAnsi="Cambria" w:cs="Cambria"/>
          <w:b/>
          <w:spacing w:val="-2"/>
          <w:sz w:val="28"/>
          <w:szCs w:val="28"/>
        </w:rPr>
        <w:t xml:space="preserve">more important either to construct an </w:t>
      </w:r>
      <w:r w:rsidR="00E908DD">
        <w:rPr>
          <w:rFonts w:ascii="Cambria" w:eastAsia="Cambria" w:hAnsi="Cambria" w:cs="Cambria"/>
          <w:b/>
          <w:spacing w:val="-2"/>
          <w:sz w:val="28"/>
          <w:szCs w:val="28"/>
        </w:rPr>
        <w:t>entertainment park or preserve the natural landscape.</w:t>
      </w:r>
    </w:p>
    <w:p w:rsidR="0055479A" w:rsidRPr="0055479A" w:rsidRDefault="0055479A" w:rsidP="0055479A">
      <w:pPr>
        <w:spacing w:before="30"/>
        <w:jc w:val="both"/>
        <w:rPr>
          <w:rFonts w:ascii="Cambria" w:eastAsia="Cambria" w:hAnsi="Cambria" w:cs="Cambria"/>
          <w:b/>
          <w:spacing w:val="-2"/>
          <w:sz w:val="28"/>
          <w:szCs w:val="28"/>
        </w:rPr>
      </w:pPr>
    </w:p>
    <w:p w:rsidR="0055479A" w:rsidRPr="0055479A" w:rsidRDefault="0055479A" w:rsidP="0055479A">
      <w:pPr>
        <w:ind w:left="720"/>
        <w:jc w:val="both"/>
        <w:rPr>
          <w:sz w:val="24"/>
          <w:szCs w:val="24"/>
        </w:rPr>
      </w:pPr>
      <w:r>
        <w:rPr>
          <w:b/>
          <w:sz w:val="28"/>
          <w:szCs w:val="28"/>
        </w:rPr>
        <w:t>Essential Questions</w:t>
      </w:r>
    </w:p>
    <w:p w:rsidR="0055479A" w:rsidRPr="0055479A" w:rsidRDefault="0055479A" w:rsidP="0055479A">
      <w:pPr>
        <w:ind w:left="720"/>
        <w:jc w:val="both"/>
        <w:rPr>
          <w:sz w:val="24"/>
          <w:szCs w:val="24"/>
        </w:rPr>
      </w:pPr>
      <w:r w:rsidRPr="0055479A">
        <w:rPr>
          <w:sz w:val="24"/>
          <w:szCs w:val="24"/>
        </w:rPr>
        <w:t>a.</w:t>
      </w:r>
      <w:r w:rsidRPr="0055479A">
        <w:rPr>
          <w:sz w:val="24"/>
          <w:szCs w:val="24"/>
        </w:rPr>
        <w:tab/>
        <w:t>How do we organize organisms by energy attainment?</w:t>
      </w:r>
    </w:p>
    <w:p w:rsidR="0055479A" w:rsidRPr="0055479A" w:rsidRDefault="0055479A" w:rsidP="0055479A">
      <w:pPr>
        <w:ind w:left="720"/>
        <w:jc w:val="both"/>
        <w:rPr>
          <w:sz w:val="24"/>
          <w:szCs w:val="24"/>
        </w:rPr>
      </w:pPr>
      <w:proofErr w:type="gramStart"/>
      <w:r w:rsidRPr="0055479A">
        <w:rPr>
          <w:sz w:val="24"/>
          <w:szCs w:val="24"/>
        </w:rPr>
        <w:t>b</w:t>
      </w:r>
      <w:proofErr w:type="gramEnd"/>
      <w:r w:rsidRPr="0055479A">
        <w:rPr>
          <w:sz w:val="24"/>
          <w:szCs w:val="24"/>
        </w:rPr>
        <w:t>.</w:t>
      </w:r>
      <w:r w:rsidRPr="0055479A">
        <w:rPr>
          <w:sz w:val="24"/>
          <w:szCs w:val="24"/>
        </w:rPr>
        <w:tab/>
        <w:t>Explain how organisms interact and depend on each other for survival.</w:t>
      </w:r>
    </w:p>
    <w:p w:rsidR="0055479A" w:rsidRPr="0055479A" w:rsidRDefault="0055479A" w:rsidP="0055479A">
      <w:pPr>
        <w:ind w:left="720"/>
        <w:jc w:val="both"/>
        <w:rPr>
          <w:sz w:val="24"/>
          <w:szCs w:val="24"/>
        </w:rPr>
      </w:pPr>
      <w:r w:rsidRPr="0055479A">
        <w:rPr>
          <w:sz w:val="24"/>
          <w:szCs w:val="24"/>
        </w:rPr>
        <w:t>c.</w:t>
      </w:r>
      <w:r w:rsidRPr="0055479A">
        <w:rPr>
          <w:sz w:val="24"/>
          <w:szCs w:val="24"/>
        </w:rPr>
        <w:tab/>
        <w:t>How will ecosystems adapt, change, or remain the same into the future?</w:t>
      </w:r>
    </w:p>
    <w:p w:rsidR="0055479A" w:rsidRPr="0055479A" w:rsidRDefault="0055479A" w:rsidP="0055479A">
      <w:pPr>
        <w:ind w:left="720"/>
        <w:jc w:val="both"/>
        <w:rPr>
          <w:sz w:val="24"/>
          <w:szCs w:val="24"/>
        </w:rPr>
      </w:pPr>
      <w:proofErr w:type="gramStart"/>
      <w:r w:rsidRPr="0055479A">
        <w:rPr>
          <w:sz w:val="24"/>
          <w:szCs w:val="24"/>
        </w:rPr>
        <w:t>d.</w:t>
      </w:r>
      <w:r w:rsidRPr="0055479A">
        <w:rPr>
          <w:sz w:val="24"/>
          <w:szCs w:val="24"/>
        </w:rPr>
        <w:tab/>
        <w:t>Why are humans</w:t>
      </w:r>
      <w:proofErr w:type="gramEnd"/>
      <w:r w:rsidRPr="0055479A">
        <w:rPr>
          <w:sz w:val="24"/>
          <w:szCs w:val="24"/>
        </w:rPr>
        <w:t xml:space="preserve"> considered the most disruptive organism on Earth?</w:t>
      </w:r>
    </w:p>
    <w:p w:rsidR="0055479A" w:rsidRPr="0055479A" w:rsidRDefault="0055479A" w:rsidP="0055479A">
      <w:pPr>
        <w:ind w:left="720"/>
        <w:jc w:val="both"/>
        <w:rPr>
          <w:sz w:val="24"/>
          <w:szCs w:val="24"/>
        </w:rPr>
      </w:pPr>
    </w:p>
    <w:p w:rsidR="0055479A" w:rsidRPr="0055479A" w:rsidRDefault="0055479A" w:rsidP="0055479A">
      <w:pPr>
        <w:ind w:left="720"/>
        <w:jc w:val="both"/>
        <w:rPr>
          <w:b/>
          <w:sz w:val="32"/>
          <w:szCs w:val="32"/>
        </w:rPr>
      </w:pPr>
      <w:r w:rsidRPr="0055479A">
        <w:rPr>
          <w:b/>
          <w:sz w:val="32"/>
          <w:szCs w:val="32"/>
        </w:rPr>
        <w:t>Standards / Performance Indicators (Unit – Ecosystems)</w:t>
      </w:r>
    </w:p>
    <w:p w:rsidR="0055479A" w:rsidRPr="0055479A" w:rsidRDefault="0055479A" w:rsidP="0055479A">
      <w:pPr>
        <w:ind w:left="720"/>
        <w:jc w:val="both"/>
        <w:rPr>
          <w:sz w:val="24"/>
          <w:szCs w:val="24"/>
        </w:rPr>
      </w:pPr>
      <w:r w:rsidRPr="0055479A">
        <w:rPr>
          <w:sz w:val="24"/>
          <w:szCs w:val="24"/>
        </w:rPr>
        <w:t>Key Idea 1: Living things are both similar to and different from each other and from nonliving things.</w:t>
      </w:r>
    </w:p>
    <w:p w:rsidR="0055479A" w:rsidRPr="0055479A" w:rsidRDefault="0055479A" w:rsidP="0055479A">
      <w:pPr>
        <w:ind w:left="720"/>
        <w:jc w:val="both"/>
        <w:rPr>
          <w:sz w:val="24"/>
          <w:szCs w:val="24"/>
        </w:rPr>
      </w:pPr>
      <w:r w:rsidRPr="0055479A">
        <w:rPr>
          <w:sz w:val="24"/>
          <w:szCs w:val="24"/>
        </w:rPr>
        <w:t>1.1 Explain how diversity of populations within ecosystems relates to the stability of ecosystems.</w:t>
      </w:r>
    </w:p>
    <w:p w:rsidR="0055479A" w:rsidRPr="0055479A" w:rsidRDefault="0055479A" w:rsidP="0055479A">
      <w:pPr>
        <w:ind w:left="720"/>
        <w:jc w:val="both"/>
        <w:rPr>
          <w:sz w:val="24"/>
          <w:szCs w:val="24"/>
        </w:rPr>
      </w:pPr>
      <w:r w:rsidRPr="0055479A">
        <w:rPr>
          <w:sz w:val="24"/>
          <w:szCs w:val="24"/>
        </w:rPr>
        <w:t xml:space="preserve">1.1a Populations can be categorized by the function they serve.  Food webs identify the relationships among producers, consumers, and decomposers carrying out either autotrophic or heterotrophic nutrition. </w:t>
      </w:r>
    </w:p>
    <w:p w:rsidR="0055479A" w:rsidRPr="0055479A" w:rsidRDefault="0055479A" w:rsidP="0055479A">
      <w:pPr>
        <w:ind w:left="720"/>
        <w:jc w:val="both"/>
        <w:rPr>
          <w:sz w:val="24"/>
          <w:szCs w:val="24"/>
        </w:rPr>
      </w:pPr>
      <w:r w:rsidRPr="0055479A">
        <w:rPr>
          <w:sz w:val="24"/>
          <w:szCs w:val="24"/>
        </w:rPr>
        <w:t xml:space="preserve">1.1b </w:t>
      </w:r>
      <w:proofErr w:type="gramStart"/>
      <w:r w:rsidRPr="0055479A">
        <w:rPr>
          <w:sz w:val="24"/>
          <w:szCs w:val="24"/>
        </w:rPr>
        <w:t>An</w:t>
      </w:r>
      <w:proofErr w:type="gramEnd"/>
      <w:r w:rsidRPr="0055479A">
        <w:rPr>
          <w:sz w:val="24"/>
          <w:szCs w:val="24"/>
        </w:rPr>
        <w:t xml:space="preserve"> ecosystem is shaped by the nonliving environment as well as its interacting species.  The world contains a wide diversity of physical conditions, which creates a variety of environments.</w:t>
      </w:r>
    </w:p>
    <w:p w:rsidR="0055479A" w:rsidRPr="0055479A" w:rsidRDefault="0055479A" w:rsidP="0055479A">
      <w:pPr>
        <w:ind w:left="720"/>
        <w:jc w:val="both"/>
        <w:rPr>
          <w:sz w:val="24"/>
          <w:szCs w:val="24"/>
        </w:rPr>
      </w:pPr>
      <w:proofErr w:type="gramStart"/>
      <w:r w:rsidRPr="0055479A">
        <w:rPr>
          <w:sz w:val="24"/>
          <w:szCs w:val="24"/>
        </w:rPr>
        <w:t>1.1c  In</w:t>
      </w:r>
      <w:proofErr w:type="gramEnd"/>
      <w:r w:rsidRPr="0055479A">
        <w:rPr>
          <w:sz w:val="24"/>
          <w:szCs w:val="24"/>
        </w:rPr>
        <w:t xml:space="preserve"> all environments, organisms compete for vital resources.  The linked and changing interactions of populations and the environment compose the total ecosystem.</w:t>
      </w:r>
    </w:p>
    <w:p w:rsidR="0055479A" w:rsidRPr="0055479A" w:rsidRDefault="0055479A" w:rsidP="0055479A">
      <w:pPr>
        <w:ind w:left="720"/>
        <w:jc w:val="both"/>
        <w:rPr>
          <w:sz w:val="24"/>
          <w:szCs w:val="24"/>
        </w:rPr>
      </w:pPr>
      <w:proofErr w:type="gramStart"/>
      <w:r w:rsidRPr="0055479A">
        <w:rPr>
          <w:sz w:val="24"/>
          <w:szCs w:val="24"/>
        </w:rPr>
        <w:t>1.1d  The</w:t>
      </w:r>
      <w:proofErr w:type="gramEnd"/>
      <w:r w:rsidRPr="0055479A">
        <w:rPr>
          <w:sz w:val="24"/>
          <w:szCs w:val="24"/>
        </w:rPr>
        <w:t xml:space="preserve"> interdependence of organisms in an established ecosystem often results in approximate stability over hundreds and thousands of years.  For example, as one population increases, it is held in check by one or more environmental factors or another species.</w:t>
      </w:r>
    </w:p>
    <w:p w:rsidR="0055479A" w:rsidRPr="0055479A" w:rsidRDefault="0055479A" w:rsidP="0055479A">
      <w:pPr>
        <w:ind w:left="720"/>
        <w:jc w:val="both"/>
        <w:rPr>
          <w:sz w:val="24"/>
          <w:szCs w:val="24"/>
        </w:rPr>
      </w:pPr>
      <w:proofErr w:type="gramStart"/>
      <w:r w:rsidRPr="0055479A">
        <w:rPr>
          <w:sz w:val="24"/>
          <w:szCs w:val="24"/>
        </w:rPr>
        <w:t>1.1e  Ecosystems</w:t>
      </w:r>
      <w:proofErr w:type="gramEnd"/>
      <w:r w:rsidRPr="0055479A">
        <w:rPr>
          <w:sz w:val="24"/>
          <w:szCs w:val="24"/>
        </w:rPr>
        <w:t xml:space="preserve">, like many other complex systems, tend to show cyclic changes around a state of approximate equilibrium.  </w:t>
      </w:r>
    </w:p>
    <w:p w:rsidR="0055479A" w:rsidRPr="0055479A" w:rsidRDefault="0055479A" w:rsidP="0055479A">
      <w:pPr>
        <w:ind w:left="720"/>
        <w:jc w:val="both"/>
        <w:rPr>
          <w:sz w:val="24"/>
          <w:szCs w:val="24"/>
        </w:rPr>
      </w:pPr>
      <w:proofErr w:type="gramStart"/>
      <w:r w:rsidRPr="0055479A">
        <w:rPr>
          <w:sz w:val="24"/>
          <w:szCs w:val="24"/>
        </w:rPr>
        <w:t>1.1f  Every</w:t>
      </w:r>
      <w:proofErr w:type="gramEnd"/>
      <w:r w:rsidRPr="0055479A">
        <w:rPr>
          <w:sz w:val="24"/>
          <w:szCs w:val="24"/>
        </w:rPr>
        <w:t xml:space="preserve"> population is linked, directly or indirectly, with many others in an ecosystem.  Disruptions in the numbers and types of species and environmental changes can upset ecosystem stability.   </w:t>
      </w:r>
    </w:p>
    <w:p w:rsidR="0055479A" w:rsidRPr="0055479A" w:rsidRDefault="0055479A" w:rsidP="0055479A">
      <w:pPr>
        <w:ind w:left="720"/>
        <w:jc w:val="both"/>
        <w:rPr>
          <w:sz w:val="24"/>
          <w:szCs w:val="24"/>
        </w:rPr>
      </w:pPr>
      <w:r w:rsidRPr="0055479A">
        <w:rPr>
          <w:sz w:val="24"/>
          <w:szCs w:val="24"/>
        </w:rPr>
        <w:t>Key Idea 6: Plants and animals depend on each other and their physical environment.</w:t>
      </w:r>
    </w:p>
    <w:p w:rsidR="0055479A" w:rsidRPr="0055479A" w:rsidRDefault="0055479A" w:rsidP="0055479A">
      <w:pPr>
        <w:ind w:left="720"/>
        <w:jc w:val="both"/>
        <w:rPr>
          <w:sz w:val="24"/>
          <w:szCs w:val="24"/>
        </w:rPr>
      </w:pPr>
      <w:proofErr w:type="gramStart"/>
      <w:r w:rsidRPr="0055479A">
        <w:rPr>
          <w:sz w:val="24"/>
          <w:szCs w:val="24"/>
        </w:rPr>
        <w:t>6.1  -</w:t>
      </w:r>
      <w:proofErr w:type="gramEnd"/>
      <w:r w:rsidRPr="0055479A">
        <w:rPr>
          <w:sz w:val="24"/>
          <w:szCs w:val="24"/>
        </w:rPr>
        <w:t xml:space="preserve"> Explain factors that limit growth of individuals and populations.</w:t>
      </w:r>
    </w:p>
    <w:p w:rsidR="0055479A" w:rsidRPr="0055479A" w:rsidRDefault="0055479A" w:rsidP="0055479A">
      <w:pPr>
        <w:ind w:left="720"/>
        <w:jc w:val="both"/>
        <w:rPr>
          <w:sz w:val="24"/>
          <w:szCs w:val="24"/>
        </w:rPr>
      </w:pPr>
      <w:r w:rsidRPr="0055479A">
        <w:rPr>
          <w:sz w:val="24"/>
          <w:szCs w:val="24"/>
        </w:rPr>
        <w:t xml:space="preserve">6.1a – Energy flows through ecosystems in one direction, typically from the Sun, through photosynthetic organisms including green plants and algae, to herbivores to carnivores and decomposers.  </w:t>
      </w:r>
    </w:p>
    <w:p w:rsidR="0055479A" w:rsidRPr="0055479A" w:rsidRDefault="0055479A" w:rsidP="0055479A">
      <w:pPr>
        <w:ind w:left="720"/>
        <w:jc w:val="both"/>
        <w:rPr>
          <w:sz w:val="24"/>
          <w:szCs w:val="24"/>
        </w:rPr>
      </w:pPr>
      <w:r w:rsidRPr="0055479A">
        <w:rPr>
          <w:sz w:val="24"/>
          <w:szCs w:val="24"/>
        </w:rPr>
        <w:t>6.1b – The atoms and molecules on the Earth cycle among the living and nonliving co</w:t>
      </w:r>
      <w:r>
        <w:rPr>
          <w:sz w:val="24"/>
          <w:szCs w:val="24"/>
        </w:rPr>
        <w:t>mponents of the biosphere.  For</w:t>
      </w:r>
      <w:r w:rsidRPr="0055479A">
        <w:rPr>
          <w:sz w:val="24"/>
          <w:szCs w:val="24"/>
        </w:rPr>
        <w:t xml:space="preserve"> example, carbon dioxide and water molecules used in photosynthesis to form energy-rich organic compounds are returned to the environment when the energy in these compounds is eventually released by cells.  Continual input of energy from sunlight keeps the process going.  This concept may be illu</w:t>
      </w:r>
      <w:r>
        <w:rPr>
          <w:sz w:val="24"/>
          <w:szCs w:val="24"/>
        </w:rPr>
        <w:t>strated with an energy pyramid.</w:t>
      </w:r>
    </w:p>
    <w:p w:rsidR="0055479A" w:rsidRPr="0055479A" w:rsidRDefault="0055479A" w:rsidP="0055479A">
      <w:pPr>
        <w:ind w:left="720"/>
        <w:jc w:val="both"/>
        <w:rPr>
          <w:sz w:val="24"/>
          <w:szCs w:val="24"/>
        </w:rPr>
      </w:pPr>
      <w:r w:rsidRPr="0055479A">
        <w:rPr>
          <w:sz w:val="24"/>
          <w:szCs w:val="24"/>
        </w:rPr>
        <w:t xml:space="preserve">6.1c – The chemical elements, such as carbon, hydrogen, nitrogen, and oxygen that make up the molecules of living things pass through food webs and are combined and recombined in different ways.  At each link </w:t>
      </w:r>
      <w:proofErr w:type="spellStart"/>
      <w:proofErr w:type="gramStart"/>
      <w:r w:rsidRPr="0055479A">
        <w:rPr>
          <w:sz w:val="24"/>
          <w:szCs w:val="24"/>
        </w:rPr>
        <w:t>ina</w:t>
      </w:r>
      <w:proofErr w:type="spellEnd"/>
      <w:proofErr w:type="gramEnd"/>
      <w:r w:rsidRPr="0055479A">
        <w:rPr>
          <w:sz w:val="24"/>
          <w:szCs w:val="24"/>
        </w:rPr>
        <w:t xml:space="preserve"> food web, some energy is stored in newly made structures but much is dissipated into the environment as heat.</w:t>
      </w:r>
    </w:p>
    <w:p w:rsidR="0055479A" w:rsidRPr="0055479A" w:rsidRDefault="0055479A" w:rsidP="0055479A">
      <w:pPr>
        <w:ind w:left="720"/>
        <w:jc w:val="both"/>
        <w:rPr>
          <w:sz w:val="24"/>
          <w:szCs w:val="24"/>
        </w:rPr>
      </w:pPr>
      <w:r w:rsidRPr="0055479A">
        <w:rPr>
          <w:sz w:val="24"/>
          <w:szCs w:val="24"/>
        </w:rPr>
        <w:lastRenderedPageBreak/>
        <w:t>6.1d – The number of organisms any habitat can support (carrying capacity is limited by the available energy, water, oxygen, and minerals, and by the ability of ecosystems to recycle the residue of dead organisms through the activities of bacteria and fungi.</w:t>
      </w:r>
    </w:p>
    <w:p w:rsidR="0055479A" w:rsidRPr="0055479A" w:rsidRDefault="0055479A" w:rsidP="0055479A">
      <w:pPr>
        <w:ind w:left="720"/>
        <w:jc w:val="both"/>
        <w:rPr>
          <w:sz w:val="24"/>
          <w:szCs w:val="24"/>
        </w:rPr>
      </w:pPr>
      <w:proofErr w:type="gramStart"/>
      <w:r w:rsidRPr="0055479A">
        <w:rPr>
          <w:sz w:val="24"/>
          <w:szCs w:val="24"/>
        </w:rPr>
        <w:t>6.1e  In</w:t>
      </w:r>
      <w:proofErr w:type="gramEnd"/>
      <w:r w:rsidRPr="0055479A">
        <w:rPr>
          <w:sz w:val="24"/>
          <w:szCs w:val="24"/>
        </w:rPr>
        <w:t xml:space="preserve"> any particular environment, the growth and survival of organisms depend on the physical conditions including light intensity, temperature range, mineral availability, soil/rock type, and relative acidity (pH).</w:t>
      </w:r>
    </w:p>
    <w:p w:rsidR="0055479A" w:rsidRPr="0055479A" w:rsidRDefault="0055479A" w:rsidP="0055479A">
      <w:pPr>
        <w:ind w:left="720"/>
        <w:jc w:val="both"/>
        <w:rPr>
          <w:sz w:val="24"/>
          <w:szCs w:val="24"/>
        </w:rPr>
      </w:pPr>
      <w:proofErr w:type="gramStart"/>
      <w:r w:rsidRPr="0055479A">
        <w:rPr>
          <w:sz w:val="24"/>
          <w:szCs w:val="24"/>
        </w:rPr>
        <w:t>6.1f  Living</w:t>
      </w:r>
      <w:proofErr w:type="gramEnd"/>
      <w:r w:rsidRPr="0055479A">
        <w:rPr>
          <w:sz w:val="24"/>
          <w:szCs w:val="24"/>
        </w:rPr>
        <w:t xml:space="preserve"> organisms have the capacity to produce populations of unlimited size, but environments and resources are finite.  This has profound effects on the interactions among organisms.  </w:t>
      </w:r>
    </w:p>
    <w:p w:rsidR="0055479A" w:rsidRPr="0055479A" w:rsidRDefault="0055479A" w:rsidP="0055479A">
      <w:pPr>
        <w:ind w:left="720"/>
        <w:jc w:val="both"/>
        <w:rPr>
          <w:sz w:val="24"/>
          <w:szCs w:val="24"/>
        </w:rPr>
      </w:pPr>
      <w:proofErr w:type="gramStart"/>
      <w:r w:rsidRPr="0055479A">
        <w:rPr>
          <w:sz w:val="24"/>
          <w:szCs w:val="24"/>
        </w:rPr>
        <w:t>6.1g  Relationships</w:t>
      </w:r>
      <w:proofErr w:type="gramEnd"/>
      <w:r w:rsidRPr="0055479A">
        <w:rPr>
          <w:sz w:val="24"/>
          <w:szCs w:val="24"/>
        </w:rPr>
        <w:t xml:space="preserve"> between organisms may be negative, neutral, or positive.  Some organisms may interact with one another in several ways. They may be in a producer/consumer, predator/prey, or parasite/host relationship; or one organism may cause disease in, scavenge, or decompose another.</w:t>
      </w:r>
    </w:p>
    <w:p w:rsidR="0055479A" w:rsidRPr="0055479A" w:rsidRDefault="0055479A" w:rsidP="0055479A">
      <w:pPr>
        <w:ind w:left="720"/>
        <w:jc w:val="both"/>
        <w:rPr>
          <w:sz w:val="24"/>
          <w:szCs w:val="24"/>
        </w:rPr>
      </w:pPr>
      <w:r>
        <w:rPr>
          <w:sz w:val="24"/>
          <w:szCs w:val="24"/>
        </w:rPr>
        <w:t xml:space="preserve">6.2 – Explain the importance of </w:t>
      </w:r>
      <w:r w:rsidRPr="0055479A">
        <w:rPr>
          <w:sz w:val="24"/>
          <w:szCs w:val="24"/>
        </w:rPr>
        <w:t>preserving diversity of species and habitats.</w:t>
      </w:r>
    </w:p>
    <w:p w:rsidR="0055479A" w:rsidRPr="0055479A" w:rsidRDefault="0055479A" w:rsidP="0055479A">
      <w:pPr>
        <w:ind w:left="720"/>
        <w:jc w:val="both"/>
        <w:rPr>
          <w:sz w:val="24"/>
          <w:szCs w:val="24"/>
        </w:rPr>
      </w:pPr>
      <w:r w:rsidRPr="0055479A">
        <w:rPr>
          <w:sz w:val="24"/>
          <w:szCs w:val="24"/>
        </w:rPr>
        <w:t>6.2a – As a result of evolutionary processes, there is a diversity of organisms and roles in ecosystems.  This diversity of species increases the chance that at least some will survive in the face of large environmental changes.  Biodiversity increases the stability of the ecosystem.</w:t>
      </w:r>
    </w:p>
    <w:p w:rsidR="0055479A" w:rsidRPr="0055479A" w:rsidRDefault="0055479A" w:rsidP="0055479A">
      <w:pPr>
        <w:ind w:left="720"/>
        <w:jc w:val="both"/>
        <w:rPr>
          <w:sz w:val="24"/>
          <w:szCs w:val="24"/>
        </w:rPr>
      </w:pPr>
      <w:r w:rsidRPr="0055479A">
        <w:rPr>
          <w:sz w:val="24"/>
          <w:szCs w:val="24"/>
        </w:rPr>
        <w:t>6.2b – Biodiversity also ensures the availability of a rich variety of genetic material that may lead to future agricultural or medical discoveries with significant value to humankind.  As diversity is lost, potential sources of these materials may be lost with it.</w:t>
      </w:r>
    </w:p>
    <w:p w:rsidR="0055479A" w:rsidRPr="0055479A" w:rsidRDefault="0055479A" w:rsidP="0055479A">
      <w:pPr>
        <w:ind w:left="720"/>
        <w:jc w:val="both"/>
        <w:rPr>
          <w:sz w:val="24"/>
          <w:szCs w:val="24"/>
        </w:rPr>
      </w:pPr>
      <w:proofErr w:type="gramStart"/>
      <w:r w:rsidRPr="0055479A">
        <w:rPr>
          <w:sz w:val="24"/>
          <w:szCs w:val="24"/>
        </w:rPr>
        <w:t>6.3  Explain</w:t>
      </w:r>
      <w:proofErr w:type="gramEnd"/>
      <w:r w:rsidRPr="0055479A">
        <w:rPr>
          <w:sz w:val="24"/>
          <w:szCs w:val="24"/>
        </w:rPr>
        <w:t xml:space="preserve"> how the living and nonliving environments change over time and respond to disturbances.  </w:t>
      </w:r>
    </w:p>
    <w:p w:rsidR="0055479A" w:rsidRPr="0055479A" w:rsidRDefault="0055479A" w:rsidP="0055479A">
      <w:pPr>
        <w:ind w:left="720"/>
        <w:jc w:val="both"/>
        <w:rPr>
          <w:sz w:val="24"/>
          <w:szCs w:val="24"/>
        </w:rPr>
      </w:pPr>
      <w:proofErr w:type="gramStart"/>
      <w:r w:rsidRPr="0055479A">
        <w:rPr>
          <w:sz w:val="24"/>
          <w:szCs w:val="24"/>
        </w:rPr>
        <w:t>6.3a  The</w:t>
      </w:r>
      <w:proofErr w:type="gramEnd"/>
      <w:r w:rsidRPr="0055479A">
        <w:rPr>
          <w:sz w:val="24"/>
          <w:szCs w:val="24"/>
        </w:rPr>
        <w:t xml:space="preserve"> interrelationships and interdependencies of organisms affect the development of stable ecosystems.  </w:t>
      </w:r>
    </w:p>
    <w:p w:rsidR="0055479A" w:rsidRPr="0055479A" w:rsidRDefault="0055479A" w:rsidP="0055479A">
      <w:pPr>
        <w:ind w:left="720"/>
        <w:jc w:val="both"/>
        <w:rPr>
          <w:sz w:val="24"/>
          <w:szCs w:val="24"/>
        </w:rPr>
      </w:pPr>
      <w:proofErr w:type="gramStart"/>
      <w:r w:rsidRPr="0055479A">
        <w:rPr>
          <w:sz w:val="24"/>
          <w:szCs w:val="24"/>
        </w:rPr>
        <w:t>6.3b  Through</w:t>
      </w:r>
      <w:proofErr w:type="gramEnd"/>
      <w:r w:rsidRPr="0055479A">
        <w:rPr>
          <w:sz w:val="24"/>
          <w:szCs w:val="24"/>
        </w:rPr>
        <w:t xml:space="preserve"> ecological succession, all ecosystems progress through a sequence of changes during which one ecological community modifies the environment, making it more suitable for another community.  These long-term gradual changes result in the community reaching a point of stability that can last for hundreds or thousands of years.  </w:t>
      </w:r>
    </w:p>
    <w:p w:rsidR="0055479A" w:rsidRDefault="0055479A" w:rsidP="0055479A">
      <w:pPr>
        <w:ind w:left="720"/>
        <w:jc w:val="both"/>
        <w:rPr>
          <w:sz w:val="24"/>
          <w:szCs w:val="24"/>
        </w:rPr>
      </w:pPr>
      <w:proofErr w:type="gramStart"/>
      <w:r w:rsidRPr="0055479A">
        <w:rPr>
          <w:sz w:val="24"/>
          <w:szCs w:val="24"/>
        </w:rPr>
        <w:t>6.3c  A</w:t>
      </w:r>
      <w:proofErr w:type="gramEnd"/>
      <w:r w:rsidRPr="0055479A">
        <w:rPr>
          <w:sz w:val="24"/>
          <w:szCs w:val="24"/>
        </w:rPr>
        <w:t xml:space="preserve"> stable ecosystem can be altered, either rapidly or slowly, through the activities of organisms (including humans), or through climatic changes or natural disasters.  The altered ecosystem can usually </w:t>
      </w:r>
    </w:p>
    <w:p w:rsidR="0055479A" w:rsidRPr="0055479A" w:rsidRDefault="0055479A" w:rsidP="0055479A">
      <w:pPr>
        <w:ind w:left="720"/>
        <w:jc w:val="both"/>
        <w:rPr>
          <w:b/>
          <w:sz w:val="24"/>
          <w:szCs w:val="24"/>
        </w:rPr>
      </w:pPr>
    </w:p>
    <w:p w:rsidR="0055479A" w:rsidRPr="0055479A" w:rsidRDefault="0055479A" w:rsidP="0055479A">
      <w:pPr>
        <w:ind w:left="720"/>
        <w:jc w:val="both"/>
        <w:rPr>
          <w:b/>
          <w:sz w:val="24"/>
          <w:szCs w:val="24"/>
        </w:rPr>
      </w:pPr>
      <w:r w:rsidRPr="0055479A">
        <w:rPr>
          <w:b/>
          <w:sz w:val="24"/>
          <w:szCs w:val="24"/>
        </w:rPr>
        <w:t>CCLS Reading for Informational Text: Key Ideas</w:t>
      </w:r>
    </w:p>
    <w:p w:rsidR="0055479A" w:rsidRPr="0055479A" w:rsidRDefault="0055479A" w:rsidP="0055479A">
      <w:pPr>
        <w:ind w:left="720"/>
        <w:jc w:val="both"/>
        <w:rPr>
          <w:sz w:val="24"/>
          <w:szCs w:val="24"/>
        </w:rPr>
      </w:pPr>
      <w:r w:rsidRPr="0055479A">
        <w:rPr>
          <w:sz w:val="24"/>
          <w:szCs w:val="24"/>
        </w:rPr>
        <w:t>RST.9-10.1</w:t>
      </w:r>
    </w:p>
    <w:p w:rsidR="0055479A" w:rsidRPr="0055479A" w:rsidRDefault="0055479A" w:rsidP="0055479A">
      <w:pPr>
        <w:ind w:left="720"/>
        <w:jc w:val="both"/>
        <w:rPr>
          <w:sz w:val="24"/>
          <w:szCs w:val="24"/>
        </w:rPr>
      </w:pPr>
      <w:r w:rsidRPr="0055479A">
        <w:rPr>
          <w:sz w:val="24"/>
          <w:szCs w:val="24"/>
        </w:rPr>
        <w:t>Cite specific textual evidence to support analysis of science and technical texts, attending to the precise details of explanations or descriptions.</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RST.9-10.2</w:t>
      </w:r>
    </w:p>
    <w:p w:rsidR="0055479A" w:rsidRPr="0055479A" w:rsidRDefault="0055479A" w:rsidP="0055479A">
      <w:pPr>
        <w:ind w:left="720"/>
        <w:jc w:val="both"/>
        <w:rPr>
          <w:sz w:val="24"/>
          <w:szCs w:val="24"/>
        </w:rPr>
      </w:pPr>
      <w:r w:rsidRPr="0055479A">
        <w:rPr>
          <w:sz w:val="24"/>
          <w:szCs w:val="24"/>
        </w:rPr>
        <w:t>Determine the central ideas or conclusions of a text; trace the text’s explanation or depiction of a complex process, phenomenon, or concept; provide an accurate summary of the text.</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RST.9-10.3</w:t>
      </w:r>
    </w:p>
    <w:p w:rsidR="0055479A" w:rsidRPr="0055479A" w:rsidRDefault="0055479A" w:rsidP="0055479A">
      <w:pPr>
        <w:ind w:left="720"/>
        <w:jc w:val="both"/>
        <w:rPr>
          <w:sz w:val="24"/>
          <w:szCs w:val="24"/>
        </w:rPr>
      </w:pPr>
      <w:r w:rsidRPr="0055479A">
        <w:rPr>
          <w:sz w:val="24"/>
          <w:szCs w:val="24"/>
        </w:rPr>
        <w:t>Follow precisely a complex multistep procedure when carrying out experiments, taking measurements, or performing technical tasks, attending to special cases or exceptions defined in the text.</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CCLS Reading for Informational Text: Craft and Structure</w:t>
      </w:r>
    </w:p>
    <w:p w:rsidR="0055479A" w:rsidRPr="0055479A" w:rsidRDefault="0055479A" w:rsidP="0055479A">
      <w:pPr>
        <w:ind w:left="720"/>
        <w:jc w:val="both"/>
        <w:rPr>
          <w:sz w:val="24"/>
          <w:szCs w:val="24"/>
        </w:rPr>
      </w:pPr>
      <w:r w:rsidRPr="0055479A">
        <w:rPr>
          <w:sz w:val="24"/>
          <w:szCs w:val="24"/>
        </w:rPr>
        <w:t>RST.9-10.4</w:t>
      </w:r>
    </w:p>
    <w:p w:rsidR="0055479A" w:rsidRPr="0055479A" w:rsidRDefault="0055479A" w:rsidP="0055479A">
      <w:pPr>
        <w:ind w:left="720"/>
        <w:jc w:val="both"/>
        <w:rPr>
          <w:sz w:val="24"/>
          <w:szCs w:val="24"/>
        </w:rPr>
      </w:pPr>
      <w:r w:rsidRPr="0055479A">
        <w:rPr>
          <w:sz w:val="24"/>
          <w:szCs w:val="24"/>
        </w:rPr>
        <w:t>Determine the meaning of symbols, key terms, and other domain-specific words and phrases as they are used in a specific scientific or technical context relevant to grades 9–10 texts and topics.</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RST.9-10.5</w:t>
      </w:r>
    </w:p>
    <w:p w:rsidR="0055479A" w:rsidRPr="0055479A" w:rsidRDefault="0055479A" w:rsidP="0055479A">
      <w:pPr>
        <w:ind w:left="720"/>
        <w:jc w:val="both"/>
        <w:rPr>
          <w:sz w:val="24"/>
          <w:szCs w:val="24"/>
        </w:rPr>
      </w:pPr>
      <w:r w:rsidRPr="0055479A">
        <w:rPr>
          <w:sz w:val="24"/>
          <w:szCs w:val="24"/>
        </w:rPr>
        <w:t>Analyze the structure of the relationships among concepts in a text, including relationships among key terms (e.g., force, friction, reaction force, energy).</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RST.9-10.6</w:t>
      </w:r>
    </w:p>
    <w:p w:rsidR="0055479A" w:rsidRPr="0055479A" w:rsidRDefault="0055479A" w:rsidP="0055479A">
      <w:pPr>
        <w:ind w:left="720"/>
        <w:jc w:val="both"/>
        <w:rPr>
          <w:sz w:val="24"/>
          <w:szCs w:val="24"/>
        </w:rPr>
      </w:pPr>
      <w:r w:rsidRPr="0055479A">
        <w:rPr>
          <w:sz w:val="24"/>
          <w:szCs w:val="24"/>
        </w:rPr>
        <w:t>Analyze the author’s purpose in providing an explanation, describing a procedure, or discussing an experiment in a text, defining the question the author seeks to address.</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Reading for Informational Text: Integration of Knowledge and Ideas</w:t>
      </w:r>
    </w:p>
    <w:p w:rsidR="0055479A" w:rsidRPr="0055479A" w:rsidRDefault="0055479A" w:rsidP="0055479A">
      <w:pPr>
        <w:ind w:left="720"/>
        <w:jc w:val="both"/>
        <w:rPr>
          <w:sz w:val="24"/>
          <w:szCs w:val="24"/>
        </w:rPr>
      </w:pPr>
      <w:r w:rsidRPr="0055479A">
        <w:rPr>
          <w:sz w:val="24"/>
          <w:szCs w:val="24"/>
        </w:rPr>
        <w:t>RST.9-10.7RST.9-10.8</w:t>
      </w:r>
    </w:p>
    <w:p w:rsidR="0055479A" w:rsidRPr="0055479A" w:rsidRDefault="0055479A" w:rsidP="0055479A">
      <w:pPr>
        <w:ind w:left="720"/>
        <w:jc w:val="both"/>
        <w:rPr>
          <w:sz w:val="24"/>
          <w:szCs w:val="24"/>
        </w:rPr>
      </w:pPr>
      <w:r w:rsidRPr="0055479A">
        <w:rPr>
          <w:sz w:val="24"/>
          <w:szCs w:val="24"/>
        </w:rPr>
        <w:lastRenderedPageBreak/>
        <w:t>Assess the extent to which the reasoning and evidence in a text support the author’s claim or a recommendation for solving a scientific or technical problem.</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RST.9-10.9</w:t>
      </w:r>
    </w:p>
    <w:p w:rsidR="0055479A" w:rsidRPr="0055479A" w:rsidRDefault="0055479A" w:rsidP="0055479A">
      <w:pPr>
        <w:ind w:left="720"/>
        <w:jc w:val="both"/>
        <w:rPr>
          <w:sz w:val="24"/>
          <w:szCs w:val="24"/>
        </w:rPr>
      </w:pPr>
      <w:r w:rsidRPr="0055479A">
        <w:rPr>
          <w:sz w:val="24"/>
          <w:szCs w:val="24"/>
        </w:rPr>
        <w:t>Compare and contrast findings presented in a text to those from other sources (including their own experiments), noting when the findings support or contradict previous explanations or accounts.</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Reading for Informational: Range of Reading and Level of Text Complexity</w:t>
      </w:r>
    </w:p>
    <w:p w:rsidR="0055479A" w:rsidRPr="0055479A" w:rsidRDefault="0055479A" w:rsidP="0055479A">
      <w:pPr>
        <w:ind w:left="720"/>
        <w:jc w:val="both"/>
        <w:rPr>
          <w:sz w:val="24"/>
          <w:szCs w:val="24"/>
        </w:rPr>
      </w:pPr>
      <w:r w:rsidRPr="0055479A">
        <w:rPr>
          <w:sz w:val="24"/>
          <w:szCs w:val="24"/>
        </w:rPr>
        <w:t>RST.9-10.10</w:t>
      </w:r>
    </w:p>
    <w:p w:rsidR="0055479A" w:rsidRPr="0055479A" w:rsidRDefault="0055479A" w:rsidP="0055479A">
      <w:pPr>
        <w:ind w:left="720"/>
        <w:jc w:val="both"/>
        <w:rPr>
          <w:sz w:val="24"/>
          <w:szCs w:val="24"/>
        </w:rPr>
      </w:pPr>
      <w:r w:rsidRPr="0055479A">
        <w:rPr>
          <w:sz w:val="24"/>
          <w:szCs w:val="24"/>
        </w:rPr>
        <w:t>By the end of grade 10, read and comprehend science/technical texts in the grades 9–10 text complexity band independently and proficiently.</w:t>
      </w:r>
    </w:p>
    <w:p w:rsidR="0055479A" w:rsidRPr="0055479A" w:rsidRDefault="0055479A" w:rsidP="0055479A">
      <w:pPr>
        <w:ind w:left="720"/>
        <w:jc w:val="both"/>
        <w:rPr>
          <w:sz w:val="24"/>
          <w:szCs w:val="24"/>
        </w:rPr>
      </w:pPr>
    </w:p>
    <w:p w:rsidR="0055479A" w:rsidRDefault="0055479A" w:rsidP="0055479A">
      <w:pPr>
        <w:ind w:left="720"/>
        <w:jc w:val="both"/>
        <w:rPr>
          <w:sz w:val="24"/>
          <w:szCs w:val="24"/>
        </w:rPr>
      </w:pPr>
    </w:p>
    <w:p w:rsidR="0055479A" w:rsidRPr="0055479A" w:rsidRDefault="0055479A" w:rsidP="0055479A">
      <w:pPr>
        <w:ind w:left="720"/>
        <w:jc w:val="both"/>
        <w:rPr>
          <w:b/>
          <w:sz w:val="24"/>
          <w:szCs w:val="24"/>
        </w:rPr>
      </w:pPr>
      <w:r w:rsidRPr="0055479A">
        <w:rPr>
          <w:b/>
          <w:sz w:val="24"/>
          <w:szCs w:val="24"/>
        </w:rPr>
        <w:t>Writing: Text Types and Purposes</w:t>
      </w:r>
    </w:p>
    <w:p w:rsidR="0055479A" w:rsidRPr="0055479A" w:rsidRDefault="0055479A" w:rsidP="0055479A">
      <w:pPr>
        <w:ind w:left="720"/>
        <w:jc w:val="both"/>
        <w:rPr>
          <w:sz w:val="24"/>
          <w:szCs w:val="24"/>
        </w:rPr>
      </w:pPr>
      <w:r w:rsidRPr="0055479A">
        <w:rPr>
          <w:sz w:val="24"/>
          <w:szCs w:val="24"/>
        </w:rPr>
        <w:t>WHST.9-10.1</w:t>
      </w:r>
      <w:r w:rsidRPr="0055479A">
        <w:rPr>
          <w:rFonts w:ascii="MS Mincho" w:hAnsi="MS Mincho" w:cs="MS Mincho"/>
          <w:sz w:val="24"/>
          <w:szCs w:val="24"/>
        </w:rPr>
        <w:t> </w:t>
      </w:r>
    </w:p>
    <w:p w:rsidR="0055479A" w:rsidRPr="0055479A" w:rsidRDefault="0055479A" w:rsidP="0055479A">
      <w:pPr>
        <w:ind w:left="720"/>
        <w:jc w:val="both"/>
        <w:rPr>
          <w:sz w:val="24"/>
          <w:szCs w:val="24"/>
        </w:rPr>
      </w:pPr>
      <w:r w:rsidRPr="0055479A">
        <w:rPr>
          <w:sz w:val="24"/>
          <w:szCs w:val="24"/>
        </w:rPr>
        <w:t>Write arguments focused on discipline-specific content.</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Introduce precise claim(s), distinguish the claim(s) from alternate or opposing claims, and create an organization that establishes clear relationships among the claim(s), counterclaims, reasons, and evidence.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Develop claim(s) and counterclaims fairly, supplying data and evidence for each while pointing out the strengths and limitations of both claim(s) and counterclaims in a discipline- appropriate form and in a manner that anticipates the audience’s knowledge level and concerns.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Use words, phrases, and clauses to link the major sections of the text, create cohesion, and clarify the relationships between claim(s) and reasons, between reasons and evidence, and between claim(s) and counterclaims.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Establish and maintain a formal style and objective tone while attending to the norms and conventions of the discipline in which they are writing.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Provide a concluding statement or section that follows from or supports the argument presented. </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WHST.9-10.2</w:t>
      </w:r>
    </w:p>
    <w:p w:rsidR="0055479A" w:rsidRPr="0055479A" w:rsidRDefault="0055479A" w:rsidP="0055479A">
      <w:pPr>
        <w:ind w:left="720"/>
        <w:jc w:val="both"/>
        <w:rPr>
          <w:sz w:val="24"/>
          <w:szCs w:val="24"/>
        </w:rPr>
      </w:pPr>
      <w:r w:rsidRPr="0055479A">
        <w:rPr>
          <w:sz w:val="24"/>
          <w:szCs w:val="24"/>
        </w:rPr>
        <w:t>Write informative/explanatory texts, including the narration of historical events, scientific procedures/ experiments, or technical processes.</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Introduce a topic and organize ideas, concepts, and information to make important connections and distinctions; include formatting (e.g., headings), graphics (e.g., figures, tables), and multimedia when useful to aiding comprehension.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Develop the topic with well-chosen, relevant, and sufficient facts, extended definitions, concrete details, quotations, or other information and examples appropriate to the audience’s knowledge of the topic.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Use varied transitions and sentence structures to link the major sections of the text, create cohesion, and clarify the relationships among ideas and concepts.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Use precise language and domain-specific vocabulary to manage the complexity of the topic and convey a style appropriate to the discipline and context as well as to the expertise of likely readers.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Establish and maintain a formal style and objective tone while attending to the norms and conventions of the discipline in which they are writing. </w:t>
      </w:r>
    </w:p>
    <w:p w:rsidR="0055479A" w:rsidRPr="0055479A" w:rsidRDefault="0055479A" w:rsidP="0055479A">
      <w:pPr>
        <w:ind w:left="720"/>
        <w:jc w:val="both"/>
        <w:rPr>
          <w:sz w:val="24"/>
          <w:szCs w:val="24"/>
        </w:rPr>
      </w:pPr>
      <w:r w:rsidRPr="0055479A">
        <w:rPr>
          <w:sz w:val="24"/>
          <w:szCs w:val="24"/>
        </w:rPr>
        <w:t>•</w:t>
      </w:r>
      <w:r w:rsidRPr="0055479A">
        <w:rPr>
          <w:sz w:val="24"/>
          <w:szCs w:val="24"/>
        </w:rPr>
        <w:tab/>
        <w:t xml:space="preserve">Provide a concluding statement or section that follows from and supports the information or explanation presented (e.g., articulating implications or the significance of the topic). </w:t>
      </w:r>
    </w:p>
    <w:p w:rsidR="0055479A" w:rsidRPr="0055479A" w:rsidRDefault="0055479A" w:rsidP="0055479A">
      <w:pPr>
        <w:ind w:left="720"/>
        <w:jc w:val="both"/>
        <w:rPr>
          <w:sz w:val="24"/>
          <w:szCs w:val="24"/>
        </w:rPr>
      </w:pPr>
    </w:p>
    <w:p w:rsidR="0055479A" w:rsidRPr="0055479A" w:rsidRDefault="0055479A" w:rsidP="0055479A">
      <w:pPr>
        <w:ind w:left="720"/>
        <w:jc w:val="both"/>
        <w:rPr>
          <w:sz w:val="24"/>
          <w:szCs w:val="24"/>
        </w:rPr>
      </w:pPr>
      <w:r w:rsidRPr="0055479A">
        <w:rPr>
          <w:sz w:val="24"/>
          <w:szCs w:val="24"/>
        </w:rPr>
        <w:t>WHST.9-10.3</w:t>
      </w:r>
    </w:p>
    <w:p w:rsidR="0024478F" w:rsidRPr="00675A2A" w:rsidRDefault="0055479A" w:rsidP="0055479A">
      <w:pPr>
        <w:ind w:left="720"/>
        <w:jc w:val="both"/>
        <w:rPr>
          <w:sz w:val="24"/>
          <w:szCs w:val="24"/>
        </w:rPr>
      </w:pPr>
      <w:r w:rsidRPr="0055479A">
        <w:rPr>
          <w:sz w:val="24"/>
          <w:szCs w:val="24"/>
        </w:rPr>
        <w:t>Students’ narrative skills continue to grow in these grades. The Standards require that students be able to incorporate narrative elements effectively into arguments and informative/explanatory texts. In history/social studies, students must be able to incorporate narrative accounts into their analyses of individuals or events of historical import. In science and technical subjects, students must be able to write precise enough descriptions of the step-by-step procedures they use in</w:t>
      </w:r>
    </w:p>
    <w:p w:rsidR="0055479A" w:rsidRDefault="0055479A" w:rsidP="0055479A">
      <w:pPr>
        <w:pBdr>
          <w:bottom w:val="single" w:sz="6" w:space="1" w:color="auto"/>
        </w:pBdr>
        <w:rPr>
          <w:b/>
          <w:sz w:val="32"/>
          <w:szCs w:val="32"/>
        </w:rPr>
      </w:pPr>
    </w:p>
    <w:p w:rsidR="0055479A" w:rsidRDefault="0055479A" w:rsidP="0055479A">
      <w:pPr>
        <w:pBdr>
          <w:bottom w:val="single" w:sz="6" w:space="1" w:color="auto"/>
        </w:pBdr>
        <w:rPr>
          <w:b/>
          <w:sz w:val="32"/>
          <w:szCs w:val="32"/>
        </w:rPr>
      </w:pPr>
    </w:p>
    <w:p w:rsidR="0055479A" w:rsidRDefault="0055479A" w:rsidP="0055479A">
      <w:pPr>
        <w:pBdr>
          <w:bottom w:val="single" w:sz="6" w:space="1" w:color="auto"/>
        </w:pBdr>
        <w:rPr>
          <w:b/>
          <w:sz w:val="32"/>
          <w:szCs w:val="32"/>
        </w:rPr>
      </w:pPr>
    </w:p>
    <w:p w:rsidR="0055479A" w:rsidRDefault="0055479A" w:rsidP="0055479A">
      <w:pPr>
        <w:pBdr>
          <w:bottom w:val="single" w:sz="6" w:space="1" w:color="auto"/>
        </w:pBdr>
        <w:rPr>
          <w:b/>
          <w:sz w:val="32"/>
          <w:szCs w:val="32"/>
        </w:rPr>
      </w:pPr>
    </w:p>
    <w:p w:rsidR="0055479A" w:rsidRPr="0055479A" w:rsidRDefault="0055479A" w:rsidP="0055479A">
      <w:pPr>
        <w:pBdr>
          <w:bottom w:val="single" w:sz="6" w:space="1" w:color="auto"/>
        </w:pBdr>
        <w:rPr>
          <w:b/>
          <w:sz w:val="32"/>
          <w:szCs w:val="32"/>
        </w:rPr>
      </w:pPr>
      <w:r>
        <w:rPr>
          <w:b/>
          <w:sz w:val="32"/>
          <w:szCs w:val="32"/>
        </w:rPr>
        <w:t>Key Vocabulary for Unit:</w:t>
      </w:r>
    </w:p>
    <w:p w:rsidR="0055479A" w:rsidRPr="0055479A" w:rsidRDefault="0055479A" w:rsidP="0055479A">
      <w:pPr>
        <w:pBdr>
          <w:bottom w:val="single" w:sz="6" w:space="1" w:color="auto"/>
        </w:pBdr>
        <w:rPr>
          <w:sz w:val="24"/>
          <w:szCs w:val="24"/>
        </w:rPr>
      </w:pPr>
      <w:r>
        <w:rPr>
          <w:sz w:val="24"/>
          <w:szCs w:val="24"/>
        </w:rPr>
        <w:t xml:space="preserve">HETEROTROPH = CONSUMER [insect] - </w:t>
      </w:r>
      <w:r w:rsidRPr="0055479A">
        <w:rPr>
          <w:sz w:val="24"/>
          <w:szCs w:val="24"/>
        </w:rPr>
        <w:t>An organism that obtains energy by eating other organisms</w:t>
      </w:r>
    </w:p>
    <w:p w:rsidR="0055479A" w:rsidRPr="0055479A" w:rsidRDefault="0055479A" w:rsidP="0055479A">
      <w:pPr>
        <w:pBdr>
          <w:bottom w:val="single" w:sz="6" w:space="1" w:color="auto"/>
        </w:pBdr>
        <w:rPr>
          <w:sz w:val="24"/>
          <w:szCs w:val="24"/>
        </w:rPr>
      </w:pPr>
      <w:r>
        <w:rPr>
          <w:sz w:val="24"/>
          <w:szCs w:val="24"/>
        </w:rPr>
        <w:t xml:space="preserve">AUTOTROPH = PRODUCER [oak tree] - </w:t>
      </w:r>
      <w:r w:rsidRPr="0055479A">
        <w:rPr>
          <w:sz w:val="24"/>
          <w:szCs w:val="24"/>
        </w:rPr>
        <w:t>An organism that obtains energy by making its own food</w:t>
      </w:r>
    </w:p>
    <w:p w:rsidR="0055479A" w:rsidRPr="0055479A" w:rsidRDefault="0055479A" w:rsidP="0055479A">
      <w:pPr>
        <w:pBdr>
          <w:bottom w:val="single" w:sz="6" w:space="1" w:color="auto"/>
        </w:pBdr>
        <w:rPr>
          <w:sz w:val="24"/>
          <w:szCs w:val="24"/>
        </w:rPr>
      </w:pPr>
      <w:r>
        <w:rPr>
          <w:sz w:val="24"/>
          <w:szCs w:val="24"/>
        </w:rPr>
        <w:t xml:space="preserve">HERBIVORE [cow] - </w:t>
      </w:r>
      <w:r w:rsidRPr="0055479A">
        <w:rPr>
          <w:sz w:val="24"/>
          <w:szCs w:val="24"/>
        </w:rPr>
        <w:t>A heterotroph that consumes mostly autotrophs</w:t>
      </w:r>
    </w:p>
    <w:p w:rsidR="0055479A" w:rsidRPr="0055479A" w:rsidRDefault="0055479A" w:rsidP="0055479A">
      <w:pPr>
        <w:pBdr>
          <w:bottom w:val="single" w:sz="6" w:space="1" w:color="auto"/>
        </w:pBdr>
        <w:rPr>
          <w:sz w:val="24"/>
          <w:szCs w:val="24"/>
        </w:rPr>
      </w:pPr>
      <w:r>
        <w:rPr>
          <w:sz w:val="24"/>
          <w:szCs w:val="24"/>
        </w:rPr>
        <w:t xml:space="preserve">CARNIVORE [lion] - </w:t>
      </w:r>
      <w:r w:rsidRPr="0055479A">
        <w:rPr>
          <w:sz w:val="24"/>
          <w:szCs w:val="24"/>
        </w:rPr>
        <w:t>A heterotroph that consumes other heterotrophs</w:t>
      </w:r>
    </w:p>
    <w:p w:rsidR="0055479A" w:rsidRPr="0055479A" w:rsidRDefault="0055479A" w:rsidP="0055479A">
      <w:pPr>
        <w:pBdr>
          <w:bottom w:val="single" w:sz="6" w:space="1" w:color="auto"/>
        </w:pBdr>
        <w:rPr>
          <w:sz w:val="24"/>
          <w:szCs w:val="24"/>
        </w:rPr>
      </w:pPr>
      <w:r>
        <w:rPr>
          <w:sz w:val="24"/>
          <w:szCs w:val="24"/>
        </w:rPr>
        <w:t xml:space="preserve">OMNIVORE [bear] - </w:t>
      </w:r>
      <w:r w:rsidRPr="0055479A">
        <w:rPr>
          <w:sz w:val="24"/>
          <w:szCs w:val="24"/>
        </w:rPr>
        <w:t>A heterotroph that consumes both autotrophs and heterotrophs</w:t>
      </w:r>
    </w:p>
    <w:p w:rsidR="0055479A" w:rsidRPr="0055479A" w:rsidRDefault="0055479A" w:rsidP="0055479A">
      <w:pPr>
        <w:pBdr>
          <w:bottom w:val="single" w:sz="6" w:space="1" w:color="auto"/>
        </w:pBdr>
        <w:rPr>
          <w:sz w:val="24"/>
          <w:szCs w:val="24"/>
        </w:rPr>
      </w:pPr>
      <w:r>
        <w:rPr>
          <w:sz w:val="24"/>
          <w:szCs w:val="24"/>
        </w:rPr>
        <w:t xml:space="preserve">DECOMPOSER [bacteria + fungi] - </w:t>
      </w:r>
      <w:r w:rsidRPr="0055479A">
        <w:rPr>
          <w:sz w:val="24"/>
          <w:szCs w:val="24"/>
        </w:rPr>
        <w:t>Organism that consumes dead material or wastes and returns nutrients to environment</w:t>
      </w:r>
    </w:p>
    <w:p w:rsidR="0055479A" w:rsidRPr="0055479A" w:rsidRDefault="0055479A" w:rsidP="0055479A">
      <w:pPr>
        <w:pBdr>
          <w:bottom w:val="single" w:sz="6" w:space="1" w:color="auto"/>
        </w:pBdr>
        <w:rPr>
          <w:sz w:val="24"/>
          <w:szCs w:val="24"/>
        </w:rPr>
      </w:pPr>
      <w:r w:rsidRPr="0055479A">
        <w:rPr>
          <w:sz w:val="24"/>
          <w:szCs w:val="24"/>
        </w:rPr>
        <w:t>SAPRO</w:t>
      </w:r>
      <w:r>
        <w:rPr>
          <w:sz w:val="24"/>
          <w:szCs w:val="24"/>
        </w:rPr>
        <w:t xml:space="preserve">TROPH [maggots] - </w:t>
      </w:r>
      <w:r w:rsidRPr="0055479A">
        <w:rPr>
          <w:sz w:val="24"/>
          <w:szCs w:val="24"/>
        </w:rPr>
        <w:t>Organism that consumes dead material</w:t>
      </w:r>
    </w:p>
    <w:p w:rsidR="0055479A" w:rsidRPr="0055479A" w:rsidRDefault="0055479A" w:rsidP="0055479A">
      <w:pPr>
        <w:pBdr>
          <w:bottom w:val="single" w:sz="6" w:space="1" w:color="auto"/>
        </w:pBdr>
        <w:rPr>
          <w:sz w:val="24"/>
          <w:szCs w:val="24"/>
        </w:rPr>
      </w:pPr>
      <w:r>
        <w:rPr>
          <w:sz w:val="24"/>
          <w:szCs w:val="24"/>
        </w:rPr>
        <w:t xml:space="preserve">DETRIVORE [cat fish] - </w:t>
      </w:r>
      <w:r w:rsidRPr="0055479A">
        <w:rPr>
          <w:sz w:val="24"/>
          <w:szCs w:val="24"/>
        </w:rPr>
        <w:t>Organism that eats detritus (dead materials or wastes)</w:t>
      </w:r>
    </w:p>
    <w:p w:rsidR="0055479A" w:rsidRPr="0055479A" w:rsidRDefault="0055479A" w:rsidP="0055479A">
      <w:pPr>
        <w:pBdr>
          <w:bottom w:val="single" w:sz="6" w:space="1" w:color="auto"/>
        </w:pBdr>
        <w:rPr>
          <w:sz w:val="24"/>
          <w:szCs w:val="24"/>
        </w:rPr>
      </w:pPr>
      <w:r>
        <w:rPr>
          <w:sz w:val="24"/>
          <w:szCs w:val="24"/>
        </w:rPr>
        <w:t>SCAVENGER [vulture] - S</w:t>
      </w:r>
      <w:r w:rsidRPr="0055479A">
        <w:rPr>
          <w:sz w:val="24"/>
          <w:szCs w:val="24"/>
        </w:rPr>
        <w:t>imilar to a carnivore but usually doesn’t kill the heterotroph</w:t>
      </w:r>
    </w:p>
    <w:p w:rsidR="0055479A" w:rsidRPr="0055479A" w:rsidRDefault="0055479A" w:rsidP="0055479A">
      <w:pPr>
        <w:pBdr>
          <w:bottom w:val="single" w:sz="6" w:space="1" w:color="auto"/>
        </w:pBdr>
        <w:rPr>
          <w:sz w:val="24"/>
          <w:szCs w:val="24"/>
        </w:rPr>
      </w:pPr>
      <w:r w:rsidRPr="0055479A">
        <w:rPr>
          <w:sz w:val="24"/>
          <w:szCs w:val="24"/>
        </w:rPr>
        <w:t>PR</w:t>
      </w:r>
      <w:r>
        <w:rPr>
          <w:sz w:val="24"/>
          <w:szCs w:val="24"/>
        </w:rPr>
        <w:t xml:space="preserve">EDATOR / PREY [cheetah/gazelle] - </w:t>
      </w:r>
      <w:r w:rsidRPr="0055479A">
        <w:rPr>
          <w:sz w:val="24"/>
          <w:szCs w:val="24"/>
        </w:rPr>
        <w:t>Eater and eaten</w:t>
      </w:r>
    </w:p>
    <w:p w:rsidR="0024478F" w:rsidRPr="0055479A" w:rsidRDefault="0055479A" w:rsidP="0055479A">
      <w:pPr>
        <w:pBdr>
          <w:bottom w:val="single" w:sz="6" w:space="1" w:color="auto"/>
        </w:pBdr>
        <w:rPr>
          <w:sz w:val="24"/>
          <w:szCs w:val="24"/>
        </w:rPr>
      </w:pPr>
      <w:r w:rsidRPr="0055479A">
        <w:rPr>
          <w:sz w:val="24"/>
          <w:szCs w:val="24"/>
        </w:rPr>
        <w:t>PARASITE [tape worm]</w:t>
      </w:r>
      <w:r>
        <w:rPr>
          <w:sz w:val="24"/>
          <w:szCs w:val="24"/>
        </w:rPr>
        <w:t xml:space="preserve"> - </w:t>
      </w:r>
      <w:r w:rsidRPr="0055479A">
        <w:rPr>
          <w:sz w:val="24"/>
          <w:szCs w:val="24"/>
        </w:rPr>
        <w:t>Organism that consumes another organisms</w:t>
      </w:r>
    </w:p>
    <w:p w:rsidR="0024478F" w:rsidRDefault="0024478F">
      <w:pPr>
        <w:spacing w:before="30"/>
        <w:ind w:left="840"/>
        <w:rPr>
          <w:rFonts w:ascii="Cambria" w:eastAsia="Cambria" w:hAnsi="Cambria" w:cs="Cambria"/>
          <w:b/>
          <w:spacing w:val="-2"/>
          <w:sz w:val="22"/>
          <w:szCs w:val="22"/>
        </w:rPr>
      </w:pPr>
    </w:p>
    <w:p w:rsidR="0024478F" w:rsidRDefault="0024478F">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rsidP="00E908DD">
      <w:pPr>
        <w:spacing w:before="30"/>
        <w:rPr>
          <w:rFonts w:ascii="Cambria" w:eastAsia="Cambria" w:hAnsi="Cambria" w:cs="Cambria"/>
          <w:b/>
          <w:spacing w:val="-2"/>
          <w:sz w:val="22"/>
          <w:szCs w:val="22"/>
        </w:rPr>
      </w:pPr>
    </w:p>
    <w:p w:rsidR="00E908DD" w:rsidRDefault="00E908DD" w:rsidP="00E908DD">
      <w:pPr>
        <w:spacing w:before="3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rsidP="00E908DD">
      <w:pPr>
        <w:spacing w:before="3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pPr>
        <w:spacing w:before="30"/>
        <w:ind w:left="840"/>
        <w:rPr>
          <w:rFonts w:ascii="Cambria" w:eastAsia="Cambria" w:hAnsi="Cambria" w:cs="Cambria"/>
          <w:b/>
          <w:spacing w:val="-2"/>
          <w:sz w:val="22"/>
          <w:szCs w:val="22"/>
        </w:rPr>
      </w:pPr>
    </w:p>
    <w:p w:rsidR="0055479A" w:rsidRDefault="0055479A" w:rsidP="0055479A">
      <w:pPr>
        <w:spacing w:before="30"/>
        <w:jc w:val="both"/>
        <w:rPr>
          <w:rFonts w:ascii="Cambria" w:eastAsia="Cambria" w:hAnsi="Cambria" w:cs="Cambria"/>
          <w:b/>
          <w:spacing w:val="-2"/>
          <w:sz w:val="32"/>
          <w:szCs w:val="32"/>
        </w:rPr>
      </w:pPr>
    </w:p>
    <w:p w:rsidR="00E908DD" w:rsidRDefault="00E908DD" w:rsidP="00E908DD">
      <w:pPr>
        <w:spacing w:before="30"/>
        <w:ind w:left="840"/>
        <w:jc w:val="center"/>
        <w:rPr>
          <w:rFonts w:ascii="Cambria" w:eastAsia="Cambria" w:hAnsi="Cambria" w:cs="Cambria"/>
          <w:b/>
          <w:spacing w:val="-2"/>
          <w:sz w:val="32"/>
          <w:szCs w:val="32"/>
        </w:rPr>
      </w:pPr>
      <w:r>
        <w:rPr>
          <w:rFonts w:ascii="Cambria" w:eastAsia="Cambria" w:hAnsi="Cambria" w:cs="Cambria"/>
          <w:b/>
          <w:spacing w:val="-2"/>
          <w:sz w:val="32"/>
          <w:szCs w:val="32"/>
        </w:rPr>
        <w:t>Project on summarizing of the acquired knowledge of the Unit – ECOLOGY</w:t>
      </w:r>
    </w:p>
    <w:p w:rsidR="00A80FF4" w:rsidRPr="00E908DD" w:rsidRDefault="00E908DD" w:rsidP="00E908DD">
      <w:pPr>
        <w:spacing w:before="30"/>
        <w:ind w:left="840"/>
        <w:jc w:val="center"/>
        <w:rPr>
          <w:rFonts w:ascii="Cambria" w:eastAsia="Cambria" w:hAnsi="Cambria" w:cs="Cambria"/>
          <w:b/>
          <w:spacing w:val="-2"/>
          <w:sz w:val="32"/>
          <w:szCs w:val="32"/>
          <w:u w:val="single"/>
        </w:rPr>
      </w:pPr>
      <w:r>
        <w:rPr>
          <w:rFonts w:ascii="Cambria" w:eastAsia="Cambria" w:hAnsi="Cambria" w:cs="Cambria"/>
          <w:b/>
          <w:spacing w:val="-2"/>
          <w:sz w:val="32"/>
          <w:szCs w:val="32"/>
        </w:rPr>
        <w:t>“</w:t>
      </w:r>
      <w:r w:rsidR="0055479A" w:rsidRPr="00E908DD">
        <w:rPr>
          <w:rFonts w:ascii="Cambria" w:eastAsia="Cambria" w:hAnsi="Cambria" w:cs="Cambria"/>
          <w:b/>
          <w:spacing w:val="-2"/>
          <w:sz w:val="32"/>
          <w:szCs w:val="32"/>
          <w:u w:val="single"/>
        </w:rPr>
        <w:t>Th</w:t>
      </w:r>
      <w:r w:rsidR="0055479A" w:rsidRPr="00E908DD">
        <w:rPr>
          <w:rFonts w:ascii="Cambria" w:eastAsia="Cambria" w:hAnsi="Cambria" w:cs="Cambria"/>
          <w:b/>
          <w:sz w:val="32"/>
          <w:szCs w:val="32"/>
          <w:u w:val="single"/>
        </w:rPr>
        <w:t>e</w:t>
      </w:r>
      <w:r w:rsidR="0055479A" w:rsidRPr="00E908DD">
        <w:rPr>
          <w:rFonts w:ascii="Cambria" w:eastAsia="Cambria" w:hAnsi="Cambria" w:cs="Cambria"/>
          <w:b/>
          <w:spacing w:val="-2"/>
          <w:sz w:val="32"/>
          <w:szCs w:val="32"/>
          <w:u w:val="single"/>
        </w:rPr>
        <w:t xml:space="preserve"> </w:t>
      </w:r>
      <w:r w:rsidR="0055479A" w:rsidRPr="00E908DD">
        <w:rPr>
          <w:rFonts w:ascii="Cambria" w:eastAsia="Cambria" w:hAnsi="Cambria" w:cs="Cambria"/>
          <w:b/>
          <w:sz w:val="32"/>
          <w:szCs w:val="32"/>
          <w:u w:val="single"/>
        </w:rPr>
        <w:t>Im</w:t>
      </w:r>
      <w:r w:rsidR="0055479A" w:rsidRPr="00E908DD">
        <w:rPr>
          <w:rFonts w:ascii="Cambria" w:eastAsia="Cambria" w:hAnsi="Cambria" w:cs="Cambria"/>
          <w:b/>
          <w:spacing w:val="-2"/>
          <w:sz w:val="32"/>
          <w:szCs w:val="32"/>
          <w:u w:val="single"/>
        </w:rPr>
        <w:t>p</w:t>
      </w:r>
      <w:r w:rsidR="0055479A" w:rsidRPr="00E908DD">
        <w:rPr>
          <w:rFonts w:ascii="Cambria" w:eastAsia="Cambria" w:hAnsi="Cambria" w:cs="Cambria"/>
          <w:b/>
          <w:spacing w:val="2"/>
          <w:sz w:val="32"/>
          <w:szCs w:val="32"/>
          <w:u w:val="single"/>
        </w:rPr>
        <w:t>ac</w:t>
      </w:r>
      <w:r w:rsidR="0055479A" w:rsidRPr="00E908DD">
        <w:rPr>
          <w:rFonts w:ascii="Cambria" w:eastAsia="Cambria" w:hAnsi="Cambria" w:cs="Cambria"/>
          <w:b/>
          <w:sz w:val="32"/>
          <w:szCs w:val="32"/>
          <w:u w:val="single"/>
        </w:rPr>
        <w:t>t</w:t>
      </w:r>
      <w:r w:rsidR="0055479A" w:rsidRPr="00E908DD">
        <w:rPr>
          <w:rFonts w:ascii="Cambria" w:eastAsia="Cambria" w:hAnsi="Cambria" w:cs="Cambria"/>
          <w:b/>
          <w:spacing w:val="1"/>
          <w:sz w:val="32"/>
          <w:szCs w:val="32"/>
          <w:u w:val="single"/>
        </w:rPr>
        <w:t xml:space="preserve"> </w:t>
      </w:r>
      <w:r w:rsidR="0055479A" w:rsidRPr="00E908DD">
        <w:rPr>
          <w:rFonts w:ascii="Cambria" w:eastAsia="Cambria" w:hAnsi="Cambria" w:cs="Cambria"/>
          <w:b/>
          <w:spacing w:val="-1"/>
          <w:sz w:val="32"/>
          <w:szCs w:val="32"/>
          <w:u w:val="single"/>
        </w:rPr>
        <w:t>o</w:t>
      </w:r>
      <w:r w:rsidR="0055479A" w:rsidRPr="00E908DD">
        <w:rPr>
          <w:rFonts w:ascii="Cambria" w:eastAsia="Cambria" w:hAnsi="Cambria" w:cs="Cambria"/>
          <w:b/>
          <w:sz w:val="32"/>
          <w:szCs w:val="32"/>
          <w:u w:val="single"/>
        </w:rPr>
        <w:t xml:space="preserve">f </w:t>
      </w:r>
      <w:r w:rsidR="0055479A" w:rsidRPr="00E908DD">
        <w:rPr>
          <w:rFonts w:ascii="Cambria" w:eastAsia="Cambria" w:hAnsi="Cambria" w:cs="Cambria"/>
          <w:b/>
          <w:spacing w:val="2"/>
          <w:sz w:val="32"/>
          <w:szCs w:val="32"/>
          <w:u w:val="single"/>
        </w:rPr>
        <w:t>a</w:t>
      </w:r>
      <w:r w:rsidR="0055479A" w:rsidRPr="00E908DD">
        <w:rPr>
          <w:rFonts w:ascii="Cambria" w:eastAsia="Cambria" w:hAnsi="Cambria" w:cs="Cambria"/>
          <w:b/>
          <w:sz w:val="32"/>
          <w:szCs w:val="32"/>
          <w:u w:val="single"/>
        </w:rPr>
        <w:t>n</w:t>
      </w:r>
      <w:r w:rsidR="0055479A" w:rsidRPr="00E908DD">
        <w:rPr>
          <w:rFonts w:ascii="Cambria" w:eastAsia="Cambria" w:hAnsi="Cambria" w:cs="Cambria"/>
          <w:b/>
          <w:spacing w:val="1"/>
          <w:sz w:val="32"/>
          <w:szCs w:val="32"/>
          <w:u w:val="single"/>
        </w:rPr>
        <w:t xml:space="preserve"> </w:t>
      </w:r>
      <w:r w:rsidR="0055479A" w:rsidRPr="00E908DD">
        <w:rPr>
          <w:rFonts w:ascii="Cambria" w:eastAsia="Cambria" w:hAnsi="Cambria" w:cs="Cambria"/>
          <w:b/>
          <w:sz w:val="32"/>
          <w:szCs w:val="32"/>
          <w:u w:val="single"/>
        </w:rPr>
        <w:t>Am</w:t>
      </w:r>
      <w:r w:rsidR="0055479A" w:rsidRPr="00E908DD">
        <w:rPr>
          <w:rFonts w:ascii="Cambria" w:eastAsia="Cambria" w:hAnsi="Cambria" w:cs="Cambria"/>
          <w:b/>
          <w:spacing w:val="-2"/>
          <w:sz w:val="32"/>
          <w:szCs w:val="32"/>
          <w:u w:val="single"/>
        </w:rPr>
        <w:t>u</w:t>
      </w:r>
      <w:r w:rsidR="0055479A" w:rsidRPr="00E908DD">
        <w:rPr>
          <w:rFonts w:ascii="Cambria" w:eastAsia="Cambria" w:hAnsi="Cambria" w:cs="Cambria"/>
          <w:b/>
          <w:sz w:val="32"/>
          <w:szCs w:val="32"/>
          <w:u w:val="single"/>
        </w:rPr>
        <w:t>s</w:t>
      </w:r>
      <w:r w:rsidR="0055479A" w:rsidRPr="00E908DD">
        <w:rPr>
          <w:rFonts w:ascii="Cambria" w:eastAsia="Cambria" w:hAnsi="Cambria" w:cs="Cambria"/>
          <w:b/>
          <w:spacing w:val="-2"/>
          <w:sz w:val="32"/>
          <w:szCs w:val="32"/>
          <w:u w:val="single"/>
        </w:rPr>
        <w:t>e</w:t>
      </w:r>
      <w:r w:rsidR="0055479A" w:rsidRPr="00E908DD">
        <w:rPr>
          <w:rFonts w:ascii="Cambria" w:eastAsia="Cambria" w:hAnsi="Cambria" w:cs="Cambria"/>
          <w:b/>
          <w:sz w:val="32"/>
          <w:szCs w:val="32"/>
          <w:u w:val="single"/>
        </w:rPr>
        <w:t>m</w:t>
      </w:r>
      <w:r w:rsidR="0055479A" w:rsidRPr="00E908DD">
        <w:rPr>
          <w:rFonts w:ascii="Cambria" w:eastAsia="Cambria" w:hAnsi="Cambria" w:cs="Cambria"/>
          <w:b/>
          <w:spacing w:val="-2"/>
          <w:sz w:val="32"/>
          <w:szCs w:val="32"/>
          <w:u w:val="single"/>
        </w:rPr>
        <w:t>e</w:t>
      </w:r>
      <w:r w:rsidR="0055479A" w:rsidRPr="00E908DD">
        <w:rPr>
          <w:rFonts w:ascii="Cambria" w:eastAsia="Cambria" w:hAnsi="Cambria" w:cs="Cambria"/>
          <w:b/>
          <w:spacing w:val="1"/>
          <w:sz w:val="32"/>
          <w:szCs w:val="32"/>
          <w:u w:val="single"/>
        </w:rPr>
        <w:t>n</w:t>
      </w:r>
      <w:r w:rsidR="0055479A" w:rsidRPr="00E908DD">
        <w:rPr>
          <w:rFonts w:ascii="Cambria" w:eastAsia="Cambria" w:hAnsi="Cambria" w:cs="Cambria"/>
          <w:b/>
          <w:sz w:val="32"/>
          <w:szCs w:val="32"/>
          <w:u w:val="single"/>
        </w:rPr>
        <w:t>t</w:t>
      </w:r>
      <w:r w:rsidR="0055479A" w:rsidRPr="00E908DD">
        <w:rPr>
          <w:rFonts w:ascii="Cambria" w:eastAsia="Cambria" w:hAnsi="Cambria" w:cs="Cambria"/>
          <w:b/>
          <w:spacing w:val="1"/>
          <w:sz w:val="32"/>
          <w:szCs w:val="32"/>
          <w:u w:val="single"/>
        </w:rPr>
        <w:t xml:space="preserve"> </w:t>
      </w:r>
      <w:r w:rsidR="0055479A" w:rsidRPr="00E908DD">
        <w:rPr>
          <w:rFonts w:ascii="Cambria" w:eastAsia="Cambria" w:hAnsi="Cambria" w:cs="Cambria"/>
          <w:b/>
          <w:spacing w:val="-1"/>
          <w:sz w:val="32"/>
          <w:szCs w:val="32"/>
          <w:u w:val="single"/>
        </w:rPr>
        <w:t>P</w:t>
      </w:r>
      <w:r w:rsidR="0055479A" w:rsidRPr="00E908DD">
        <w:rPr>
          <w:rFonts w:ascii="Cambria" w:eastAsia="Cambria" w:hAnsi="Cambria" w:cs="Cambria"/>
          <w:b/>
          <w:spacing w:val="2"/>
          <w:sz w:val="32"/>
          <w:szCs w:val="32"/>
          <w:u w:val="single"/>
        </w:rPr>
        <w:t>a</w:t>
      </w:r>
      <w:r w:rsidR="0055479A" w:rsidRPr="00E908DD">
        <w:rPr>
          <w:rFonts w:ascii="Cambria" w:eastAsia="Cambria" w:hAnsi="Cambria" w:cs="Cambria"/>
          <w:b/>
          <w:spacing w:val="-1"/>
          <w:sz w:val="32"/>
          <w:szCs w:val="32"/>
          <w:u w:val="single"/>
        </w:rPr>
        <w:t>r</w:t>
      </w:r>
      <w:r w:rsidR="0055479A" w:rsidRPr="00E908DD">
        <w:rPr>
          <w:rFonts w:ascii="Cambria" w:eastAsia="Cambria" w:hAnsi="Cambria" w:cs="Cambria"/>
          <w:b/>
          <w:sz w:val="32"/>
          <w:szCs w:val="32"/>
          <w:u w:val="single"/>
        </w:rPr>
        <w:t>k</w:t>
      </w:r>
      <w:r w:rsidR="0055479A" w:rsidRPr="00E908DD">
        <w:rPr>
          <w:rFonts w:ascii="Cambria" w:eastAsia="Cambria" w:hAnsi="Cambria" w:cs="Cambria"/>
          <w:b/>
          <w:spacing w:val="-1"/>
          <w:sz w:val="32"/>
          <w:szCs w:val="32"/>
          <w:u w:val="single"/>
        </w:rPr>
        <w:t xml:space="preserve"> o</w:t>
      </w:r>
      <w:r w:rsidR="0055479A" w:rsidRPr="00E908DD">
        <w:rPr>
          <w:rFonts w:ascii="Cambria" w:eastAsia="Cambria" w:hAnsi="Cambria" w:cs="Cambria"/>
          <w:b/>
          <w:sz w:val="32"/>
          <w:szCs w:val="32"/>
          <w:u w:val="single"/>
        </w:rPr>
        <w:t>n</w:t>
      </w:r>
      <w:r w:rsidR="0055479A" w:rsidRPr="00E908DD">
        <w:rPr>
          <w:rFonts w:ascii="Cambria" w:eastAsia="Cambria" w:hAnsi="Cambria" w:cs="Cambria"/>
          <w:b/>
          <w:spacing w:val="1"/>
          <w:sz w:val="32"/>
          <w:szCs w:val="32"/>
          <w:u w:val="single"/>
        </w:rPr>
        <w:t xml:space="preserve"> </w:t>
      </w:r>
      <w:r w:rsidR="0055479A" w:rsidRPr="00E908DD">
        <w:rPr>
          <w:rFonts w:ascii="Cambria" w:eastAsia="Cambria" w:hAnsi="Cambria" w:cs="Cambria"/>
          <w:b/>
          <w:sz w:val="32"/>
          <w:szCs w:val="32"/>
          <w:u w:val="single"/>
        </w:rPr>
        <w:t>a</w:t>
      </w:r>
      <w:r w:rsidR="0055479A" w:rsidRPr="00E908DD">
        <w:rPr>
          <w:rFonts w:ascii="Cambria" w:eastAsia="Cambria" w:hAnsi="Cambria" w:cs="Cambria"/>
          <w:b/>
          <w:spacing w:val="2"/>
          <w:sz w:val="32"/>
          <w:szCs w:val="32"/>
          <w:u w:val="single"/>
        </w:rPr>
        <w:t xml:space="preserve"> </w:t>
      </w:r>
      <w:r w:rsidR="0055479A" w:rsidRPr="00E908DD">
        <w:rPr>
          <w:rFonts w:ascii="Cambria" w:eastAsia="Cambria" w:hAnsi="Cambria" w:cs="Cambria"/>
          <w:b/>
          <w:spacing w:val="-1"/>
          <w:sz w:val="32"/>
          <w:szCs w:val="32"/>
          <w:u w:val="single"/>
        </w:rPr>
        <w:t>N</w:t>
      </w:r>
      <w:r w:rsidR="0055479A" w:rsidRPr="00E908DD">
        <w:rPr>
          <w:rFonts w:ascii="Cambria" w:eastAsia="Cambria" w:hAnsi="Cambria" w:cs="Cambria"/>
          <w:b/>
          <w:spacing w:val="-3"/>
          <w:sz w:val="32"/>
          <w:szCs w:val="32"/>
          <w:u w:val="single"/>
        </w:rPr>
        <w:t>a</w:t>
      </w:r>
      <w:r w:rsidR="0055479A" w:rsidRPr="00E908DD">
        <w:rPr>
          <w:rFonts w:ascii="Cambria" w:eastAsia="Cambria" w:hAnsi="Cambria" w:cs="Cambria"/>
          <w:b/>
          <w:spacing w:val="1"/>
          <w:sz w:val="32"/>
          <w:szCs w:val="32"/>
          <w:u w:val="single"/>
        </w:rPr>
        <w:t>t</w:t>
      </w:r>
      <w:r w:rsidR="0055479A" w:rsidRPr="00E908DD">
        <w:rPr>
          <w:rFonts w:ascii="Cambria" w:eastAsia="Cambria" w:hAnsi="Cambria" w:cs="Cambria"/>
          <w:b/>
          <w:spacing w:val="-2"/>
          <w:sz w:val="32"/>
          <w:szCs w:val="32"/>
          <w:u w:val="single"/>
        </w:rPr>
        <w:t>u</w:t>
      </w:r>
      <w:r w:rsidR="0055479A" w:rsidRPr="00E908DD">
        <w:rPr>
          <w:rFonts w:ascii="Cambria" w:eastAsia="Cambria" w:hAnsi="Cambria" w:cs="Cambria"/>
          <w:b/>
          <w:spacing w:val="-1"/>
          <w:sz w:val="32"/>
          <w:szCs w:val="32"/>
          <w:u w:val="single"/>
        </w:rPr>
        <w:t>r</w:t>
      </w:r>
      <w:r w:rsidR="0055479A" w:rsidRPr="00E908DD">
        <w:rPr>
          <w:rFonts w:ascii="Cambria" w:eastAsia="Cambria" w:hAnsi="Cambria" w:cs="Cambria"/>
          <w:b/>
          <w:spacing w:val="2"/>
          <w:sz w:val="32"/>
          <w:szCs w:val="32"/>
          <w:u w:val="single"/>
        </w:rPr>
        <w:t>a</w:t>
      </w:r>
      <w:r w:rsidR="0055479A" w:rsidRPr="00E908DD">
        <w:rPr>
          <w:rFonts w:ascii="Cambria" w:eastAsia="Cambria" w:hAnsi="Cambria" w:cs="Cambria"/>
          <w:b/>
          <w:sz w:val="32"/>
          <w:szCs w:val="32"/>
          <w:u w:val="single"/>
        </w:rPr>
        <w:t>l</w:t>
      </w:r>
      <w:r w:rsidR="0055479A" w:rsidRPr="00E908DD">
        <w:rPr>
          <w:rFonts w:ascii="Cambria" w:eastAsia="Cambria" w:hAnsi="Cambria" w:cs="Cambria"/>
          <w:b/>
          <w:spacing w:val="-2"/>
          <w:sz w:val="32"/>
          <w:szCs w:val="32"/>
          <w:u w:val="single"/>
        </w:rPr>
        <w:t xml:space="preserve"> </w:t>
      </w:r>
      <w:r w:rsidR="0055479A" w:rsidRPr="00E908DD">
        <w:rPr>
          <w:rFonts w:ascii="Cambria" w:eastAsia="Cambria" w:hAnsi="Cambria" w:cs="Cambria"/>
          <w:b/>
          <w:spacing w:val="2"/>
          <w:sz w:val="32"/>
          <w:szCs w:val="32"/>
          <w:u w:val="single"/>
        </w:rPr>
        <w:t>E</w:t>
      </w:r>
      <w:r w:rsidR="0055479A" w:rsidRPr="00E908DD">
        <w:rPr>
          <w:rFonts w:ascii="Cambria" w:eastAsia="Cambria" w:hAnsi="Cambria" w:cs="Cambria"/>
          <w:b/>
          <w:spacing w:val="1"/>
          <w:sz w:val="32"/>
          <w:szCs w:val="32"/>
          <w:u w:val="single"/>
        </w:rPr>
        <w:t>n</w:t>
      </w:r>
      <w:r w:rsidR="0055479A" w:rsidRPr="00E908DD">
        <w:rPr>
          <w:rFonts w:ascii="Cambria" w:eastAsia="Cambria" w:hAnsi="Cambria" w:cs="Cambria"/>
          <w:b/>
          <w:spacing w:val="-2"/>
          <w:sz w:val="32"/>
          <w:szCs w:val="32"/>
          <w:u w:val="single"/>
        </w:rPr>
        <w:t>vi</w:t>
      </w:r>
      <w:r w:rsidR="0055479A" w:rsidRPr="00E908DD">
        <w:rPr>
          <w:rFonts w:ascii="Cambria" w:eastAsia="Cambria" w:hAnsi="Cambria" w:cs="Cambria"/>
          <w:b/>
          <w:spacing w:val="-1"/>
          <w:sz w:val="32"/>
          <w:szCs w:val="32"/>
          <w:u w:val="single"/>
        </w:rPr>
        <w:t>ro</w:t>
      </w:r>
      <w:r w:rsidR="0055479A" w:rsidRPr="00E908DD">
        <w:rPr>
          <w:rFonts w:ascii="Cambria" w:eastAsia="Cambria" w:hAnsi="Cambria" w:cs="Cambria"/>
          <w:b/>
          <w:spacing w:val="1"/>
          <w:sz w:val="32"/>
          <w:szCs w:val="32"/>
          <w:u w:val="single"/>
        </w:rPr>
        <w:t>n</w:t>
      </w:r>
      <w:r w:rsidR="0055479A" w:rsidRPr="00E908DD">
        <w:rPr>
          <w:rFonts w:ascii="Cambria" w:eastAsia="Cambria" w:hAnsi="Cambria" w:cs="Cambria"/>
          <w:b/>
          <w:sz w:val="32"/>
          <w:szCs w:val="32"/>
          <w:u w:val="single"/>
        </w:rPr>
        <w:t>m</w:t>
      </w:r>
      <w:r w:rsidR="0055479A" w:rsidRPr="00E908DD">
        <w:rPr>
          <w:rFonts w:ascii="Cambria" w:eastAsia="Cambria" w:hAnsi="Cambria" w:cs="Cambria"/>
          <w:b/>
          <w:spacing w:val="-2"/>
          <w:sz w:val="32"/>
          <w:szCs w:val="32"/>
          <w:u w:val="single"/>
        </w:rPr>
        <w:t>e</w:t>
      </w:r>
      <w:r w:rsidR="0055479A" w:rsidRPr="00E908DD">
        <w:rPr>
          <w:rFonts w:ascii="Cambria" w:eastAsia="Cambria" w:hAnsi="Cambria" w:cs="Cambria"/>
          <w:b/>
          <w:spacing w:val="1"/>
          <w:sz w:val="32"/>
          <w:szCs w:val="32"/>
          <w:u w:val="single"/>
        </w:rPr>
        <w:t>n</w:t>
      </w:r>
      <w:r w:rsidR="0055479A" w:rsidRPr="00E908DD">
        <w:rPr>
          <w:rFonts w:ascii="Cambria" w:eastAsia="Cambria" w:hAnsi="Cambria" w:cs="Cambria"/>
          <w:b/>
          <w:sz w:val="32"/>
          <w:szCs w:val="32"/>
          <w:u w:val="single"/>
        </w:rPr>
        <w:t>t</w:t>
      </w:r>
      <w:r w:rsidRPr="00E908DD">
        <w:rPr>
          <w:rFonts w:ascii="Cambria" w:eastAsia="Cambria" w:hAnsi="Cambria" w:cs="Cambria"/>
          <w:b/>
          <w:sz w:val="32"/>
          <w:szCs w:val="32"/>
          <w:u w:val="single"/>
        </w:rPr>
        <w:t>”</w:t>
      </w:r>
    </w:p>
    <w:p w:rsidR="00A80FF4" w:rsidRPr="00E908DD" w:rsidRDefault="00A80FF4" w:rsidP="0055479A">
      <w:pPr>
        <w:spacing w:before="16" w:line="220" w:lineRule="exact"/>
        <w:jc w:val="both"/>
        <w:rPr>
          <w:sz w:val="22"/>
          <w:szCs w:val="22"/>
          <w:u w:val="single"/>
        </w:rPr>
      </w:pPr>
    </w:p>
    <w:p w:rsidR="00A80FF4" w:rsidRDefault="0055479A" w:rsidP="0055479A">
      <w:pPr>
        <w:ind w:left="120"/>
        <w:jc w:val="both"/>
        <w:rPr>
          <w:rFonts w:ascii="Cambria" w:eastAsia="Cambria" w:hAnsi="Cambria" w:cs="Cambria"/>
          <w:sz w:val="22"/>
          <w:szCs w:val="22"/>
        </w:rPr>
      </w:pPr>
      <w:r>
        <w:rPr>
          <w:rFonts w:ascii="Cambria" w:eastAsia="Cambria" w:hAnsi="Cambria" w:cs="Cambria"/>
          <w:b/>
          <w:sz w:val="22"/>
          <w:szCs w:val="22"/>
        </w:rPr>
        <w:t>B</w:t>
      </w:r>
      <w:r>
        <w:rPr>
          <w:rFonts w:ascii="Cambria" w:eastAsia="Cambria" w:hAnsi="Cambria" w:cs="Cambria"/>
          <w:b/>
          <w:spacing w:val="2"/>
          <w:sz w:val="22"/>
          <w:szCs w:val="22"/>
        </w:rPr>
        <w:t>ac</w:t>
      </w:r>
      <w:r>
        <w:rPr>
          <w:rFonts w:ascii="Cambria" w:eastAsia="Cambria" w:hAnsi="Cambria" w:cs="Cambria"/>
          <w:b/>
          <w:spacing w:val="-1"/>
          <w:sz w:val="22"/>
          <w:szCs w:val="22"/>
        </w:rPr>
        <w:t>k</w:t>
      </w:r>
      <w:r>
        <w:rPr>
          <w:rFonts w:ascii="Cambria" w:eastAsia="Cambria" w:hAnsi="Cambria" w:cs="Cambria"/>
          <w:b/>
          <w:sz w:val="22"/>
          <w:szCs w:val="22"/>
        </w:rPr>
        <w:t>g</w:t>
      </w:r>
      <w:r>
        <w:rPr>
          <w:rFonts w:ascii="Cambria" w:eastAsia="Cambria" w:hAnsi="Cambria" w:cs="Cambria"/>
          <w:b/>
          <w:spacing w:val="-1"/>
          <w:sz w:val="22"/>
          <w:szCs w:val="22"/>
        </w:rPr>
        <w:t>ro</w:t>
      </w:r>
      <w:r>
        <w:rPr>
          <w:rFonts w:ascii="Cambria" w:eastAsia="Cambria" w:hAnsi="Cambria" w:cs="Cambria"/>
          <w:b/>
          <w:spacing w:val="-2"/>
          <w:sz w:val="22"/>
          <w:szCs w:val="22"/>
        </w:rPr>
        <w:t>u</w:t>
      </w:r>
      <w:r>
        <w:rPr>
          <w:rFonts w:ascii="Cambria" w:eastAsia="Cambria" w:hAnsi="Cambria" w:cs="Cambria"/>
          <w:b/>
          <w:spacing w:val="1"/>
          <w:sz w:val="22"/>
          <w:szCs w:val="22"/>
        </w:rPr>
        <w:t>n</w:t>
      </w:r>
      <w:r>
        <w:rPr>
          <w:rFonts w:ascii="Cambria" w:eastAsia="Cambria" w:hAnsi="Cambria" w:cs="Cambria"/>
          <w:b/>
          <w:sz w:val="22"/>
          <w:szCs w:val="22"/>
        </w:rPr>
        <w:t>d</w:t>
      </w:r>
    </w:p>
    <w:p w:rsidR="00A80FF4" w:rsidRDefault="00A80FF4" w:rsidP="0055479A">
      <w:pPr>
        <w:spacing w:before="1" w:line="240" w:lineRule="exact"/>
        <w:jc w:val="both"/>
        <w:rPr>
          <w:sz w:val="24"/>
          <w:szCs w:val="24"/>
        </w:rPr>
      </w:pPr>
    </w:p>
    <w:p w:rsidR="00A80FF4" w:rsidRDefault="0055479A" w:rsidP="0055479A">
      <w:pPr>
        <w:spacing w:line="276" w:lineRule="auto"/>
        <w:ind w:left="120" w:right="381"/>
        <w:jc w:val="both"/>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re</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2"/>
          <w:sz w:val="22"/>
          <w:szCs w:val="22"/>
        </w:rPr>
        <w:t>u</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o</w:t>
      </w:r>
      <w:r>
        <w:rPr>
          <w:rFonts w:ascii="Cambria" w:eastAsia="Cambria" w:hAnsi="Cambria" w:cs="Cambria"/>
          <w:sz w:val="22"/>
          <w:szCs w:val="22"/>
        </w:rPr>
        <w:t xml:space="preserve">r </w:t>
      </w:r>
      <w:r>
        <w:rPr>
          <w:rFonts w:ascii="Cambria" w:eastAsia="Cambria" w:hAnsi="Cambria" w:cs="Cambria"/>
          <w:spacing w:val="-2"/>
          <w:sz w:val="22"/>
          <w:szCs w:val="22"/>
        </w:rPr>
        <w:t>a</w:t>
      </w:r>
      <w:r>
        <w:rPr>
          <w:rFonts w:ascii="Cambria" w:eastAsia="Cambria" w:hAnsi="Cambria" w:cs="Cambria"/>
          <w:spacing w:val="3"/>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a</w:t>
      </w:r>
      <w:r>
        <w:rPr>
          <w:rFonts w:ascii="Cambria" w:eastAsia="Cambria" w:hAnsi="Cambria" w:cs="Cambria"/>
          <w:spacing w:val="1"/>
          <w:sz w:val="22"/>
          <w:szCs w:val="22"/>
        </w:rPr>
        <w:t>g</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1"/>
          <w:sz w:val="22"/>
          <w:szCs w:val="22"/>
        </w:rPr>
        <w:t xml:space="preserve"> </w:t>
      </w:r>
      <w:r>
        <w:rPr>
          <w:rFonts w:ascii="Cambria" w:eastAsia="Cambria" w:hAnsi="Cambria" w:cs="Cambria"/>
          <w:spacing w:val="4"/>
          <w:sz w:val="22"/>
          <w:szCs w:val="22"/>
        </w:rPr>
        <w:t>c</w:t>
      </w:r>
      <w:r>
        <w:rPr>
          <w:rFonts w:ascii="Cambria" w:eastAsia="Cambria" w:hAnsi="Cambria" w:cs="Cambria"/>
          <w:spacing w:val="-1"/>
          <w:sz w:val="22"/>
          <w:szCs w:val="22"/>
        </w:rPr>
        <w:t>h</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pacing w:val="2"/>
          <w:sz w:val="22"/>
          <w:szCs w:val="22"/>
        </w:rPr>
        <w:t>d</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lo</w:t>
      </w:r>
      <w:r>
        <w:rPr>
          <w:rFonts w:ascii="Cambria" w:eastAsia="Cambria" w:hAnsi="Cambria" w:cs="Cambria"/>
          <w:spacing w:val="4"/>
          <w:sz w:val="22"/>
          <w:szCs w:val="22"/>
        </w:rPr>
        <w:t>v</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z w:val="22"/>
          <w:szCs w:val="22"/>
        </w:rPr>
        <w:t>o</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y</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5"/>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s</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re</w:t>
      </w:r>
      <w:r>
        <w:rPr>
          <w:rFonts w:ascii="Cambria" w:eastAsia="Cambria" w:hAnsi="Cambria" w:cs="Cambria"/>
          <w:spacing w:val="3"/>
          <w:sz w:val="22"/>
          <w:szCs w:val="22"/>
        </w:rPr>
        <w:t xml:space="preserve"> </w:t>
      </w:r>
      <w:r>
        <w:rPr>
          <w:rFonts w:ascii="Cambria" w:eastAsia="Cambria" w:hAnsi="Cambria" w:cs="Cambria"/>
          <w:spacing w:val="-2"/>
          <w:sz w:val="22"/>
          <w:szCs w:val="22"/>
        </w:rPr>
        <w:t>l</w:t>
      </w:r>
      <w:r>
        <w:rPr>
          <w:rFonts w:ascii="Cambria" w:eastAsia="Cambria" w:hAnsi="Cambria" w:cs="Cambria"/>
          <w:spacing w:val="3"/>
          <w:sz w:val="22"/>
          <w:szCs w:val="22"/>
        </w:rPr>
        <w:t>a</w:t>
      </w:r>
      <w:r>
        <w:rPr>
          <w:rFonts w:ascii="Cambria" w:eastAsia="Cambria" w:hAnsi="Cambria" w:cs="Cambria"/>
          <w:spacing w:val="-2"/>
          <w:sz w:val="22"/>
          <w:szCs w:val="22"/>
        </w:rPr>
        <w:t>u</w:t>
      </w:r>
      <w:r>
        <w:rPr>
          <w:rFonts w:ascii="Cambria" w:eastAsia="Cambria" w:hAnsi="Cambria" w:cs="Cambria"/>
          <w:spacing w:val="1"/>
          <w:sz w:val="22"/>
          <w:szCs w:val="22"/>
        </w:rPr>
        <w:t>g</w:t>
      </w:r>
      <w:r>
        <w:rPr>
          <w:rFonts w:ascii="Cambria" w:eastAsia="Cambria" w:hAnsi="Cambria" w:cs="Cambria"/>
          <w:spacing w:val="-1"/>
          <w:sz w:val="22"/>
          <w:szCs w:val="22"/>
        </w:rPr>
        <w:t>h</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d</w:t>
      </w:r>
      <w:r>
        <w:rPr>
          <w:rFonts w:ascii="Cambria" w:eastAsia="Cambria" w:hAnsi="Cambria" w:cs="Cambria"/>
          <w:spacing w:val="-6"/>
          <w:sz w:val="22"/>
          <w:szCs w:val="22"/>
        </w:rPr>
        <w:t>u</w:t>
      </w:r>
      <w:r>
        <w:rPr>
          <w:rFonts w:ascii="Cambria" w:eastAsia="Cambria" w:hAnsi="Cambria" w:cs="Cambria"/>
          <w:spacing w:val="-2"/>
          <w:sz w:val="22"/>
          <w:szCs w:val="22"/>
        </w:rPr>
        <w:t>l</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f</w:t>
      </w:r>
      <w:r>
        <w:rPr>
          <w:rFonts w:ascii="Cambria" w:eastAsia="Cambria" w:hAnsi="Cambria" w:cs="Cambria"/>
          <w:spacing w:val="3"/>
          <w:sz w:val="22"/>
          <w:szCs w:val="22"/>
        </w:rPr>
        <w:t>e</w:t>
      </w:r>
      <w:r>
        <w:rPr>
          <w:rFonts w:ascii="Cambria" w:eastAsia="Cambria" w:hAnsi="Cambria" w:cs="Cambria"/>
          <w:spacing w:val="-2"/>
          <w:sz w:val="22"/>
          <w:szCs w:val="22"/>
        </w:rPr>
        <w:t>e</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y</w:t>
      </w:r>
      <w:r>
        <w:rPr>
          <w:rFonts w:ascii="Cambria" w:eastAsia="Cambria" w:hAnsi="Cambria" w:cs="Cambria"/>
          <w:spacing w:val="3"/>
          <w:sz w:val="22"/>
          <w:szCs w:val="22"/>
        </w:rPr>
        <w:t>o</w:t>
      </w:r>
      <w:r>
        <w:rPr>
          <w:rFonts w:ascii="Cambria" w:eastAsia="Cambria" w:hAnsi="Cambria" w:cs="Cambria"/>
          <w:spacing w:val="-2"/>
          <w:sz w:val="22"/>
          <w:szCs w:val="22"/>
        </w:rPr>
        <w:t>u</w:t>
      </w:r>
      <w:r>
        <w:rPr>
          <w:rFonts w:ascii="Cambria" w:eastAsia="Cambria" w:hAnsi="Cambria" w:cs="Cambria"/>
          <w:spacing w:val="2"/>
          <w:sz w:val="22"/>
          <w:szCs w:val="22"/>
        </w:rPr>
        <w:t>n</w:t>
      </w:r>
      <w:r>
        <w:rPr>
          <w:rFonts w:ascii="Cambria" w:eastAsia="Cambria" w:hAnsi="Cambria" w:cs="Cambria"/>
          <w:sz w:val="22"/>
          <w:szCs w:val="22"/>
        </w:rPr>
        <w:t xml:space="preserve">g </w:t>
      </w:r>
      <w:r>
        <w:rPr>
          <w:rFonts w:ascii="Cambria" w:eastAsia="Cambria" w:hAnsi="Cambria" w:cs="Cambria"/>
          <w:spacing w:val="-2"/>
          <w:sz w:val="22"/>
          <w:szCs w:val="22"/>
        </w:rPr>
        <w:t>a</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r</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46"/>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tt</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a</w:t>
      </w:r>
      <w:r>
        <w:rPr>
          <w:rFonts w:ascii="Cambria" w:eastAsia="Cambria" w:hAnsi="Cambria" w:cs="Cambria"/>
          <w:spacing w:val="-3"/>
          <w:sz w:val="22"/>
          <w:szCs w:val="22"/>
        </w:rPr>
        <w:t>n</w:t>
      </w:r>
      <w:r>
        <w:rPr>
          <w:rFonts w:ascii="Cambria" w:eastAsia="Cambria" w:hAnsi="Cambria" w:cs="Cambria"/>
          <w:spacing w:val="2"/>
          <w:sz w:val="22"/>
          <w:szCs w:val="22"/>
        </w:rPr>
        <w:t>d</w:t>
      </w:r>
      <w:r>
        <w:rPr>
          <w:rFonts w:ascii="Cambria" w:eastAsia="Cambria" w:hAnsi="Cambria" w:cs="Cambria"/>
          <w:spacing w:val="-1"/>
          <w:sz w:val="22"/>
          <w:szCs w:val="22"/>
        </w:rPr>
        <w:t>y</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o</w:t>
      </w:r>
      <w:r>
        <w:rPr>
          <w:rFonts w:ascii="Cambria" w:eastAsia="Cambria" w:hAnsi="Cambria" w:cs="Cambria"/>
          <w:spacing w:val="2"/>
          <w:sz w:val="22"/>
          <w:szCs w:val="22"/>
        </w:rPr>
        <w:t>p</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2"/>
          <w:sz w:val="22"/>
          <w:szCs w:val="22"/>
        </w:rPr>
        <w:t>n</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2"/>
          <w:sz w:val="22"/>
          <w:szCs w:val="22"/>
        </w:rPr>
        <w:t>e</w:t>
      </w:r>
      <w:r>
        <w:rPr>
          <w:rFonts w:ascii="Cambria" w:eastAsia="Cambria" w:hAnsi="Cambria" w:cs="Cambria"/>
          <w:sz w:val="22"/>
          <w:szCs w:val="22"/>
        </w:rPr>
        <w:t xml:space="preserve">r </w:t>
      </w:r>
      <w:r>
        <w:rPr>
          <w:rFonts w:ascii="Cambria" w:eastAsia="Cambria" w:hAnsi="Cambria" w:cs="Cambria"/>
          <w:spacing w:val="1"/>
          <w:sz w:val="22"/>
          <w:szCs w:val="22"/>
        </w:rPr>
        <w:t>d</w:t>
      </w:r>
      <w:r>
        <w:rPr>
          <w:rFonts w:ascii="Cambria" w:eastAsia="Cambria" w:hAnsi="Cambria" w:cs="Cambria"/>
          <w:spacing w:val="-2"/>
          <w:sz w:val="22"/>
          <w:szCs w:val="22"/>
        </w:rPr>
        <w:t>el</w:t>
      </w:r>
      <w:r>
        <w:rPr>
          <w:rFonts w:ascii="Cambria" w:eastAsia="Cambria" w:hAnsi="Cambria" w:cs="Cambria"/>
          <w:spacing w:val="1"/>
          <w:sz w:val="22"/>
          <w:szCs w:val="22"/>
        </w:rPr>
        <w:t>i</w:t>
      </w:r>
      <w:r>
        <w:rPr>
          <w:rFonts w:ascii="Cambria" w:eastAsia="Cambria" w:hAnsi="Cambria" w:cs="Cambria"/>
          <w:spacing w:val="-1"/>
          <w:sz w:val="22"/>
          <w:szCs w:val="22"/>
        </w:rPr>
        <w:t>c</w:t>
      </w:r>
      <w:r>
        <w:rPr>
          <w:rFonts w:ascii="Cambria" w:eastAsia="Cambria" w:hAnsi="Cambria" w:cs="Cambria"/>
          <w:spacing w:val="1"/>
          <w:sz w:val="22"/>
          <w:szCs w:val="22"/>
        </w:rPr>
        <w:t>i</w:t>
      </w:r>
      <w:r>
        <w:rPr>
          <w:rFonts w:ascii="Cambria" w:eastAsia="Cambria" w:hAnsi="Cambria" w:cs="Cambria"/>
          <w:spacing w:val="-2"/>
          <w:sz w:val="22"/>
          <w:szCs w:val="22"/>
        </w:rPr>
        <w:t>ou</w:t>
      </w:r>
      <w:r>
        <w:rPr>
          <w:rFonts w:ascii="Cambria" w:eastAsia="Cambria" w:hAnsi="Cambria" w:cs="Cambria"/>
          <w:sz w:val="22"/>
          <w:szCs w:val="22"/>
        </w:rPr>
        <w:t>s</w:t>
      </w:r>
      <w:r>
        <w:rPr>
          <w:rFonts w:ascii="Cambria" w:eastAsia="Cambria" w:hAnsi="Cambria" w:cs="Cambria"/>
          <w:spacing w:val="1"/>
          <w:sz w:val="22"/>
          <w:szCs w:val="22"/>
        </w:rPr>
        <w:t xml:space="preserve"> s</w:t>
      </w:r>
      <w:r>
        <w:rPr>
          <w:rFonts w:ascii="Cambria" w:eastAsia="Cambria" w:hAnsi="Cambria" w:cs="Cambria"/>
          <w:spacing w:val="-1"/>
          <w:sz w:val="22"/>
          <w:szCs w:val="22"/>
        </w:rPr>
        <w:t>m</w:t>
      </w:r>
      <w:r>
        <w:rPr>
          <w:rFonts w:ascii="Cambria" w:eastAsia="Cambria" w:hAnsi="Cambria" w:cs="Cambria"/>
          <w:spacing w:val="-2"/>
          <w:sz w:val="22"/>
          <w:szCs w:val="22"/>
        </w:rPr>
        <w:t>ell</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f</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1"/>
          <w:sz w:val="22"/>
          <w:szCs w:val="22"/>
        </w:rPr>
        <w:t>i</w:t>
      </w:r>
      <w:r>
        <w:rPr>
          <w:rFonts w:ascii="Cambria" w:eastAsia="Cambria" w:hAnsi="Cambria" w:cs="Cambria"/>
          <w:sz w:val="22"/>
          <w:szCs w:val="22"/>
        </w:rPr>
        <w:t xml:space="preserve">r </w:t>
      </w:r>
      <w:r>
        <w:rPr>
          <w:rFonts w:ascii="Cambria" w:eastAsia="Cambria" w:hAnsi="Cambria" w:cs="Cambria"/>
          <w:spacing w:val="2"/>
          <w:sz w:val="22"/>
          <w:szCs w:val="22"/>
        </w:rPr>
        <w:t>t</w:t>
      </w:r>
      <w:r>
        <w:rPr>
          <w:rFonts w:ascii="Cambria" w:eastAsia="Cambria" w:hAnsi="Cambria" w:cs="Cambria"/>
          <w:sz w:val="22"/>
          <w:szCs w:val="22"/>
        </w:rPr>
        <w:t>o</w:t>
      </w:r>
      <w:r>
        <w:rPr>
          <w:rFonts w:ascii="Cambria" w:eastAsia="Cambria" w:hAnsi="Cambria" w:cs="Cambria"/>
          <w:spacing w:val="-2"/>
          <w:sz w:val="22"/>
          <w:szCs w:val="22"/>
        </w:rPr>
        <w:t xml:space="preserve"> </w:t>
      </w:r>
      <w:r>
        <w:rPr>
          <w:rFonts w:ascii="Cambria" w:eastAsia="Cambria" w:hAnsi="Cambria" w:cs="Cambria"/>
          <w:spacing w:val="-1"/>
          <w:sz w:val="22"/>
          <w:szCs w:val="22"/>
        </w:rPr>
        <w:t>c</w:t>
      </w:r>
      <w:r>
        <w:rPr>
          <w:rFonts w:ascii="Cambria" w:eastAsia="Cambria" w:hAnsi="Cambria" w:cs="Cambria"/>
          <w:spacing w:val="5"/>
          <w:sz w:val="22"/>
          <w:szCs w:val="22"/>
        </w:rPr>
        <w:t>r</w:t>
      </w:r>
      <w:r>
        <w:rPr>
          <w:rFonts w:ascii="Cambria" w:eastAsia="Cambria" w:hAnsi="Cambria" w:cs="Cambria"/>
          <w:spacing w:val="-2"/>
          <w:sz w:val="22"/>
          <w:szCs w:val="22"/>
        </w:rPr>
        <w:t>ea</w:t>
      </w:r>
      <w:r>
        <w:rPr>
          <w:rFonts w:ascii="Cambria" w:eastAsia="Cambria" w:hAnsi="Cambria" w:cs="Cambria"/>
          <w:spacing w:val="2"/>
          <w:sz w:val="22"/>
          <w:szCs w:val="22"/>
        </w:rPr>
        <w:t>t</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2"/>
          <w:sz w:val="22"/>
          <w:szCs w:val="22"/>
        </w:rPr>
        <w:t>u</w:t>
      </w:r>
      <w:r>
        <w:rPr>
          <w:rFonts w:ascii="Cambria" w:eastAsia="Cambria" w:hAnsi="Cambria" w:cs="Cambria"/>
          <w:spacing w:val="2"/>
          <w:sz w:val="22"/>
          <w:szCs w:val="22"/>
        </w:rPr>
        <w:t>n</w:t>
      </w:r>
      <w:r>
        <w:rPr>
          <w:rFonts w:ascii="Cambria" w:eastAsia="Cambria" w:hAnsi="Cambria" w:cs="Cambria"/>
          <w:spacing w:val="1"/>
          <w:sz w:val="22"/>
          <w:szCs w:val="22"/>
        </w:rPr>
        <w:t>i</w:t>
      </w:r>
      <w:r>
        <w:rPr>
          <w:rFonts w:ascii="Cambria" w:eastAsia="Cambria" w:hAnsi="Cambria" w:cs="Cambria"/>
          <w:sz w:val="22"/>
          <w:szCs w:val="22"/>
        </w:rPr>
        <w:t>q</w:t>
      </w:r>
      <w:r>
        <w:rPr>
          <w:rFonts w:ascii="Cambria" w:eastAsia="Cambria" w:hAnsi="Cambria" w:cs="Cambria"/>
          <w:spacing w:val="-2"/>
          <w:sz w:val="22"/>
          <w:szCs w:val="22"/>
        </w:rPr>
        <w:t>u</w:t>
      </w:r>
      <w:r>
        <w:rPr>
          <w:rFonts w:ascii="Cambria" w:eastAsia="Cambria" w:hAnsi="Cambria" w:cs="Cambria"/>
          <w:sz w:val="22"/>
          <w:szCs w:val="22"/>
        </w:rPr>
        <w:t>e</w:t>
      </w:r>
      <w:r>
        <w:rPr>
          <w:rFonts w:ascii="Cambria" w:eastAsia="Cambria" w:hAnsi="Cambria" w:cs="Cambria"/>
          <w:spacing w:val="-4"/>
          <w:sz w:val="22"/>
          <w:szCs w:val="22"/>
        </w:rPr>
        <w:t xml:space="preserve"> </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5"/>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z w:val="22"/>
          <w:szCs w:val="22"/>
        </w:rPr>
        <w:t>.</w:t>
      </w:r>
    </w:p>
    <w:p w:rsidR="00A80FF4" w:rsidRDefault="00A80FF4" w:rsidP="0055479A">
      <w:pPr>
        <w:spacing w:before="7" w:line="180" w:lineRule="exact"/>
        <w:jc w:val="both"/>
        <w:rPr>
          <w:sz w:val="19"/>
          <w:szCs w:val="19"/>
        </w:rPr>
      </w:pPr>
    </w:p>
    <w:p w:rsidR="00A80FF4" w:rsidRDefault="0055479A" w:rsidP="0055479A">
      <w:pPr>
        <w:spacing w:line="276" w:lineRule="auto"/>
        <w:ind w:left="120" w:right="189"/>
        <w:jc w:val="both"/>
        <w:rPr>
          <w:rFonts w:ascii="Cambria" w:eastAsia="Cambria" w:hAnsi="Cambria" w:cs="Cambria"/>
          <w:sz w:val="22"/>
          <w:szCs w:val="22"/>
        </w:rPr>
      </w:pPr>
      <w:r>
        <w:rPr>
          <w:rFonts w:ascii="Cambria" w:eastAsia="Cambria" w:hAnsi="Cambria" w:cs="Cambria"/>
          <w:sz w:val="22"/>
          <w:szCs w:val="22"/>
        </w:rPr>
        <w:t>B</w:t>
      </w:r>
      <w:r>
        <w:rPr>
          <w:rFonts w:ascii="Cambria" w:eastAsia="Cambria" w:hAnsi="Cambria" w:cs="Cambria"/>
          <w:spacing w:val="-2"/>
          <w:sz w:val="22"/>
          <w:szCs w:val="22"/>
        </w:rPr>
        <w:t>u</w:t>
      </w:r>
      <w:r>
        <w:rPr>
          <w:rFonts w:ascii="Cambria" w:eastAsia="Cambria" w:hAnsi="Cambria" w:cs="Cambria"/>
          <w:sz w:val="22"/>
          <w:szCs w:val="22"/>
        </w:rPr>
        <w:t>t</w:t>
      </w:r>
      <w:r>
        <w:rPr>
          <w:rFonts w:ascii="Cambria" w:eastAsia="Cambria" w:hAnsi="Cambria" w:cs="Cambria"/>
          <w:spacing w:val="2"/>
          <w:sz w:val="22"/>
          <w:szCs w:val="22"/>
        </w:rPr>
        <w:t xml:space="preserve"> w</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pacing w:val="2"/>
          <w:sz w:val="22"/>
          <w:szCs w:val="22"/>
        </w:rPr>
        <w:t>pp</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t</w:t>
      </w:r>
      <w:r>
        <w:rPr>
          <w:rFonts w:ascii="Cambria" w:eastAsia="Cambria" w:hAnsi="Cambria" w:cs="Cambria"/>
          <w:sz w:val="22"/>
          <w:szCs w:val="22"/>
        </w:rPr>
        <w:t>o</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w:t>
      </w:r>
      <w:r>
        <w:rPr>
          <w:rFonts w:ascii="Cambria" w:eastAsia="Cambria" w:hAnsi="Cambria" w:cs="Cambria"/>
          <w:spacing w:val="-2"/>
          <w:sz w:val="22"/>
          <w:szCs w:val="22"/>
        </w:rPr>
        <w:t>a</w:t>
      </w:r>
      <w:r>
        <w:rPr>
          <w:rFonts w:ascii="Cambria" w:eastAsia="Cambria" w:hAnsi="Cambria" w:cs="Cambria"/>
          <w:sz w:val="22"/>
          <w:szCs w:val="22"/>
        </w:rPr>
        <w:t>s</w:t>
      </w:r>
      <w:r>
        <w:rPr>
          <w:rFonts w:ascii="Cambria" w:eastAsia="Cambria" w:hAnsi="Cambria" w:cs="Cambria"/>
          <w:spacing w:val="-4"/>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2"/>
          <w:sz w:val="22"/>
          <w:szCs w:val="22"/>
        </w:rPr>
        <w:t>e</w:t>
      </w:r>
      <w:r>
        <w:rPr>
          <w:rFonts w:ascii="Cambria" w:eastAsia="Cambria" w:hAnsi="Cambria" w:cs="Cambria"/>
          <w:sz w:val="22"/>
          <w:szCs w:val="22"/>
        </w:rPr>
        <w:t>re</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2"/>
          <w:sz w:val="22"/>
          <w:szCs w:val="22"/>
        </w:rPr>
        <w:t>e</w:t>
      </w:r>
      <w:r>
        <w:rPr>
          <w:rFonts w:ascii="Cambria" w:eastAsia="Cambria" w:hAnsi="Cambria" w:cs="Cambria"/>
          <w:sz w:val="22"/>
          <w:szCs w:val="22"/>
        </w:rPr>
        <w:t>f</w:t>
      </w:r>
      <w:r>
        <w:rPr>
          <w:rFonts w:ascii="Cambria" w:eastAsia="Cambria" w:hAnsi="Cambria" w:cs="Cambria"/>
          <w:spacing w:val="-2"/>
          <w:sz w:val="22"/>
          <w:szCs w:val="22"/>
        </w:rPr>
        <w:t>o</w:t>
      </w:r>
      <w:r>
        <w:rPr>
          <w:rFonts w:ascii="Cambria" w:eastAsia="Cambria" w:hAnsi="Cambria" w:cs="Cambria"/>
          <w:sz w:val="22"/>
          <w:szCs w:val="22"/>
        </w:rPr>
        <w:t>re</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3"/>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1"/>
          <w:sz w:val="22"/>
          <w:szCs w:val="22"/>
        </w:rPr>
        <w:t>m</w:t>
      </w:r>
      <w:r>
        <w:rPr>
          <w:rFonts w:ascii="Cambria" w:eastAsia="Cambria" w:hAnsi="Cambria" w:cs="Cambria"/>
          <w:spacing w:val="-2"/>
          <w:sz w:val="22"/>
          <w:szCs w:val="22"/>
        </w:rPr>
        <w:t>u</w:t>
      </w:r>
      <w:r>
        <w:rPr>
          <w:rFonts w:ascii="Cambria" w:eastAsia="Cambria" w:hAnsi="Cambria" w:cs="Cambria"/>
          <w:spacing w:val="6"/>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45"/>
          <w:sz w:val="22"/>
          <w:szCs w:val="22"/>
        </w:rPr>
        <w:t xml:space="preserve"> </w:t>
      </w:r>
      <w:r>
        <w:rPr>
          <w:rFonts w:ascii="Cambria" w:eastAsia="Cambria" w:hAnsi="Cambria" w:cs="Cambria"/>
          <w:spacing w:val="-1"/>
          <w:sz w:val="22"/>
          <w:szCs w:val="22"/>
        </w:rPr>
        <w:t>Wh</w:t>
      </w:r>
      <w:r>
        <w:rPr>
          <w:rFonts w:ascii="Cambria" w:eastAsia="Cambria" w:hAnsi="Cambria" w:cs="Cambria"/>
          <w:spacing w:val="-2"/>
          <w:sz w:val="22"/>
          <w:szCs w:val="22"/>
        </w:rPr>
        <w:t>e</w:t>
      </w:r>
      <w:r>
        <w:rPr>
          <w:rFonts w:ascii="Cambria" w:eastAsia="Cambria" w:hAnsi="Cambria" w:cs="Cambria"/>
          <w:spacing w:val="5"/>
          <w:sz w:val="22"/>
          <w:szCs w:val="22"/>
        </w:rPr>
        <w:t>r</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d</w:t>
      </w:r>
      <w:r>
        <w:rPr>
          <w:rFonts w:ascii="Cambria" w:eastAsia="Cambria" w:hAnsi="Cambria" w:cs="Cambria"/>
          <w:spacing w:val="1"/>
          <w:sz w:val="22"/>
          <w:szCs w:val="22"/>
        </w:rPr>
        <w:t>i</w:t>
      </w:r>
      <w:r>
        <w:rPr>
          <w:rFonts w:ascii="Cambria" w:eastAsia="Cambria" w:hAnsi="Cambria" w:cs="Cambria"/>
          <w:sz w:val="22"/>
          <w:szCs w:val="22"/>
        </w:rPr>
        <w:t>d</w:t>
      </w:r>
      <w:r>
        <w:rPr>
          <w:rFonts w:ascii="Cambria" w:eastAsia="Cambria" w:hAnsi="Cambria" w:cs="Cambria"/>
          <w:spacing w:val="2"/>
          <w:sz w:val="22"/>
          <w:szCs w:val="22"/>
        </w:rPr>
        <w:t xml:space="preserve"> 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pacing w:val="1"/>
          <w:sz w:val="22"/>
          <w:szCs w:val="22"/>
        </w:rPr>
        <w:t>i</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pacing w:val="-7"/>
          <w:sz w:val="22"/>
          <w:szCs w:val="22"/>
        </w:rPr>
        <w:t>l</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3"/>
          <w:sz w:val="22"/>
          <w:szCs w:val="22"/>
        </w:rPr>
        <w:t>d</w:t>
      </w:r>
      <w:r>
        <w:rPr>
          <w:rFonts w:ascii="Cambria" w:eastAsia="Cambria" w:hAnsi="Cambria" w:cs="Cambria"/>
          <w:spacing w:val="1"/>
          <w:sz w:val="22"/>
          <w:szCs w:val="22"/>
        </w:rPr>
        <w:t>s</w:t>
      </w:r>
      <w:r>
        <w:rPr>
          <w:rFonts w:ascii="Cambria" w:eastAsia="Cambria" w:hAnsi="Cambria" w:cs="Cambria"/>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2"/>
          <w:sz w:val="22"/>
          <w:szCs w:val="22"/>
        </w:rPr>
        <w:t>nt</w:t>
      </w:r>
      <w:r>
        <w:rPr>
          <w:rFonts w:ascii="Cambria" w:eastAsia="Cambria" w:hAnsi="Cambria" w:cs="Cambria"/>
          <w:sz w:val="22"/>
          <w:szCs w:val="22"/>
        </w:rPr>
        <w:t>s</w:t>
      </w:r>
      <w:r>
        <w:rPr>
          <w:rFonts w:ascii="Cambria" w:eastAsia="Cambria" w:hAnsi="Cambria" w:cs="Cambria"/>
          <w:spacing w:val="1"/>
          <w:sz w:val="22"/>
          <w:szCs w:val="22"/>
        </w:rPr>
        <w:t xml:space="preserve"> g</w:t>
      </w:r>
      <w:r>
        <w:rPr>
          <w:rFonts w:ascii="Cambria" w:eastAsia="Cambria" w:hAnsi="Cambria" w:cs="Cambria"/>
          <w:spacing w:val="-2"/>
          <w:sz w:val="22"/>
          <w:szCs w:val="22"/>
        </w:rPr>
        <w:t>o</w:t>
      </w:r>
      <w:r>
        <w:rPr>
          <w:rFonts w:ascii="Cambria" w:eastAsia="Cambria" w:hAnsi="Cambria" w:cs="Cambria"/>
          <w:sz w:val="22"/>
          <w:szCs w:val="22"/>
        </w:rPr>
        <w:t>?</w:t>
      </w:r>
      <w:r>
        <w:rPr>
          <w:rFonts w:ascii="Cambria" w:eastAsia="Cambria" w:hAnsi="Cambria" w:cs="Cambria"/>
          <w:spacing w:val="45"/>
          <w:sz w:val="22"/>
          <w:szCs w:val="22"/>
        </w:rPr>
        <w:t xml:space="preserve"> </w:t>
      </w:r>
      <w:r>
        <w:rPr>
          <w:rFonts w:ascii="Cambria" w:eastAsia="Cambria" w:hAnsi="Cambria" w:cs="Cambria"/>
          <w:spacing w:val="-1"/>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s</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ee</w:t>
      </w:r>
      <w:r>
        <w:rPr>
          <w:rFonts w:ascii="Cambria" w:eastAsia="Cambria" w:hAnsi="Cambria" w:cs="Cambria"/>
          <w:sz w:val="22"/>
          <w:szCs w:val="22"/>
        </w:rPr>
        <w:t>p</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nt</w:t>
      </w:r>
      <w:r>
        <w:rPr>
          <w:rFonts w:ascii="Cambria" w:eastAsia="Cambria" w:hAnsi="Cambria" w:cs="Cambria"/>
          <w:sz w:val="22"/>
          <w:szCs w:val="22"/>
        </w:rPr>
        <w:t>o</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6"/>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o</w:t>
      </w:r>
      <w:r>
        <w:rPr>
          <w:rFonts w:ascii="Cambria" w:eastAsia="Cambria" w:hAnsi="Cambria" w:cs="Cambria"/>
          <w:spacing w:val="1"/>
          <w:sz w:val="22"/>
          <w:szCs w:val="22"/>
        </w:rPr>
        <w:t>i</w:t>
      </w:r>
      <w:r>
        <w:rPr>
          <w:rFonts w:ascii="Cambria" w:eastAsia="Cambria" w:hAnsi="Cambria" w:cs="Cambria"/>
          <w:sz w:val="22"/>
          <w:szCs w:val="22"/>
        </w:rPr>
        <w:t>l</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1"/>
          <w:sz w:val="22"/>
          <w:szCs w:val="22"/>
        </w:rPr>
        <w:t>i</w:t>
      </w:r>
      <w:r>
        <w:rPr>
          <w:rFonts w:ascii="Cambria" w:eastAsia="Cambria" w:hAnsi="Cambria" w:cs="Cambria"/>
          <w:sz w:val="22"/>
          <w:szCs w:val="22"/>
        </w:rPr>
        <w:t>r r</w:t>
      </w:r>
      <w:r>
        <w:rPr>
          <w:rFonts w:ascii="Cambria" w:eastAsia="Cambria" w:hAnsi="Cambria" w:cs="Cambria"/>
          <w:spacing w:val="-2"/>
          <w:sz w:val="22"/>
          <w:szCs w:val="22"/>
        </w:rPr>
        <w:t>e</w:t>
      </w:r>
      <w:r>
        <w:rPr>
          <w:rFonts w:ascii="Cambria" w:eastAsia="Cambria" w:hAnsi="Cambria" w:cs="Cambria"/>
          <w:spacing w:val="4"/>
          <w:sz w:val="22"/>
          <w:szCs w:val="22"/>
        </w:rPr>
        <w:t>m</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lea</w:t>
      </w:r>
      <w:r>
        <w:rPr>
          <w:rFonts w:ascii="Cambria" w:eastAsia="Cambria" w:hAnsi="Cambria" w:cs="Cambria"/>
          <w:spacing w:val="2"/>
          <w:sz w:val="22"/>
          <w:szCs w:val="22"/>
        </w:rPr>
        <w:t>n</w:t>
      </w:r>
      <w:r>
        <w:rPr>
          <w:rFonts w:ascii="Cambria" w:eastAsia="Cambria" w:hAnsi="Cambria" w:cs="Cambria"/>
          <w:sz w:val="22"/>
          <w:szCs w:val="22"/>
        </w:rPr>
        <w:t>?</w:t>
      </w:r>
      <w:r>
        <w:rPr>
          <w:rFonts w:ascii="Cambria" w:eastAsia="Cambria" w:hAnsi="Cambria" w:cs="Cambria"/>
          <w:spacing w:val="45"/>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 xml:space="preserve">re </w:t>
      </w:r>
      <w:r>
        <w:rPr>
          <w:rFonts w:ascii="Cambria" w:eastAsia="Cambria" w:hAnsi="Cambria" w:cs="Cambria"/>
          <w:spacing w:val="-1"/>
          <w:sz w:val="22"/>
          <w:szCs w:val="22"/>
        </w:rPr>
        <w:t>h</w:t>
      </w:r>
      <w:r>
        <w:rPr>
          <w:rFonts w:ascii="Cambria" w:eastAsia="Cambria" w:hAnsi="Cambria" w:cs="Cambria"/>
          <w:spacing w:val="-2"/>
          <w:sz w:val="22"/>
          <w:szCs w:val="22"/>
        </w:rPr>
        <w:t>u</w:t>
      </w:r>
      <w:r>
        <w:rPr>
          <w:rFonts w:ascii="Cambria" w:eastAsia="Cambria" w:hAnsi="Cambria" w:cs="Cambria"/>
          <w:spacing w:val="4"/>
          <w:sz w:val="22"/>
          <w:szCs w:val="22"/>
        </w:rPr>
        <w:t>m</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h</w:t>
      </w:r>
      <w:r>
        <w:rPr>
          <w:rFonts w:ascii="Cambria" w:eastAsia="Cambria" w:hAnsi="Cambria" w:cs="Cambria"/>
          <w:spacing w:val="-2"/>
          <w:sz w:val="22"/>
          <w:szCs w:val="22"/>
        </w:rPr>
        <w:t>e</w:t>
      </w:r>
      <w:r>
        <w:rPr>
          <w:rFonts w:ascii="Cambria" w:eastAsia="Cambria" w:hAnsi="Cambria" w:cs="Cambria"/>
          <w:sz w:val="22"/>
          <w:szCs w:val="22"/>
        </w:rPr>
        <w:t xml:space="preserve">n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2"/>
          <w:sz w:val="22"/>
          <w:szCs w:val="22"/>
        </w:rPr>
        <w:t>e</w:t>
      </w:r>
      <w:r>
        <w:rPr>
          <w:rFonts w:ascii="Cambria" w:eastAsia="Cambria" w:hAnsi="Cambria" w:cs="Cambria"/>
          <w:sz w:val="22"/>
          <w:szCs w:val="22"/>
        </w:rPr>
        <w:t>y</w:t>
      </w:r>
      <w:r>
        <w:rPr>
          <w:rFonts w:ascii="Cambria" w:eastAsia="Cambria" w:hAnsi="Cambria" w:cs="Cambria"/>
          <w:spacing w:val="-1"/>
          <w:sz w:val="22"/>
          <w:szCs w:val="22"/>
        </w:rPr>
        <w:t xml:space="preserve"> b</w:t>
      </w:r>
      <w:r>
        <w:rPr>
          <w:rFonts w:ascii="Cambria" w:eastAsia="Cambria" w:hAnsi="Cambria" w:cs="Cambria"/>
          <w:spacing w:val="-2"/>
          <w:sz w:val="22"/>
          <w:szCs w:val="22"/>
        </w:rPr>
        <w:t>u</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pacing w:val="-1"/>
          <w:sz w:val="22"/>
          <w:szCs w:val="22"/>
        </w:rPr>
        <w:t>v</w:t>
      </w:r>
      <w:r>
        <w:rPr>
          <w:rFonts w:ascii="Cambria" w:eastAsia="Cambria" w:hAnsi="Cambria" w:cs="Cambria"/>
          <w:spacing w:val="-2"/>
          <w:sz w:val="22"/>
          <w:szCs w:val="22"/>
        </w:rPr>
        <w:t>e</w:t>
      </w:r>
      <w:r>
        <w:rPr>
          <w:rFonts w:ascii="Cambria" w:eastAsia="Cambria" w:hAnsi="Cambria" w:cs="Cambria"/>
          <w:sz w:val="22"/>
          <w:szCs w:val="22"/>
        </w:rPr>
        <w:t xml:space="preserve">r </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r</w:t>
      </w:r>
      <w:r>
        <w:rPr>
          <w:rFonts w:ascii="Cambria" w:eastAsia="Cambria" w:hAnsi="Cambria" w:cs="Cambria"/>
          <w:spacing w:val="3"/>
          <w:sz w:val="22"/>
          <w:szCs w:val="22"/>
        </w:rPr>
        <w:t>a</w:t>
      </w:r>
      <w:r>
        <w:rPr>
          <w:rFonts w:ascii="Cambria" w:eastAsia="Cambria" w:hAnsi="Cambria" w:cs="Cambria"/>
          <w:sz w:val="22"/>
          <w:szCs w:val="22"/>
        </w:rPr>
        <w:t>l</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1"/>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45"/>
          <w:sz w:val="22"/>
          <w:szCs w:val="22"/>
        </w:rPr>
        <w:t xml:space="preserve"> </w:t>
      </w:r>
      <w:r>
        <w:rPr>
          <w:rFonts w:ascii="Cambria" w:eastAsia="Cambria" w:hAnsi="Cambria" w:cs="Cambria"/>
          <w:sz w:val="22"/>
          <w:szCs w:val="22"/>
        </w:rPr>
        <w:t>Is</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1"/>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3"/>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w:t>
      </w:r>
      <w:r>
        <w:rPr>
          <w:rFonts w:ascii="Cambria" w:eastAsia="Cambria" w:hAnsi="Cambria" w:cs="Cambria"/>
          <w:spacing w:val="-1"/>
          <w:sz w:val="22"/>
          <w:szCs w:val="22"/>
        </w:rPr>
        <w:t>m</w:t>
      </w:r>
      <w:r>
        <w:rPr>
          <w:rFonts w:ascii="Cambria" w:eastAsia="Cambria" w:hAnsi="Cambria" w:cs="Cambria"/>
          <w:spacing w:val="-2"/>
          <w:sz w:val="22"/>
          <w:szCs w:val="22"/>
        </w:rPr>
        <w:t>o</w:t>
      </w:r>
      <w:r>
        <w:rPr>
          <w:rFonts w:ascii="Cambria" w:eastAsia="Cambria" w:hAnsi="Cambria" w:cs="Cambria"/>
          <w:sz w:val="22"/>
          <w:szCs w:val="22"/>
        </w:rPr>
        <w:t>re</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pt</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lo</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r a</w:t>
      </w:r>
      <w:r>
        <w:rPr>
          <w:rFonts w:ascii="Cambria" w:eastAsia="Cambria" w:hAnsi="Cambria" w:cs="Cambria"/>
          <w:spacing w:val="-2"/>
          <w:sz w:val="22"/>
          <w:szCs w:val="22"/>
        </w:rPr>
        <w:t xml:space="preserve"> </w:t>
      </w:r>
      <w:r>
        <w:rPr>
          <w:rFonts w:ascii="Cambria" w:eastAsia="Cambria" w:hAnsi="Cambria" w:cs="Cambria"/>
          <w:spacing w:val="1"/>
          <w:sz w:val="22"/>
          <w:szCs w:val="22"/>
        </w:rPr>
        <w:t>g</w:t>
      </w:r>
      <w:r>
        <w:rPr>
          <w:rFonts w:ascii="Cambria" w:eastAsia="Cambria" w:hAnsi="Cambria" w:cs="Cambria"/>
          <w:sz w:val="22"/>
          <w:szCs w:val="22"/>
        </w:rPr>
        <w:t>r</w:t>
      </w:r>
      <w:r>
        <w:rPr>
          <w:rFonts w:ascii="Cambria" w:eastAsia="Cambria" w:hAnsi="Cambria" w:cs="Cambria"/>
          <w:spacing w:val="-2"/>
          <w:sz w:val="22"/>
          <w:szCs w:val="22"/>
        </w:rPr>
        <w:t>ou</w:t>
      </w:r>
      <w:r>
        <w:rPr>
          <w:rFonts w:ascii="Cambria" w:eastAsia="Cambria" w:hAnsi="Cambria" w:cs="Cambria"/>
          <w:sz w:val="22"/>
          <w:szCs w:val="22"/>
        </w:rPr>
        <w:t>p</w:t>
      </w:r>
      <w:r>
        <w:rPr>
          <w:rFonts w:ascii="Cambria" w:eastAsia="Cambria" w:hAnsi="Cambria" w:cs="Cambria"/>
          <w:spacing w:val="6"/>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ee</w:t>
      </w:r>
      <w:r>
        <w:rPr>
          <w:rFonts w:ascii="Cambria" w:eastAsia="Cambria" w:hAnsi="Cambria" w:cs="Cambria"/>
          <w:spacing w:val="1"/>
          <w:sz w:val="22"/>
          <w:szCs w:val="22"/>
        </w:rPr>
        <w:t>s</w:t>
      </w:r>
      <w:r>
        <w:rPr>
          <w:rFonts w:ascii="Cambria" w:eastAsia="Cambria" w:hAnsi="Cambria" w:cs="Cambria"/>
          <w:sz w:val="22"/>
          <w:szCs w:val="22"/>
        </w:rPr>
        <w:t>?</w:t>
      </w:r>
    </w:p>
    <w:p w:rsidR="00A80FF4" w:rsidRDefault="00A80FF4" w:rsidP="0055479A">
      <w:pPr>
        <w:spacing w:before="7" w:line="180" w:lineRule="exact"/>
        <w:jc w:val="both"/>
        <w:rPr>
          <w:sz w:val="19"/>
          <w:szCs w:val="19"/>
        </w:rPr>
      </w:pPr>
    </w:p>
    <w:p w:rsidR="00A80FF4" w:rsidRDefault="0055479A" w:rsidP="0055479A">
      <w:pPr>
        <w:ind w:left="120"/>
        <w:jc w:val="both"/>
        <w:rPr>
          <w:rFonts w:ascii="Cambria" w:eastAsia="Cambria" w:hAnsi="Cambria" w:cs="Cambria"/>
          <w:sz w:val="22"/>
          <w:szCs w:val="22"/>
        </w:rPr>
      </w:pPr>
      <w:r>
        <w:rPr>
          <w:rFonts w:ascii="Cambria" w:eastAsia="Cambria" w:hAnsi="Cambria" w:cs="Cambria"/>
          <w:b/>
          <w:spacing w:val="-2"/>
          <w:sz w:val="22"/>
          <w:szCs w:val="22"/>
        </w:rPr>
        <w:t>T</w:t>
      </w:r>
      <w:r>
        <w:rPr>
          <w:rFonts w:ascii="Cambria" w:eastAsia="Cambria" w:hAnsi="Cambria" w:cs="Cambria"/>
          <w:b/>
          <w:spacing w:val="2"/>
          <w:sz w:val="22"/>
          <w:szCs w:val="22"/>
        </w:rPr>
        <w:t>a</w:t>
      </w:r>
      <w:r>
        <w:rPr>
          <w:rFonts w:ascii="Cambria" w:eastAsia="Cambria" w:hAnsi="Cambria" w:cs="Cambria"/>
          <w:b/>
          <w:sz w:val="22"/>
          <w:szCs w:val="22"/>
        </w:rPr>
        <w:t>sk</w:t>
      </w:r>
    </w:p>
    <w:p w:rsidR="00A80FF4" w:rsidRDefault="00A80FF4" w:rsidP="0055479A">
      <w:pPr>
        <w:spacing w:before="1" w:line="240" w:lineRule="exact"/>
        <w:jc w:val="both"/>
        <w:rPr>
          <w:sz w:val="24"/>
          <w:szCs w:val="24"/>
        </w:rPr>
      </w:pPr>
    </w:p>
    <w:p w:rsidR="00A80FF4" w:rsidRDefault="0055479A" w:rsidP="0055479A">
      <w:pPr>
        <w:spacing w:line="274" w:lineRule="auto"/>
        <w:ind w:left="120" w:right="196"/>
        <w:jc w:val="both"/>
        <w:rPr>
          <w:rFonts w:ascii="Cambria" w:eastAsia="Cambria" w:hAnsi="Cambria" w:cs="Cambria"/>
          <w:sz w:val="22"/>
          <w:szCs w:val="22"/>
        </w:rPr>
      </w:pPr>
      <w:r>
        <w:rPr>
          <w:rFonts w:ascii="Cambria" w:eastAsia="Cambria" w:hAnsi="Cambria" w:cs="Cambria"/>
          <w:sz w:val="22"/>
          <w:szCs w:val="22"/>
        </w:rPr>
        <w:t>P</w:t>
      </w:r>
      <w:r>
        <w:rPr>
          <w:rFonts w:ascii="Cambria" w:eastAsia="Cambria" w:hAnsi="Cambria" w:cs="Cambria"/>
          <w:spacing w:val="-2"/>
          <w:sz w:val="22"/>
          <w:szCs w:val="22"/>
        </w:rPr>
        <w:t>e</w:t>
      </w:r>
      <w:r>
        <w:rPr>
          <w:rFonts w:ascii="Cambria" w:eastAsia="Cambria" w:hAnsi="Cambria" w:cs="Cambria"/>
          <w:sz w:val="22"/>
          <w:szCs w:val="22"/>
        </w:rPr>
        <w:t>rf</w:t>
      </w:r>
      <w:r>
        <w:rPr>
          <w:rFonts w:ascii="Cambria" w:eastAsia="Cambria" w:hAnsi="Cambria" w:cs="Cambria"/>
          <w:spacing w:val="-2"/>
          <w:sz w:val="22"/>
          <w:szCs w:val="22"/>
        </w:rPr>
        <w:t>o</w:t>
      </w:r>
      <w:r>
        <w:rPr>
          <w:rFonts w:ascii="Cambria" w:eastAsia="Cambria" w:hAnsi="Cambria" w:cs="Cambria"/>
          <w:sz w:val="22"/>
          <w:szCs w:val="22"/>
        </w:rPr>
        <w:t>rm</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3"/>
          <w:sz w:val="22"/>
          <w:szCs w:val="22"/>
        </w:rPr>
        <w:t>a</w:t>
      </w:r>
      <w:r>
        <w:rPr>
          <w:rFonts w:ascii="Cambria" w:eastAsia="Cambria" w:hAnsi="Cambria" w:cs="Cambria"/>
          <w:spacing w:val="-2"/>
          <w:sz w:val="22"/>
          <w:szCs w:val="22"/>
        </w:rPr>
        <w:t>l</w:t>
      </w:r>
      <w:r>
        <w:rPr>
          <w:rFonts w:ascii="Cambria" w:eastAsia="Cambria" w:hAnsi="Cambria" w:cs="Cambria"/>
          <w:spacing w:val="-1"/>
          <w:sz w:val="22"/>
          <w:szCs w:val="22"/>
        </w:rPr>
        <w:t>y</w:t>
      </w:r>
      <w:r>
        <w:rPr>
          <w:rFonts w:ascii="Cambria" w:eastAsia="Cambria" w:hAnsi="Cambria" w:cs="Cambria"/>
          <w:spacing w:val="1"/>
          <w:sz w:val="22"/>
          <w:szCs w:val="22"/>
        </w:rPr>
        <w:t>si</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z w:val="22"/>
          <w:szCs w:val="22"/>
        </w:rPr>
        <w:t>l</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2"/>
          <w:sz w:val="22"/>
          <w:szCs w:val="22"/>
        </w:rPr>
        <w:t>e</w:t>
      </w:r>
      <w:r>
        <w:rPr>
          <w:rFonts w:ascii="Cambria" w:eastAsia="Cambria" w:hAnsi="Cambria" w:cs="Cambria"/>
          <w:sz w:val="22"/>
          <w:szCs w:val="22"/>
        </w:rPr>
        <w:t>f</w:t>
      </w:r>
      <w:r>
        <w:rPr>
          <w:rFonts w:ascii="Cambria" w:eastAsia="Cambria" w:hAnsi="Cambria" w:cs="Cambria"/>
          <w:spacing w:val="3"/>
          <w:sz w:val="22"/>
          <w:szCs w:val="22"/>
        </w:rPr>
        <w:t>o</w:t>
      </w:r>
      <w:r>
        <w:rPr>
          <w:rFonts w:ascii="Cambria" w:eastAsia="Cambria" w:hAnsi="Cambria" w:cs="Cambria"/>
          <w:sz w:val="22"/>
          <w:szCs w:val="22"/>
        </w:rPr>
        <w:t>re</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1"/>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46"/>
          <w:sz w:val="22"/>
          <w:szCs w:val="22"/>
        </w:rPr>
        <w:t xml:space="preserve"> </w:t>
      </w:r>
      <w:r>
        <w:rPr>
          <w:rFonts w:ascii="Cambria" w:eastAsia="Cambria" w:hAnsi="Cambria" w:cs="Cambria"/>
          <w:spacing w:val="4"/>
          <w:sz w:val="22"/>
          <w:szCs w:val="22"/>
        </w:rPr>
        <w:t>T</w:t>
      </w:r>
      <w:r>
        <w:rPr>
          <w:rFonts w:ascii="Cambria" w:eastAsia="Cambria" w:hAnsi="Cambria" w:cs="Cambria"/>
          <w:spacing w:val="-1"/>
          <w:sz w:val="22"/>
          <w:szCs w:val="22"/>
        </w:rPr>
        <w:t>h</w:t>
      </w:r>
      <w:r>
        <w:rPr>
          <w:rFonts w:ascii="Cambria" w:eastAsia="Cambria" w:hAnsi="Cambria" w:cs="Cambria"/>
          <w:spacing w:val="1"/>
          <w:sz w:val="22"/>
          <w:szCs w:val="22"/>
        </w:rPr>
        <w:t>i</w:t>
      </w:r>
      <w:r>
        <w:rPr>
          <w:rFonts w:ascii="Cambria" w:eastAsia="Cambria" w:hAnsi="Cambria" w:cs="Cambria"/>
          <w:sz w:val="22"/>
          <w:szCs w:val="22"/>
        </w:rPr>
        <w:t>s</w:t>
      </w:r>
      <w:r>
        <w:rPr>
          <w:rFonts w:ascii="Cambria" w:eastAsia="Cambria" w:hAnsi="Cambria" w:cs="Cambria"/>
          <w:spacing w:val="-2"/>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2"/>
          <w:sz w:val="22"/>
          <w:szCs w:val="22"/>
        </w:rPr>
        <w:t>ol</w:t>
      </w:r>
      <w:r>
        <w:rPr>
          <w:rFonts w:ascii="Cambria" w:eastAsia="Cambria" w:hAnsi="Cambria" w:cs="Cambria"/>
          <w:spacing w:val="-1"/>
          <w:sz w:val="22"/>
          <w:szCs w:val="22"/>
        </w:rPr>
        <w:t>v</w:t>
      </w:r>
      <w:r>
        <w:rPr>
          <w:rFonts w:ascii="Cambria" w:eastAsia="Cambria" w:hAnsi="Cambria" w:cs="Cambria"/>
          <w:sz w:val="22"/>
          <w:szCs w:val="22"/>
        </w:rPr>
        <w:t xml:space="preserve">e </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3"/>
          <w:sz w:val="22"/>
          <w:szCs w:val="22"/>
        </w:rPr>
        <w:t>t</w:t>
      </w:r>
      <w:r>
        <w:rPr>
          <w:rFonts w:ascii="Cambria" w:eastAsia="Cambria" w:hAnsi="Cambria" w:cs="Cambria"/>
          <w:spacing w:val="1"/>
          <w:sz w:val="22"/>
          <w:szCs w:val="22"/>
        </w:rPr>
        <w:t>i</w:t>
      </w:r>
      <w:r>
        <w:rPr>
          <w:rFonts w:ascii="Cambria" w:eastAsia="Cambria" w:hAnsi="Cambria" w:cs="Cambria"/>
          <w:sz w:val="22"/>
          <w:szCs w:val="22"/>
        </w:rPr>
        <w:t>f</w:t>
      </w:r>
      <w:r>
        <w:rPr>
          <w:rFonts w:ascii="Cambria" w:eastAsia="Cambria" w:hAnsi="Cambria" w:cs="Cambria"/>
          <w:spacing w:val="-1"/>
          <w:sz w:val="22"/>
          <w:szCs w:val="22"/>
        </w:rPr>
        <w:t>y</w:t>
      </w:r>
      <w:r>
        <w:rPr>
          <w:rFonts w:ascii="Cambria" w:eastAsia="Cambria" w:hAnsi="Cambria" w:cs="Cambria"/>
          <w:spacing w:val="1"/>
          <w:sz w:val="22"/>
          <w:szCs w:val="22"/>
        </w:rPr>
        <w:t>i</w:t>
      </w:r>
      <w:r>
        <w:rPr>
          <w:rFonts w:ascii="Cambria" w:eastAsia="Cambria" w:hAnsi="Cambria" w:cs="Cambria"/>
          <w:spacing w:val="-3"/>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7"/>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z w:val="22"/>
          <w:szCs w:val="22"/>
        </w:rPr>
        <w:t>rr</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gi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7"/>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3"/>
          <w:sz w:val="22"/>
          <w:szCs w:val="22"/>
        </w:rPr>
        <w:t>i</w:t>
      </w:r>
      <w:r>
        <w:rPr>
          <w:rFonts w:ascii="Cambria" w:eastAsia="Cambria" w:hAnsi="Cambria" w:cs="Cambria"/>
          <w:spacing w:val="2"/>
          <w:sz w:val="22"/>
          <w:szCs w:val="22"/>
        </w:rPr>
        <w:t>nt</w:t>
      </w:r>
      <w:r>
        <w:rPr>
          <w:rFonts w:ascii="Cambria" w:eastAsia="Cambria" w:hAnsi="Cambria" w:cs="Cambria"/>
          <w:sz w:val="22"/>
          <w:szCs w:val="22"/>
        </w:rPr>
        <w:t>o</w:t>
      </w:r>
      <w:r>
        <w:rPr>
          <w:rFonts w:ascii="Cambria" w:eastAsia="Cambria" w:hAnsi="Cambria" w:cs="Cambria"/>
          <w:spacing w:val="-2"/>
          <w:sz w:val="22"/>
          <w:szCs w:val="22"/>
        </w:rPr>
        <w:t xml:space="preserve"> 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p</w:t>
      </w:r>
      <w:r>
        <w:rPr>
          <w:rFonts w:ascii="Cambria" w:eastAsia="Cambria" w:hAnsi="Cambria" w:cs="Cambria"/>
          <w:spacing w:val="-1"/>
          <w:sz w:val="22"/>
          <w:szCs w:val="22"/>
        </w:rPr>
        <w:t>y</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3"/>
          <w:sz w:val="22"/>
          <w:szCs w:val="22"/>
        </w:rPr>
        <w:t>i</w:t>
      </w:r>
      <w:r>
        <w:rPr>
          <w:rFonts w:ascii="Cambria" w:eastAsia="Cambria" w:hAnsi="Cambria" w:cs="Cambria"/>
          <w:spacing w:val="2"/>
          <w:sz w:val="22"/>
          <w:szCs w:val="22"/>
        </w:rPr>
        <w:t>d</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d</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elo</w:t>
      </w:r>
      <w:r>
        <w:rPr>
          <w:rFonts w:ascii="Cambria" w:eastAsia="Cambria" w:hAnsi="Cambria" w:cs="Cambria"/>
          <w:spacing w:val="2"/>
          <w:sz w:val="22"/>
          <w:szCs w:val="22"/>
        </w:rPr>
        <w:t>p</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z w:val="22"/>
          <w:szCs w:val="22"/>
        </w:rPr>
        <w:t>x</w:t>
      </w:r>
      <w:r>
        <w:rPr>
          <w:rFonts w:ascii="Cambria" w:eastAsia="Cambria" w:hAnsi="Cambria" w:cs="Cambria"/>
          <w:spacing w:val="-1"/>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oo</w:t>
      </w:r>
      <w:r>
        <w:rPr>
          <w:rFonts w:ascii="Cambria" w:eastAsia="Cambria" w:hAnsi="Cambria" w:cs="Cambria"/>
          <w:sz w:val="22"/>
          <w:szCs w:val="22"/>
        </w:rPr>
        <w:t xml:space="preserve">d </w:t>
      </w:r>
      <w:r>
        <w:rPr>
          <w:rFonts w:ascii="Cambria" w:eastAsia="Cambria" w:hAnsi="Cambria" w:cs="Cambria"/>
          <w:spacing w:val="2"/>
          <w:sz w:val="22"/>
          <w:szCs w:val="22"/>
        </w:rPr>
        <w:t>w</w:t>
      </w:r>
      <w:r>
        <w:rPr>
          <w:rFonts w:ascii="Cambria" w:eastAsia="Cambria" w:hAnsi="Cambria" w:cs="Cambria"/>
          <w:spacing w:val="-2"/>
          <w:sz w:val="22"/>
          <w:szCs w:val="22"/>
        </w:rPr>
        <w:t>e</w:t>
      </w:r>
      <w:r>
        <w:rPr>
          <w:rFonts w:ascii="Cambria" w:eastAsia="Cambria" w:hAnsi="Cambria" w:cs="Cambria"/>
          <w:spacing w:val="-1"/>
          <w:sz w:val="22"/>
          <w:szCs w:val="22"/>
        </w:rPr>
        <w:t>b</w:t>
      </w:r>
      <w:r>
        <w:rPr>
          <w:rFonts w:ascii="Cambria" w:eastAsia="Cambria" w:hAnsi="Cambria" w:cs="Cambria"/>
          <w:sz w:val="22"/>
          <w:szCs w:val="22"/>
        </w:rPr>
        <w:t>.</w:t>
      </w:r>
    </w:p>
    <w:p w:rsidR="00A80FF4" w:rsidRDefault="00A80FF4" w:rsidP="0055479A">
      <w:pPr>
        <w:spacing w:before="4" w:line="200" w:lineRule="exact"/>
        <w:jc w:val="both"/>
      </w:pPr>
    </w:p>
    <w:p w:rsidR="00A80FF4" w:rsidRDefault="0055479A" w:rsidP="0055479A">
      <w:pPr>
        <w:spacing w:line="274" w:lineRule="auto"/>
        <w:ind w:left="120" w:right="169"/>
        <w:jc w:val="both"/>
        <w:rPr>
          <w:rFonts w:ascii="Cambria" w:eastAsia="Cambria" w:hAnsi="Cambria" w:cs="Cambria"/>
          <w:sz w:val="22"/>
          <w:szCs w:val="22"/>
        </w:rPr>
      </w:pPr>
      <w:r>
        <w:rPr>
          <w:rFonts w:ascii="Cambria" w:eastAsia="Cambria" w:hAnsi="Cambria" w:cs="Cambria"/>
          <w:spacing w:val="-1"/>
          <w:sz w:val="22"/>
          <w:szCs w:val="22"/>
        </w:rPr>
        <w:t>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p</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pacing w:val="1"/>
          <w:sz w:val="22"/>
          <w:szCs w:val="22"/>
        </w:rPr>
        <w:t>s</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pacing w:val="-1"/>
          <w:sz w:val="22"/>
          <w:szCs w:val="22"/>
        </w:rPr>
        <w:t>c</w:t>
      </w:r>
      <w:r>
        <w:rPr>
          <w:rFonts w:ascii="Cambria" w:eastAsia="Cambria" w:hAnsi="Cambria" w:cs="Cambria"/>
          <w:sz w:val="22"/>
          <w:szCs w:val="22"/>
        </w:rPr>
        <w:t>r</w:t>
      </w:r>
      <w:r>
        <w:rPr>
          <w:rFonts w:ascii="Cambria" w:eastAsia="Cambria" w:hAnsi="Cambria" w:cs="Cambria"/>
          <w:spacing w:val="1"/>
          <w:sz w:val="22"/>
          <w:szCs w:val="22"/>
        </w:rPr>
        <w:t>i</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4"/>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e</w:t>
      </w:r>
      <w:r>
        <w:rPr>
          <w:rFonts w:ascii="Cambria" w:eastAsia="Cambria" w:hAnsi="Cambria" w:cs="Cambria"/>
          <w:sz w:val="22"/>
          <w:szCs w:val="22"/>
        </w:rPr>
        <w:t>ff</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elo</w:t>
      </w:r>
      <w:r>
        <w:rPr>
          <w:rFonts w:ascii="Cambria" w:eastAsia="Cambria" w:hAnsi="Cambria" w:cs="Cambria"/>
          <w:spacing w:val="2"/>
          <w:sz w:val="22"/>
          <w:szCs w:val="22"/>
        </w:rPr>
        <w:t>p</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1"/>
          <w:sz w:val="22"/>
          <w:szCs w:val="22"/>
        </w:rPr>
        <w:t>y</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z w:val="22"/>
          <w:szCs w:val="22"/>
        </w:rPr>
        <w:t>.</w:t>
      </w:r>
      <w:r>
        <w:rPr>
          <w:rFonts w:ascii="Cambria" w:eastAsia="Cambria" w:hAnsi="Cambria" w:cs="Cambria"/>
          <w:spacing w:val="46"/>
          <w:sz w:val="22"/>
          <w:szCs w:val="22"/>
        </w:rPr>
        <w:t xml:space="preserve"> </w:t>
      </w:r>
      <w:r>
        <w:rPr>
          <w:rFonts w:ascii="Cambria" w:eastAsia="Cambria" w:hAnsi="Cambria" w:cs="Cambria"/>
          <w:spacing w:val="-2"/>
          <w:sz w:val="22"/>
          <w:szCs w:val="22"/>
        </w:rPr>
        <w:t>D</w:t>
      </w:r>
      <w:r>
        <w:rPr>
          <w:rFonts w:ascii="Cambria" w:eastAsia="Cambria" w:hAnsi="Cambria" w:cs="Cambria"/>
          <w:spacing w:val="1"/>
          <w:sz w:val="22"/>
          <w:szCs w:val="22"/>
        </w:rPr>
        <w:t>is</w:t>
      </w:r>
      <w:r>
        <w:rPr>
          <w:rFonts w:ascii="Cambria" w:eastAsia="Cambria" w:hAnsi="Cambria" w:cs="Cambria"/>
          <w:spacing w:val="-1"/>
          <w:sz w:val="22"/>
          <w:szCs w:val="22"/>
        </w:rPr>
        <w:t>c</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r>
        <w:rPr>
          <w:rFonts w:ascii="Cambria" w:eastAsia="Cambria" w:hAnsi="Cambria" w:cs="Cambria"/>
          <w:spacing w:val="2"/>
          <w:sz w:val="22"/>
          <w:szCs w:val="22"/>
        </w:rPr>
        <w:t xml:space="preserve"> </w:t>
      </w:r>
      <w:r>
        <w:rPr>
          <w:rFonts w:ascii="Cambria" w:eastAsia="Cambria" w:hAnsi="Cambria" w:cs="Cambria"/>
          <w:spacing w:val="3"/>
          <w:sz w:val="22"/>
          <w:szCs w:val="22"/>
        </w:rPr>
        <w:t>h</w:t>
      </w:r>
      <w:r>
        <w:rPr>
          <w:rFonts w:ascii="Cambria" w:eastAsia="Cambria" w:hAnsi="Cambria" w:cs="Cambria"/>
          <w:spacing w:val="-4"/>
          <w:sz w:val="22"/>
          <w:szCs w:val="22"/>
        </w:rPr>
        <w:t>u</w:t>
      </w:r>
      <w:r>
        <w:rPr>
          <w:rFonts w:ascii="Cambria" w:eastAsia="Cambria" w:hAnsi="Cambria" w:cs="Cambria"/>
          <w:spacing w:val="-1"/>
          <w:sz w:val="22"/>
          <w:szCs w:val="22"/>
        </w:rPr>
        <w:t>m</w:t>
      </w:r>
      <w:r>
        <w:rPr>
          <w:rFonts w:ascii="Cambria" w:eastAsia="Cambria" w:hAnsi="Cambria" w:cs="Cambria"/>
          <w:spacing w:val="3"/>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z w:val="22"/>
          <w:szCs w:val="22"/>
        </w:rPr>
        <w:t xml:space="preserve">t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a</w:t>
      </w:r>
      <w:r>
        <w:rPr>
          <w:rFonts w:ascii="Cambria" w:eastAsia="Cambria" w:hAnsi="Cambria" w:cs="Cambria"/>
          <w:sz w:val="22"/>
          <w:szCs w:val="22"/>
        </w:rPr>
        <w:t>ff</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46"/>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1"/>
          <w:sz w:val="22"/>
          <w:szCs w:val="22"/>
        </w:rPr>
        <w:t>h</w:t>
      </w:r>
      <w:r>
        <w:rPr>
          <w:rFonts w:ascii="Cambria" w:eastAsia="Cambria" w:hAnsi="Cambria" w:cs="Cambria"/>
          <w:spacing w:val="3"/>
          <w:sz w:val="22"/>
          <w:szCs w:val="22"/>
        </w:rPr>
        <w:t>o</w:t>
      </w:r>
      <w:r>
        <w:rPr>
          <w:rFonts w:ascii="Cambria" w:eastAsia="Cambria" w:hAnsi="Cambria" w:cs="Cambria"/>
          <w:sz w:val="22"/>
          <w:szCs w:val="22"/>
        </w:rPr>
        <w:t>w</w:t>
      </w:r>
      <w:r>
        <w:rPr>
          <w:rFonts w:ascii="Cambria" w:eastAsia="Cambria" w:hAnsi="Cambria" w:cs="Cambria"/>
          <w:spacing w:val="2"/>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z w:val="22"/>
          <w:szCs w:val="22"/>
        </w:rPr>
        <w:t>x</w:t>
      </w:r>
      <w:r>
        <w:rPr>
          <w:rFonts w:ascii="Cambria" w:eastAsia="Cambria" w:hAnsi="Cambria" w:cs="Cambria"/>
          <w:spacing w:val="-1"/>
          <w:sz w:val="22"/>
          <w:szCs w:val="22"/>
        </w:rPr>
        <w:t xml:space="preserve"> </w:t>
      </w:r>
      <w:r>
        <w:rPr>
          <w:rFonts w:ascii="Cambria" w:eastAsia="Cambria" w:hAnsi="Cambria" w:cs="Cambria"/>
          <w:sz w:val="22"/>
          <w:szCs w:val="22"/>
        </w:rPr>
        <w:t>f</w:t>
      </w:r>
      <w:r>
        <w:rPr>
          <w:rFonts w:ascii="Cambria" w:eastAsia="Cambria" w:hAnsi="Cambria" w:cs="Cambria"/>
          <w:spacing w:val="3"/>
          <w:sz w:val="22"/>
          <w:szCs w:val="22"/>
        </w:rPr>
        <w:t>o</w:t>
      </w:r>
      <w:r>
        <w:rPr>
          <w:rFonts w:ascii="Cambria" w:eastAsia="Cambria" w:hAnsi="Cambria" w:cs="Cambria"/>
          <w:spacing w:val="-2"/>
          <w:sz w:val="22"/>
          <w:szCs w:val="22"/>
        </w:rPr>
        <w:t>o</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2"/>
          <w:sz w:val="22"/>
          <w:szCs w:val="22"/>
        </w:rPr>
        <w:t>e</w:t>
      </w:r>
      <w:r>
        <w:rPr>
          <w:rFonts w:ascii="Cambria" w:eastAsia="Cambria" w:hAnsi="Cambria" w:cs="Cambria"/>
          <w:sz w:val="22"/>
          <w:szCs w:val="22"/>
        </w:rPr>
        <w:t>b</w:t>
      </w:r>
      <w:r>
        <w:rPr>
          <w:rFonts w:ascii="Cambria" w:eastAsia="Cambria" w:hAnsi="Cambria" w:cs="Cambria"/>
          <w:spacing w:val="-1"/>
          <w:sz w:val="22"/>
          <w:szCs w:val="22"/>
        </w:rPr>
        <w:t xml:space="preserve"> m</w:t>
      </w:r>
      <w:r>
        <w:rPr>
          <w:rFonts w:ascii="Cambria" w:eastAsia="Cambria" w:hAnsi="Cambria" w:cs="Cambria"/>
          <w:spacing w:val="-5"/>
          <w:sz w:val="22"/>
          <w:szCs w:val="22"/>
        </w:rPr>
        <w:t>a</w:t>
      </w:r>
      <w:r>
        <w:rPr>
          <w:rFonts w:ascii="Cambria" w:eastAsia="Cambria" w:hAnsi="Cambria" w:cs="Cambria"/>
          <w:sz w:val="22"/>
          <w:szCs w:val="22"/>
        </w:rPr>
        <w:t>y</w:t>
      </w:r>
      <w:r>
        <w:rPr>
          <w:rFonts w:ascii="Cambria" w:eastAsia="Cambria" w:hAnsi="Cambria" w:cs="Cambria"/>
          <w:spacing w:val="-1"/>
          <w:sz w:val="22"/>
          <w:szCs w:val="22"/>
        </w:rPr>
        <w:t xml:space="preserve"> b</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d</w:t>
      </w:r>
      <w:r>
        <w:rPr>
          <w:rFonts w:ascii="Cambria" w:eastAsia="Cambria" w:hAnsi="Cambria" w:cs="Cambria"/>
          <w:spacing w:val="1"/>
          <w:sz w:val="22"/>
          <w:szCs w:val="22"/>
        </w:rPr>
        <w:t>is</w:t>
      </w:r>
      <w:r>
        <w:rPr>
          <w:rFonts w:ascii="Cambria" w:eastAsia="Cambria" w:hAnsi="Cambria" w:cs="Cambria"/>
          <w:sz w:val="22"/>
          <w:szCs w:val="22"/>
        </w:rPr>
        <w:t>r</w:t>
      </w:r>
      <w:r>
        <w:rPr>
          <w:rFonts w:ascii="Cambria" w:eastAsia="Cambria" w:hAnsi="Cambria" w:cs="Cambria"/>
          <w:spacing w:val="-2"/>
          <w:sz w:val="22"/>
          <w:szCs w:val="22"/>
        </w:rPr>
        <w:t>u</w:t>
      </w:r>
      <w:r>
        <w:rPr>
          <w:rFonts w:ascii="Cambria" w:eastAsia="Cambria" w:hAnsi="Cambria" w:cs="Cambria"/>
          <w:spacing w:val="2"/>
          <w:sz w:val="22"/>
          <w:szCs w:val="22"/>
        </w:rPr>
        <w:t>pt</w:t>
      </w:r>
      <w:r>
        <w:rPr>
          <w:rFonts w:ascii="Cambria" w:eastAsia="Cambria" w:hAnsi="Cambria" w:cs="Cambria"/>
          <w:spacing w:val="-2"/>
          <w:sz w:val="22"/>
          <w:szCs w:val="22"/>
        </w:rPr>
        <w:t>e</w:t>
      </w:r>
      <w:r>
        <w:rPr>
          <w:rFonts w:ascii="Cambria" w:eastAsia="Cambria" w:hAnsi="Cambria" w:cs="Cambria"/>
          <w:spacing w:val="2"/>
          <w:sz w:val="22"/>
          <w:szCs w:val="22"/>
        </w:rPr>
        <w:t>d</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p</w:t>
      </w:r>
      <w:r>
        <w:rPr>
          <w:rFonts w:ascii="Cambria" w:eastAsia="Cambria" w:hAnsi="Cambria" w:cs="Cambria"/>
          <w:sz w:val="22"/>
          <w:szCs w:val="22"/>
        </w:rPr>
        <w:t>r</w:t>
      </w:r>
      <w:r>
        <w:rPr>
          <w:rFonts w:ascii="Cambria" w:eastAsia="Cambria" w:hAnsi="Cambria" w:cs="Cambria"/>
          <w:spacing w:val="-2"/>
          <w:sz w:val="22"/>
          <w:szCs w:val="22"/>
        </w:rPr>
        <w:t>ed</w:t>
      </w:r>
      <w:r>
        <w:rPr>
          <w:rFonts w:ascii="Cambria" w:eastAsia="Cambria" w:hAnsi="Cambria" w:cs="Cambria"/>
          <w:spacing w:val="1"/>
          <w:sz w:val="22"/>
          <w:szCs w:val="22"/>
        </w:rPr>
        <w:t>i</w:t>
      </w:r>
      <w:r>
        <w:rPr>
          <w:rFonts w:ascii="Cambria" w:eastAsia="Cambria" w:hAnsi="Cambria" w:cs="Cambria"/>
          <w:spacing w:val="-6"/>
          <w:sz w:val="22"/>
          <w:szCs w:val="22"/>
        </w:rPr>
        <w:t>c</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u</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 xml:space="preserve">re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1"/>
          <w:sz w:val="22"/>
          <w:szCs w:val="22"/>
        </w:rPr>
        <w:t>v</w:t>
      </w:r>
      <w:r>
        <w:rPr>
          <w:rFonts w:ascii="Cambria" w:eastAsia="Cambria" w:hAnsi="Cambria" w:cs="Cambria"/>
          <w:sz w:val="22"/>
          <w:szCs w:val="22"/>
        </w:rPr>
        <w:t>e</w:t>
      </w:r>
      <w:r>
        <w:rPr>
          <w:rFonts w:ascii="Cambria" w:eastAsia="Cambria" w:hAnsi="Cambria" w:cs="Cambria"/>
          <w:spacing w:val="-2"/>
          <w:sz w:val="22"/>
          <w:szCs w:val="22"/>
        </w:rPr>
        <w:t xml:space="preserve"> 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pacing w:val="1"/>
          <w:sz w:val="22"/>
          <w:szCs w:val="22"/>
        </w:rPr>
        <w:t>s</w:t>
      </w:r>
      <w:r>
        <w:rPr>
          <w:rFonts w:ascii="Cambria" w:eastAsia="Cambria" w:hAnsi="Cambria" w:cs="Cambria"/>
          <w:sz w:val="22"/>
          <w:szCs w:val="22"/>
        </w:rPr>
        <w:t>.</w:t>
      </w:r>
    </w:p>
    <w:p w:rsidR="00A80FF4" w:rsidRDefault="00A80FF4" w:rsidP="0055479A">
      <w:pPr>
        <w:spacing w:before="4" w:line="200" w:lineRule="exact"/>
        <w:jc w:val="both"/>
      </w:pPr>
    </w:p>
    <w:p w:rsidR="00A80FF4" w:rsidRDefault="0055479A" w:rsidP="0055479A">
      <w:pPr>
        <w:spacing w:line="275" w:lineRule="auto"/>
        <w:ind w:left="120" w:right="318"/>
        <w:jc w:val="both"/>
        <w:rPr>
          <w:rFonts w:ascii="Cambria" w:eastAsia="Cambria" w:hAnsi="Cambria" w:cs="Cambria"/>
          <w:sz w:val="22"/>
          <w:szCs w:val="22"/>
        </w:rPr>
      </w:pPr>
      <w:r>
        <w:rPr>
          <w:rFonts w:ascii="Cambria" w:eastAsia="Cambria" w:hAnsi="Cambria" w:cs="Cambria"/>
          <w:spacing w:val="-1"/>
          <w:sz w:val="22"/>
          <w:szCs w:val="22"/>
        </w:rPr>
        <w:t>Th</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3"/>
          <w:sz w:val="22"/>
          <w:szCs w:val="22"/>
        </w:rPr>
        <w:t>d</w:t>
      </w:r>
      <w:r>
        <w:rPr>
          <w:rFonts w:ascii="Cambria" w:eastAsia="Cambria" w:hAnsi="Cambria" w:cs="Cambria"/>
          <w:spacing w:val="-2"/>
          <w:sz w:val="22"/>
          <w:szCs w:val="22"/>
        </w:rPr>
        <w:t>l</w:t>
      </w:r>
      <w:r>
        <w:rPr>
          <w:rFonts w:ascii="Cambria" w:eastAsia="Cambria" w:hAnsi="Cambria" w:cs="Cambria"/>
          <w:spacing w:val="-1"/>
          <w:sz w:val="22"/>
          <w:szCs w:val="22"/>
        </w:rPr>
        <w:t>y</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z w:val="22"/>
          <w:szCs w:val="22"/>
        </w:rPr>
        <w:t>re</w:t>
      </w:r>
      <w:r>
        <w:rPr>
          <w:rFonts w:ascii="Cambria" w:eastAsia="Cambria" w:hAnsi="Cambria" w:cs="Cambria"/>
          <w:spacing w:val="-2"/>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2"/>
          <w:sz w:val="22"/>
          <w:szCs w:val="22"/>
        </w:rPr>
        <w:t>d</w:t>
      </w:r>
      <w:r>
        <w:rPr>
          <w:rFonts w:ascii="Cambria" w:eastAsia="Cambria" w:hAnsi="Cambria" w:cs="Cambria"/>
          <w:spacing w:val="-2"/>
          <w:sz w:val="22"/>
          <w:szCs w:val="22"/>
        </w:rPr>
        <w:t>o</w:t>
      </w:r>
      <w:r>
        <w:rPr>
          <w:rFonts w:ascii="Cambria" w:eastAsia="Cambria" w:hAnsi="Cambria" w:cs="Cambria"/>
          <w:spacing w:val="-1"/>
          <w:sz w:val="22"/>
          <w:szCs w:val="22"/>
        </w:rPr>
        <w:t>c</w:t>
      </w:r>
      <w:r>
        <w:rPr>
          <w:rFonts w:ascii="Cambria" w:eastAsia="Cambria" w:hAnsi="Cambria" w:cs="Cambria"/>
          <w:spacing w:val="-2"/>
          <w:sz w:val="22"/>
          <w:szCs w:val="22"/>
        </w:rPr>
        <w:t>u</w:t>
      </w:r>
      <w:r>
        <w:rPr>
          <w:rFonts w:ascii="Cambria" w:eastAsia="Cambria" w:hAnsi="Cambria" w:cs="Cambria"/>
          <w:spacing w:val="4"/>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2"/>
          <w:sz w:val="22"/>
          <w:szCs w:val="22"/>
        </w:rPr>
        <w:t>pp</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4"/>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u</w:t>
      </w:r>
      <w:r>
        <w:rPr>
          <w:rFonts w:ascii="Cambria" w:eastAsia="Cambria" w:hAnsi="Cambria" w:cs="Cambria"/>
          <w:spacing w:val="-6"/>
          <w:sz w:val="22"/>
          <w:szCs w:val="22"/>
        </w:rPr>
        <w:t>c</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1"/>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2"/>
          <w:sz w:val="22"/>
          <w:szCs w:val="22"/>
        </w:rPr>
        <w:t xml:space="preserve"> o</w:t>
      </w:r>
      <w:r>
        <w:rPr>
          <w:rFonts w:ascii="Cambria" w:eastAsia="Cambria" w:hAnsi="Cambria" w:cs="Cambria"/>
          <w:sz w:val="22"/>
          <w:szCs w:val="22"/>
        </w:rPr>
        <w:t xml:space="preserve">r </w:t>
      </w:r>
      <w:r>
        <w:rPr>
          <w:rFonts w:ascii="Cambria" w:eastAsia="Cambria" w:hAnsi="Cambria" w:cs="Cambria"/>
          <w:spacing w:val="-1"/>
          <w:sz w:val="22"/>
          <w:szCs w:val="22"/>
        </w:rPr>
        <w:t>c</w:t>
      </w:r>
      <w:r>
        <w:rPr>
          <w:rFonts w:ascii="Cambria" w:eastAsia="Cambria" w:hAnsi="Cambria" w:cs="Cambria"/>
          <w:spacing w:val="3"/>
          <w:sz w:val="22"/>
          <w:szCs w:val="22"/>
        </w:rPr>
        <w:t>h</w:t>
      </w:r>
      <w:r>
        <w:rPr>
          <w:rFonts w:ascii="Cambria" w:eastAsia="Cambria" w:hAnsi="Cambria" w:cs="Cambria"/>
          <w:spacing w:val="-2"/>
          <w:sz w:val="22"/>
          <w:szCs w:val="22"/>
        </w:rPr>
        <w:t>a</w:t>
      </w:r>
      <w:r>
        <w:rPr>
          <w:rFonts w:ascii="Cambria" w:eastAsia="Cambria" w:hAnsi="Cambria" w:cs="Cambria"/>
          <w:spacing w:val="3"/>
          <w:sz w:val="22"/>
          <w:szCs w:val="22"/>
        </w:rPr>
        <w:t>l</w:t>
      </w:r>
      <w:r>
        <w:rPr>
          <w:rFonts w:ascii="Cambria" w:eastAsia="Cambria" w:hAnsi="Cambria" w:cs="Cambria"/>
          <w:spacing w:val="-2"/>
          <w:sz w:val="22"/>
          <w:szCs w:val="22"/>
        </w:rPr>
        <w:t>le</w:t>
      </w:r>
      <w:r>
        <w:rPr>
          <w:rFonts w:ascii="Cambria" w:eastAsia="Cambria" w:hAnsi="Cambria" w:cs="Cambria"/>
          <w:spacing w:val="2"/>
          <w:sz w:val="22"/>
          <w:szCs w:val="22"/>
        </w:rPr>
        <w:t>n</w:t>
      </w:r>
      <w:r>
        <w:rPr>
          <w:rFonts w:ascii="Cambria" w:eastAsia="Cambria" w:hAnsi="Cambria" w:cs="Cambria"/>
          <w:spacing w:val="1"/>
          <w:sz w:val="22"/>
          <w:szCs w:val="22"/>
        </w:rPr>
        <w:t>g</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3"/>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 xml:space="preserve">e </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46"/>
          <w:sz w:val="22"/>
          <w:szCs w:val="22"/>
        </w:rPr>
        <w:t xml:space="preserve"> </w:t>
      </w:r>
      <w:r>
        <w:rPr>
          <w:rFonts w:ascii="Cambria" w:eastAsia="Cambria" w:hAnsi="Cambria" w:cs="Cambria"/>
          <w:spacing w:val="1"/>
          <w:sz w:val="22"/>
          <w:szCs w:val="22"/>
        </w:rPr>
        <w:t>Ci</w:t>
      </w:r>
      <w:r>
        <w:rPr>
          <w:rFonts w:ascii="Cambria" w:eastAsia="Cambria" w:hAnsi="Cambria" w:cs="Cambria"/>
          <w:spacing w:val="2"/>
          <w:sz w:val="22"/>
          <w:szCs w:val="22"/>
        </w:rPr>
        <w:t>t</w:t>
      </w:r>
      <w:r>
        <w:rPr>
          <w:rFonts w:ascii="Cambria" w:eastAsia="Cambria" w:hAnsi="Cambria" w:cs="Cambria"/>
          <w:sz w:val="22"/>
          <w:szCs w:val="22"/>
        </w:rPr>
        <w:t>e</w:t>
      </w:r>
      <w:r>
        <w:rPr>
          <w:rFonts w:ascii="Cambria" w:eastAsia="Cambria" w:hAnsi="Cambria" w:cs="Cambria"/>
          <w:spacing w:val="-2"/>
          <w:sz w:val="22"/>
          <w:szCs w:val="22"/>
        </w:rPr>
        <w:t xml:space="preserve"> 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fr</w:t>
      </w:r>
      <w:r>
        <w:rPr>
          <w:rFonts w:ascii="Cambria" w:eastAsia="Cambria" w:hAnsi="Cambria" w:cs="Cambria"/>
          <w:spacing w:val="-2"/>
          <w:sz w:val="22"/>
          <w:szCs w:val="22"/>
        </w:rPr>
        <w:t>o</w:t>
      </w:r>
      <w:r>
        <w:rPr>
          <w:rFonts w:ascii="Cambria" w:eastAsia="Cambria" w:hAnsi="Cambria" w:cs="Cambria"/>
          <w:sz w:val="22"/>
          <w:szCs w:val="22"/>
        </w:rPr>
        <w:t>m</w:t>
      </w:r>
      <w:r>
        <w:rPr>
          <w:rFonts w:ascii="Cambria" w:eastAsia="Cambria" w:hAnsi="Cambria" w:cs="Cambria"/>
          <w:spacing w:val="-1"/>
          <w:sz w:val="22"/>
          <w:szCs w:val="22"/>
        </w:rPr>
        <w:t xml:space="preserve"> y</w:t>
      </w:r>
      <w:r>
        <w:rPr>
          <w:rFonts w:ascii="Cambria" w:eastAsia="Cambria" w:hAnsi="Cambria" w:cs="Cambria"/>
          <w:spacing w:val="3"/>
          <w:sz w:val="22"/>
          <w:szCs w:val="22"/>
        </w:rPr>
        <w:t>o</w:t>
      </w:r>
      <w:r>
        <w:rPr>
          <w:rFonts w:ascii="Cambria" w:eastAsia="Cambria" w:hAnsi="Cambria" w:cs="Cambria"/>
          <w:spacing w:val="-2"/>
          <w:sz w:val="22"/>
          <w:szCs w:val="22"/>
        </w:rPr>
        <w:t>u</w:t>
      </w:r>
      <w:r>
        <w:rPr>
          <w:rFonts w:ascii="Cambria" w:eastAsia="Cambria" w:hAnsi="Cambria" w:cs="Cambria"/>
          <w:sz w:val="22"/>
          <w:szCs w:val="22"/>
        </w:rPr>
        <w:t xml:space="preserve">r </w:t>
      </w:r>
      <w:r>
        <w:rPr>
          <w:rFonts w:ascii="Cambria" w:eastAsia="Cambria" w:hAnsi="Cambria" w:cs="Cambria"/>
          <w:spacing w:val="-2"/>
          <w:sz w:val="22"/>
          <w:szCs w:val="22"/>
        </w:rPr>
        <w:t>e</w:t>
      </w:r>
      <w:r>
        <w:rPr>
          <w:rFonts w:ascii="Cambria" w:eastAsia="Cambria" w:hAnsi="Cambria" w:cs="Cambria"/>
          <w:spacing w:val="4"/>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s</w:t>
      </w:r>
      <w:r>
        <w:rPr>
          <w:rFonts w:ascii="Cambria" w:eastAsia="Cambria" w:hAnsi="Cambria" w:cs="Cambria"/>
          <w:spacing w:val="-1"/>
          <w:sz w:val="22"/>
          <w:szCs w:val="22"/>
        </w:rPr>
        <w:t>y</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m</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2"/>
          <w:sz w:val="22"/>
          <w:szCs w:val="22"/>
        </w:rPr>
        <w:t>al</w:t>
      </w:r>
      <w:r>
        <w:rPr>
          <w:rFonts w:ascii="Cambria" w:eastAsia="Cambria" w:hAnsi="Cambria" w:cs="Cambria"/>
          <w:spacing w:val="-1"/>
          <w:sz w:val="22"/>
          <w:szCs w:val="22"/>
        </w:rPr>
        <w:t>y</w:t>
      </w:r>
      <w:r>
        <w:rPr>
          <w:rFonts w:ascii="Cambria" w:eastAsia="Cambria" w:hAnsi="Cambria" w:cs="Cambria"/>
          <w:spacing w:val="1"/>
          <w:sz w:val="22"/>
          <w:szCs w:val="22"/>
        </w:rPr>
        <w:t>si</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z w:val="22"/>
          <w:szCs w:val="22"/>
        </w:rPr>
        <w:t>o</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2"/>
          <w:sz w:val="22"/>
          <w:szCs w:val="22"/>
        </w:rPr>
        <w:t>pp</w:t>
      </w:r>
      <w:r>
        <w:rPr>
          <w:rFonts w:ascii="Cambria" w:eastAsia="Cambria" w:hAnsi="Cambria" w:cs="Cambria"/>
          <w:spacing w:val="-2"/>
          <w:sz w:val="22"/>
          <w:szCs w:val="22"/>
        </w:rPr>
        <w:t>o</w:t>
      </w:r>
      <w:r>
        <w:rPr>
          <w:rFonts w:ascii="Cambria" w:eastAsia="Cambria" w:hAnsi="Cambria" w:cs="Cambria"/>
          <w:sz w:val="22"/>
          <w:szCs w:val="22"/>
        </w:rPr>
        <w:t>rt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r r</w:t>
      </w:r>
      <w:r>
        <w:rPr>
          <w:rFonts w:ascii="Cambria" w:eastAsia="Cambria" w:hAnsi="Cambria" w:cs="Cambria"/>
          <w:spacing w:val="-2"/>
          <w:sz w:val="22"/>
          <w:szCs w:val="22"/>
        </w:rPr>
        <w:t>e</w:t>
      </w:r>
      <w:r>
        <w:rPr>
          <w:rFonts w:ascii="Cambria" w:eastAsia="Cambria" w:hAnsi="Cambria" w:cs="Cambria"/>
          <w:sz w:val="22"/>
          <w:szCs w:val="22"/>
        </w:rPr>
        <w:t>f</w:t>
      </w:r>
      <w:r>
        <w:rPr>
          <w:rFonts w:ascii="Cambria" w:eastAsia="Cambria" w:hAnsi="Cambria" w:cs="Cambria"/>
          <w:spacing w:val="-2"/>
          <w:sz w:val="22"/>
          <w:szCs w:val="22"/>
        </w:rPr>
        <w:t>u</w:t>
      </w:r>
      <w:r>
        <w:rPr>
          <w:rFonts w:ascii="Cambria" w:eastAsia="Cambria" w:hAnsi="Cambria" w:cs="Cambria"/>
          <w:spacing w:val="2"/>
          <w:sz w:val="22"/>
          <w:szCs w:val="22"/>
        </w:rPr>
        <w:t>t</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z w:val="22"/>
          <w:szCs w:val="22"/>
        </w:rPr>
        <w:t>.</w:t>
      </w:r>
      <w:r>
        <w:rPr>
          <w:rFonts w:ascii="Cambria" w:eastAsia="Cambria" w:hAnsi="Cambria" w:cs="Cambria"/>
          <w:spacing w:val="46"/>
          <w:sz w:val="22"/>
          <w:szCs w:val="22"/>
        </w:rPr>
        <w:t xml:space="preserve"> </w:t>
      </w:r>
      <w:r>
        <w:rPr>
          <w:rFonts w:ascii="Cambria" w:eastAsia="Cambria" w:hAnsi="Cambria" w:cs="Cambria"/>
          <w:spacing w:val="-2"/>
          <w:sz w:val="22"/>
          <w:szCs w:val="22"/>
        </w:rPr>
        <w:t>D</w:t>
      </w:r>
      <w:r>
        <w:rPr>
          <w:rFonts w:ascii="Cambria" w:eastAsia="Cambria" w:hAnsi="Cambria" w:cs="Cambria"/>
          <w:spacing w:val="1"/>
          <w:sz w:val="22"/>
          <w:szCs w:val="22"/>
        </w:rPr>
        <w:t>is</w:t>
      </w:r>
      <w:r>
        <w:rPr>
          <w:rFonts w:ascii="Cambria" w:eastAsia="Cambria" w:hAnsi="Cambria" w:cs="Cambria"/>
          <w:spacing w:val="-1"/>
          <w:sz w:val="22"/>
          <w:szCs w:val="22"/>
        </w:rPr>
        <w:t>c</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 xml:space="preserve">e </w:t>
      </w:r>
      <w:r>
        <w:rPr>
          <w:rFonts w:ascii="Cambria" w:eastAsia="Cambria" w:hAnsi="Cambria" w:cs="Cambria"/>
          <w:spacing w:val="1"/>
          <w:sz w:val="22"/>
          <w:szCs w:val="22"/>
        </w:rPr>
        <w:t>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elo</w:t>
      </w:r>
      <w:r>
        <w:rPr>
          <w:rFonts w:ascii="Cambria" w:eastAsia="Cambria" w:hAnsi="Cambria" w:cs="Cambria"/>
          <w:spacing w:val="2"/>
          <w:sz w:val="22"/>
          <w:szCs w:val="22"/>
        </w:rPr>
        <w:t>p</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3"/>
          <w:sz w:val="22"/>
          <w:szCs w:val="22"/>
        </w:rPr>
        <w:t>a</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46"/>
          <w:sz w:val="22"/>
          <w:szCs w:val="22"/>
        </w:rPr>
        <w:t xml:space="preserve"> </w:t>
      </w:r>
      <w:r>
        <w:rPr>
          <w:rFonts w:ascii="Cambria" w:eastAsia="Cambria" w:hAnsi="Cambria" w:cs="Cambria"/>
          <w:spacing w:val="2"/>
          <w:sz w:val="22"/>
          <w:szCs w:val="22"/>
        </w:rPr>
        <w:t>H</w:t>
      </w:r>
      <w:r>
        <w:rPr>
          <w:rFonts w:ascii="Cambria" w:eastAsia="Cambria" w:hAnsi="Cambria" w:cs="Cambria"/>
          <w:spacing w:val="-1"/>
          <w:sz w:val="22"/>
          <w:szCs w:val="22"/>
        </w:rPr>
        <w:t>y</w:t>
      </w:r>
      <w:r>
        <w:rPr>
          <w:rFonts w:ascii="Cambria" w:eastAsia="Cambria" w:hAnsi="Cambria" w:cs="Cambria"/>
          <w:spacing w:val="2"/>
          <w:sz w:val="22"/>
          <w:szCs w:val="22"/>
        </w:rPr>
        <w:t>p</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2"/>
          <w:sz w:val="22"/>
          <w:szCs w:val="22"/>
        </w:rPr>
        <w:t>e</w:t>
      </w:r>
      <w:r>
        <w:rPr>
          <w:rFonts w:ascii="Cambria" w:eastAsia="Cambria" w:hAnsi="Cambria" w:cs="Cambria"/>
          <w:spacing w:val="1"/>
          <w:sz w:val="22"/>
          <w:szCs w:val="22"/>
        </w:rPr>
        <w:t>siz</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u</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re</w:t>
      </w:r>
      <w:r>
        <w:rPr>
          <w:rFonts w:ascii="Cambria" w:eastAsia="Cambria" w:hAnsi="Cambria" w:cs="Cambria"/>
          <w:spacing w:val="-2"/>
          <w:sz w:val="22"/>
          <w:szCs w:val="22"/>
        </w:rPr>
        <w:t xml:space="preserve"> e</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s</w:t>
      </w:r>
      <w:r>
        <w:rPr>
          <w:rFonts w:ascii="Cambria" w:eastAsia="Cambria" w:hAnsi="Cambria" w:cs="Cambria"/>
          <w:spacing w:val="-1"/>
          <w:sz w:val="22"/>
          <w:szCs w:val="22"/>
        </w:rPr>
        <w:t>y</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m</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e</w:t>
      </w:r>
      <w:r>
        <w:rPr>
          <w:rFonts w:ascii="Cambria" w:eastAsia="Cambria" w:hAnsi="Cambria" w:cs="Cambria"/>
          <w:spacing w:val="-1"/>
          <w:sz w:val="22"/>
          <w:szCs w:val="22"/>
        </w:rPr>
        <w:t>x</w:t>
      </w:r>
      <w:r>
        <w:rPr>
          <w:rFonts w:ascii="Cambria" w:eastAsia="Cambria" w:hAnsi="Cambria" w:cs="Cambria"/>
          <w:spacing w:val="1"/>
          <w:sz w:val="22"/>
          <w:szCs w:val="22"/>
        </w:rPr>
        <w:t>i</w:t>
      </w:r>
      <w:r>
        <w:rPr>
          <w:rFonts w:ascii="Cambria" w:eastAsia="Cambria" w:hAnsi="Cambria" w:cs="Cambria"/>
          <w:spacing w:val="-2"/>
          <w:sz w:val="22"/>
          <w:szCs w:val="22"/>
        </w:rPr>
        <w:t>s</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f</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 xml:space="preserve">r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 xml:space="preserve">e </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1"/>
          <w:sz w:val="22"/>
          <w:szCs w:val="22"/>
        </w:rPr>
        <w:t xml:space="preserve"> </w:t>
      </w:r>
      <w:r>
        <w:rPr>
          <w:rFonts w:ascii="Cambria" w:eastAsia="Cambria" w:hAnsi="Cambria" w:cs="Cambria"/>
          <w:spacing w:val="1"/>
          <w:sz w:val="22"/>
          <w:szCs w:val="22"/>
        </w:rPr>
        <w:t>i</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z w:val="22"/>
          <w:szCs w:val="22"/>
        </w:rPr>
        <w:t>.</w:t>
      </w:r>
      <w:r>
        <w:rPr>
          <w:rFonts w:ascii="Cambria" w:eastAsia="Cambria" w:hAnsi="Cambria" w:cs="Cambria"/>
          <w:spacing w:val="46"/>
          <w:sz w:val="22"/>
          <w:szCs w:val="22"/>
        </w:rPr>
        <w:t xml:space="preserve"> </w:t>
      </w:r>
      <w:r>
        <w:rPr>
          <w:rFonts w:ascii="Cambria" w:eastAsia="Cambria" w:hAnsi="Cambria" w:cs="Cambria"/>
          <w:spacing w:val="1"/>
          <w:sz w:val="22"/>
          <w:szCs w:val="22"/>
        </w:rPr>
        <w:t>C</w:t>
      </w:r>
      <w:r>
        <w:rPr>
          <w:rFonts w:ascii="Cambria" w:eastAsia="Cambria" w:hAnsi="Cambria" w:cs="Cambria"/>
          <w:sz w:val="22"/>
          <w:szCs w:val="22"/>
        </w:rPr>
        <w:t>r</w:t>
      </w:r>
      <w:r>
        <w:rPr>
          <w:rFonts w:ascii="Cambria" w:eastAsia="Cambria" w:hAnsi="Cambria" w:cs="Cambria"/>
          <w:spacing w:val="-2"/>
          <w:sz w:val="22"/>
          <w:szCs w:val="22"/>
        </w:rPr>
        <w:t>ea</w:t>
      </w:r>
      <w:r>
        <w:rPr>
          <w:rFonts w:ascii="Cambria" w:eastAsia="Cambria" w:hAnsi="Cambria" w:cs="Cambria"/>
          <w:spacing w:val="2"/>
          <w:sz w:val="22"/>
          <w:szCs w:val="22"/>
        </w:rPr>
        <w:t>t</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2"/>
          <w:sz w:val="22"/>
          <w:szCs w:val="22"/>
        </w:rPr>
        <w:t>a</w:t>
      </w:r>
      <w:r>
        <w:rPr>
          <w:rFonts w:ascii="Cambria" w:eastAsia="Cambria" w:hAnsi="Cambria" w:cs="Cambria"/>
          <w:spacing w:val="3"/>
          <w:sz w:val="22"/>
          <w:szCs w:val="22"/>
        </w:rPr>
        <w:t>l</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4"/>
          <w:sz w:val="22"/>
          <w:szCs w:val="22"/>
        </w:rPr>
        <w:t>b</w:t>
      </w:r>
      <w:r>
        <w:rPr>
          <w:rFonts w:ascii="Cambria" w:eastAsia="Cambria" w:hAnsi="Cambria" w:cs="Cambria"/>
          <w:spacing w:val="-2"/>
          <w:sz w:val="22"/>
          <w:szCs w:val="22"/>
        </w:rPr>
        <w:t>e</w:t>
      </w:r>
      <w:r>
        <w:rPr>
          <w:rFonts w:ascii="Cambria" w:eastAsia="Cambria" w:hAnsi="Cambria" w:cs="Cambria"/>
          <w:spacing w:val="2"/>
          <w:sz w:val="22"/>
          <w:szCs w:val="22"/>
        </w:rPr>
        <w:t>tw</w:t>
      </w:r>
      <w:r>
        <w:rPr>
          <w:rFonts w:ascii="Cambria" w:eastAsia="Cambria" w:hAnsi="Cambria" w:cs="Cambria"/>
          <w:spacing w:val="-2"/>
          <w:sz w:val="22"/>
          <w:szCs w:val="22"/>
        </w:rPr>
        <w:t>ee</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1"/>
          <w:sz w:val="22"/>
          <w:szCs w:val="22"/>
        </w:rPr>
        <w:t>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elo</w:t>
      </w:r>
      <w:r>
        <w:rPr>
          <w:rFonts w:ascii="Cambria" w:eastAsia="Cambria" w:hAnsi="Cambria" w:cs="Cambria"/>
          <w:spacing w:val="2"/>
          <w:sz w:val="22"/>
          <w:szCs w:val="22"/>
        </w:rPr>
        <w:t>p</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2"/>
          <w:sz w:val="22"/>
          <w:szCs w:val="22"/>
        </w:rPr>
        <w:t>t</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t</w:t>
      </w:r>
      <w:r>
        <w:rPr>
          <w:rFonts w:ascii="Cambria" w:eastAsia="Cambria" w:hAnsi="Cambria" w:cs="Cambria"/>
          <w:spacing w:val="-6"/>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na</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z w:val="22"/>
          <w:szCs w:val="22"/>
        </w:rPr>
        <w:t xml:space="preserve">l </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z w:val="22"/>
          <w:szCs w:val="22"/>
        </w:rPr>
        <w:t>.</w:t>
      </w:r>
    </w:p>
    <w:p w:rsidR="00A80FF4" w:rsidRDefault="00A80FF4" w:rsidP="0055479A">
      <w:pPr>
        <w:spacing w:before="9" w:line="160" w:lineRule="exact"/>
        <w:jc w:val="both"/>
        <w:rPr>
          <w:sz w:val="16"/>
          <w:szCs w:val="16"/>
        </w:rPr>
      </w:pPr>
    </w:p>
    <w:p w:rsidR="00A80FF4" w:rsidRDefault="00A80FF4" w:rsidP="0055479A">
      <w:pPr>
        <w:spacing w:line="200" w:lineRule="exact"/>
        <w:jc w:val="both"/>
      </w:pPr>
    </w:p>
    <w:p w:rsidR="00A80FF4" w:rsidRDefault="0024478F" w:rsidP="0055479A">
      <w:pPr>
        <w:ind w:left="115"/>
        <w:jc w:val="both"/>
        <w:sectPr w:rsidR="00A80FF4">
          <w:pgSz w:w="12240" w:h="15840"/>
          <w:pgMar w:top="640" w:right="620" w:bottom="280" w:left="600" w:header="720" w:footer="720" w:gutter="0"/>
          <w:cols w:space="720"/>
        </w:sectPr>
      </w:pPr>
      <w:r>
        <w:rPr>
          <w:noProof/>
        </w:rPr>
        <w:drawing>
          <wp:anchor distT="0" distB="0" distL="114300" distR="114300" simplePos="0" relativeHeight="251616256" behindDoc="1" locked="0" layoutInCell="1" allowOverlap="1">
            <wp:simplePos x="0" y="0"/>
            <wp:positionH relativeFrom="page">
              <wp:posOffset>4001770</wp:posOffset>
            </wp:positionH>
            <wp:positionV relativeFrom="paragraph">
              <wp:posOffset>-109855</wp:posOffset>
            </wp:positionV>
            <wp:extent cx="3255010" cy="2614930"/>
            <wp:effectExtent l="0" t="0" r="2540" b="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55010" cy="2614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3344545" cy="2506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44545" cy="2506345"/>
                    </a:xfrm>
                    <a:prstGeom prst="rect">
                      <a:avLst/>
                    </a:prstGeom>
                    <a:noFill/>
                    <a:ln>
                      <a:noFill/>
                    </a:ln>
                  </pic:spPr>
                </pic:pic>
              </a:graphicData>
            </a:graphic>
          </wp:inline>
        </w:drawing>
      </w:r>
    </w:p>
    <w:p w:rsidR="00A80FF4" w:rsidRDefault="0055479A" w:rsidP="0055479A">
      <w:pPr>
        <w:spacing w:before="77"/>
        <w:ind w:left="220"/>
        <w:jc w:val="both"/>
        <w:rPr>
          <w:rFonts w:ascii="Cambria" w:eastAsia="Cambria" w:hAnsi="Cambria" w:cs="Cambria"/>
          <w:sz w:val="22"/>
          <w:szCs w:val="22"/>
        </w:rPr>
      </w:pPr>
      <w:r>
        <w:rPr>
          <w:rFonts w:ascii="Cambria" w:eastAsia="Cambria" w:hAnsi="Cambria" w:cs="Cambria"/>
          <w:b/>
          <w:spacing w:val="-1"/>
          <w:sz w:val="22"/>
          <w:szCs w:val="22"/>
        </w:rPr>
        <w:lastRenderedPageBreak/>
        <w:t>P</w:t>
      </w:r>
      <w:r>
        <w:rPr>
          <w:rFonts w:ascii="Cambria" w:eastAsia="Cambria" w:hAnsi="Cambria" w:cs="Cambria"/>
          <w:b/>
          <w:spacing w:val="2"/>
          <w:sz w:val="22"/>
          <w:szCs w:val="22"/>
        </w:rPr>
        <w:t>a</w:t>
      </w:r>
      <w:r>
        <w:rPr>
          <w:rFonts w:ascii="Cambria" w:eastAsia="Cambria" w:hAnsi="Cambria" w:cs="Cambria"/>
          <w:b/>
          <w:spacing w:val="-1"/>
          <w:sz w:val="22"/>
          <w:szCs w:val="22"/>
        </w:rPr>
        <w:t>r</w:t>
      </w:r>
      <w:r>
        <w:rPr>
          <w:rFonts w:ascii="Cambria" w:eastAsia="Cambria" w:hAnsi="Cambria" w:cs="Cambria"/>
          <w:b/>
          <w:sz w:val="22"/>
          <w:szCs w:val="22"/>
        </w:rPr>
        <w:t>t</w:t>
      </w:r>
      <w:r>
        <w:rPr>
          <w:rFonts w:ascii="Cambria" w:eastAsia="Cambria" w:hAnsi="Cambria" w:cs="Cambria"/>
          <w:b/>
          <w:spacing w:val="1"/>
          <w:sz w:val="22"/>
          <w:szCs w:val="22"/>
        </w:rPr>
        <w:t xml:space="preserve"> </w:t>
      </w:r>
      <w:proofErr w:type="gramStart"/>
      <w:r>
        <w:rPr>
          <w:rFonts w:ascii="Cambria" w:eastAsia="Cambria" w:hAnsi="Cambria" w:cs="Cambria"/>
          <w:b/>
          <w:sz w:val="22"/>
          <w:szCs w:val="22"/>
        </w:rPr>
        <w:t>A</w:t>
      </w:r>
      <w:proofErr w:type="gramEnd"/>
      <w:r>
        <w:rPr>
          <w:rFonts w:ascii="Cambria" w:eastAsia="Cambria" w:hAnsi="Cambria" w:cs="Cambria"/>
          <w:b/>
          <w:sz w:val="22"/>
          <w:szCs w:val="22"/>
        </w:rPr>
        <w:t xml:space="preserve"> – I</w:t>
      </w:r>
      <w:r>
        <w:rPr>
          <w:rFonts w:ascii="Cambria" w:eastAsia="Cambria" w:hAnsi="Cambria" w:cs="Cambria"/>
          <w:b/>
          <w:spacing w:val="-2"/>
          <w:sz w:val="22"/>
          <w:szCs w:val="22"/>
        </w:rPr>
        <w:t>de</w:t>
      </w:r>
      <w:r>
        <w:rPr>
          <w:rFonts w:ascii="Cambria" w:eastAsia="Cambria" w:hAnsi="Cambria" w:cs="Cambria"/>
          <w:b/>
          <w:spacing w:val="1"/>
          <w:sz w:val="22"/>
          <w:szCs w:val="22"/>
        </w:rPr>
        <w:t>nt</w:t>
      </w:r>
      <w:r>
        <w:rPr>
          <w:rFonts w:ascii="Cambria" w:eastAsia="Cambria" w:hAnsi="Cambria" w:cs="Cambria"/>
          <w:b/>
          <w:spacing w:val="-2"/>
          <w:sz w:val="22"/>
          <w:szCs w:val="22"/>
        </w:rPr>
        <w:t>i</w:t>
      </w:r>
      <w:r>
        <w:rPr>
          <w:rFonts w:ascii="Cambria" w:eastAsia="Cambria" w:hAnsi="Cambria" w:cs="Cambria"/>
          <w:b/>
          <w:sz w:val="22"/>
          <w:szCs w:val="22"/>
        </w:rPr>
        <w:t>f</w:t>
      </w:r>
      <w:r>
        <w:rPr>
          <w:rFonts w:ascii="Cambria" w:eastAsia="Cambria" w:hAnsi="Cambria" w:cs="Cambria"/>
          <w:b/>
          <w:spacing w:val="-2"/>
          <w:sz w:val="22"/>
          <w:szCs w:val="22"/>
        </w:rPr>
        <w:t>yi</w:t>
      </w:r>
      <w:r>
        <w:rPr>
          <w:rFonts w:ascii="Cambria" w:eastAsia="Cambria" w:hAnsi="Cambria" w:cs="Cambria"/>
          <w:b/>
          <w:spacing w:val="1"/>
          <w:sz w:val="22"/>
          <w:szCs w:val="22"/>
        </w:rPr>
        <w:t>n</w:t>
      </w:r>
      <w:r>
        <w:rPr>
          <w:rFonts w:ascii="Cambria" w:eastAsia="Cambria" w:hAnsi="Cambria" w:cs="Cambria"/>
          <w:b/>
          <w:sz w:val="22"/>
          <w:szCs w:val="22"/>
        </w:rPr>
        <w:t>g A</w:t>
      </w:r>
      <w:r>
        <w:rPr>
          <w:rFonts w:ascii="Cambria" w:eastAsia="Cambria" w:hAnsi="Cambria" w:cs="Cambria"/>
          <w:b/>
          <w:spacing w:val="-1"/>
          <w:sz w:val="22"/>
          <w:szCs w:val="22"/>
        </w:rPr>
        <w:t>b</w:t>
      </w:r>
      <w:r>
        <w:rPr>
          <w:rFonts w:ascii="Cambria" w:eastAsia="Cambria" w:hAnsi="Cambria" w:cs="Cambria"/>
          <w:b/>
          <w:spacing w:val="-2"/>
          <w:sz w:val="22"/>
          <w:szCs w:val="22"/>
        </w:rPr>
        <w:t>i</w:t>
      </w:r>
      <w:r>
        <w:rPr>
          <w:rFonts w:ascii="Cambria" w:eastAsia="Cambria" w:hAnsi="Cambria" w:cs="Cambria"/>
          <w:b/>
          <w:spacing w:val="-1"/>
          <w:sz w:val="22"/>
          <w:szCs w:val="22"/>
        </w:rPr>
        <w:t>o</w:t>
      </w:r>
      <w:r>
        <w:rPr>
          <w:rFonts w:ascii="Cambria" w:eastAsia="Cambria" w:hAnsi="Cambria" w:cs="Cambria"/>
          <w:b/>
          <w:spacing w:val="1"/>
          <w:sz w:val="22"/>
          <w:szCs w:val="22"/>
        </w:rPr>
        <w:t>t</w:t>
      </w:r>
      <w:r>
        <w:rPr>
          <w:rFonts w:ascii="Cambria" w:eastAsia="Cambria" w:hAnsi="Cambria" w:cs="Cambria"/>
          <w:b/>
          <w:spacing w:val="-2"/>
          <w:sz w:val="22"/>
          <w:szCs w:val="22"/>
        </w:rPr>
        <w:t>i</w:t>
      </w:r>
      <w:r>
        <w:rPr>
          <w:rFonts w:ascii="Cambria" w:eastAsia="Cambria" w:hAnsi="Cambria" w:cs="Cambria"/>
          <w:b/>
          <w:sz w:val="22"/>
          <w:szCs w:val="22"/>
        </w:rPr>
        <w:t>c</w:t>
      </w:r>
      <w:r>
        <w:rPr>
          <w:rFonts w:ascii="Cambria" w:eastAsia="Cambria" w:hAnsi="Cambria" w:cs="Cambria"/>
          <w:b/>
          <w:spacing w:val="2"/>
          <w:sz w:val="22"/>
          <w:szCs w:val="22"/>
        </w:rPr>
        <w:t xml:space="preserve"> a</w:t>
      </w:r>
      <w:r>
        <w:rPr>
          <w:rFonts w:ascii="Cambria" w:eastAsia="Cambria" w:hAnsi="Cambria" w:cs="Cambria"/>
          <w:b/>
          <w:spacing w:val="1"/>
          <w:sz w:val="22"/>
          <w:szCs w:val="22"/>
        </w:rPr>
        <w:t>n</w:t>
      </w:r>
      <w:r>
        <w:rPr>
          <w:rFonts w:ascii="Cambria" w:eastAsia="Cambria" w:hAnsi="Cambria" w:cs="Cambria"/>
          <w:b/>
          <w:sz w:val="22"/>
          <w:szCs w:val="22"/>
        </w:rPr>
        <w:t>d</w:t>
      </w:r>
      <w:r>
        <w:rPr>
          <w:rFonts w:ascii="Cambria" w:eastAsia="Cambria" w:hAnsi="Cambria" w:cs="Cambria"/>
          <w:b/>
          <w:spacing w:val="-2"/>
          <w:sz w:val="22"/>
          <w:szCs w:val="22"/>
        </w:rPr>
        <w:t xml:space="preserve"> </w:t>
      </w:r>
      <w:r>
        <w:rPr>
          <w:rFonts w:ascii="Cambria" w:eastAsia="Cambria" w:hAnsi="Cambria" w:cs="Cambria"/>
          <w:b/>
          <w:sz w:val="22"/>
          <w:szCs w:val="22"/>
        </w:rPr>
        <w:t>B</w:t>
      </w:r>
      <w:r>
        <w:rPr>
          <w:rFonts w:ascii="Cambria" w:eastAsia="Cambria" w:hAnsi="Cambria" w:cs="Cambria"/>
          <w:b/>
          <w:spacing w:val="-2"/>
          <w:sz w:val="22"/>
          <w:szCs w:val="22"/>
        </w:rPr>
        <w:t>i</w:t>
      </w:r>
      <w:r>
        <w:rPr>
          <w:rFonts w:ascii="Cambria" w:eastAsia="Cambria" w:hAnsi="Cambria" w:cs="Cambria"/>
          <w:b/>
          <w:spacing w:val="-1"/>
          <w:sz w:val="22"/>
          <w:szCs w:val="22"/>
        </w:rPr>
        <w:t>o</w:t>
      </w:r>
      <w:r>
        <w:rPr>
          <w:rFonts w:ascii="Cambria" w:eastAsia="Cambria" w:hAnsi="Cambria" w:cs="Cambria"/>
          <w:b/>
          <w:spacing w:val="1"/>
          <w:sz w:val="22"/>
          <w:szCs w:val="22"/>
        </w:rPr>
        <w:t>t</w:t>
      </w:r>
      <w:r>
        <w:rPr>
          <w:rFonts w:ascii="Cambria" w:eastAsia="Cambria" w:hAnsi="Cambria" w:cs="Cambria"/>
          <w:b/>
          <w:spacing w:val="-2"/>
          <w:sz w:val="22"/>
          <w:szCs w:val="22"/>
        </w:rPr>
        <w:t>i</w:t>
      </w:r>
      <w:r>
        <w:rPr>
          <w:rFonts w:ascii="Cambria" w:eastAsia="Cambria" w:hAnsi="Cambria" w:cs="Cambria"/>
          <w:b/>
          <w:sz w:val="22"/>
          <w:szCs w:val="22"/>
        </w:rPr>
        <w:t>c</w:t>
      </w:r>
      <w:r>
        <w:rPr>
          <w:rFonts w:ascii="Cambria" w:eastAsia="Cambria" w:hAnsi="Cambria" w:cs="Cambria"/>
          <w:b/>
          <w:spacing w:val="2"/>
          <w:sz w:val="22"/>
          <w:szCs w:val="22"/>
        </w:rPr>
        <w:t xml:space="preserve"> </w:t>
      </w:r>
      <w:r>
        <w:rPr>
          <w:rFonts w:ascii="Cambria" w:eastAsia="Cambria" w:hAnsi="Cambria" w:cs="Cambria"/>
          <w:b/>
          <w:spacing w:val="-1"/>
          <w:sz w:val="22"/>
          <w:szCs w:val="22"/>
        </w:rPr>
        <w:t>F</w:t>
      </w:r>
      <w:r>
        <w:rPr>
          <w:rFonts w:ascii="Cambria" w:eastAsia="Cambria" w:hAnsi="Cambria" w:cs="Cambria"/>
          <w:b/>
          <w:spacing w:val="2"/>
          <w:sz w:val="22"/>
          <w:szCs w:val="22"/>
        </w:rPr>
        <w:t>ac</w:t>
      </w:r>
      <w:r>
        <w:rPr>
          <w:rFonts w:ascii="Cambria" w:eastAsia="Cambria" w:hAnsi="Cambria" w:cs="Cambria"/>
          <w:b/>
          <w:spacing w:val="1"/>
          <w:sz w:val="22"/>
          <w:szCs w:val="22"/>
        </w:rPr>
        <w:t>t</w:t>
      </w:r>
      <w:r>
        <w:rPr>
          <w:rFonts w:ascii="Cambria" w:eastAsia="Cambria" w:hAnsi="Cambria" w:cs="Cambria"/>
          <w:b/>
          <w:spacing w:val="-1"/>
          <w:sz w:val="22"/>
          <w:szCs w:val="22"/>
        </w:rPr>
        <w:t>or</w:t>
      </w:r>
      <w:r>
        <w:rPr>
          <w:rFonts w:ascii="Cambria" w:eastAsia="Cambria" w:hAnsi="Cambria" w:cs="Cambria"/>
          <w:b/>
          <w:sz w:val="22"/>
          <w:szCs w:val="22"/>
        </w:rPr>
        <w:t>s</w:t>
      </w:r>
      <w:r>
        <w:rPr>
          <w:rFonts w:ascii="Cambria" w:eastAsia="Cambria" w:hAnsi="Cambria" w:cs="Cambria"/>
          <w:b/>
          <w:spacing w:val="-1"/>
          <w:sz w:val="22"/>
          <w:szCs w:val="22"/>
        </w:rPr>
        <w:t xml:space="preserve"> </w:t>
      </w:r>
      <w:r>
        <w:rPr>
          <w:rFonts w:ascii="Cambria" w:eastAsia="Cambria" w:hAnsi="Cambria" w:cs="Cambria"/>
          <w:b/>
          <w:spacing w:val="-2"/>
          <w:sz w:val="22"/>
          <w:szCs w:val="22"/>
        </w:rPr>
        <w:t>i</w:t>
      </w:r>
      <w:r>
        <w:rPr>
          <w:rFonts w:ascii="Cambria" w:eastAsia="Cambria" w:hAnsi="Cambria" w:cs="Cambria"/>
          <w:b/>
          <w:sz w:val="22"/>
          <w:szCs w:val="22"/>
        </w:rPr>
        <w:t>n</w:t>
      </w:r>
      <w:r>
        <w:rPr>
          <w:rFonts w:ascii="Cambria" w:eastAsia="Cambria" w:hAnsi="Cambria" w:cs="Cambria"/>
          <w:b/>
          <w:spacing w:val="1"/>
          <w:sz w:val="22"/>
          <w:szCs w:val="22"/>
        </w:rPr>
        <w:t xml:space="preserve"> </w:t>
      </w:r>
      <w:r>
        <w:rPr>
          <w:rFonts w:ascii="Cambria" w:eastAsia="Cambria" w:hAnsi="Cambria" w:cs="Cambria"/>
          <w:b/>
          <w:sz w:val="22"/>
          <w:szCs w:val="22"/>
        </w:rPr>
        <w:t>a</w:t>
      </w:r>
      <w:r>
        <w:rPr>
          <w:rFonts w:ascii="Cambria" w:eastAsia="Cambria" w:hAnsi="Cambria" w:cs="Cambria"/>
          <w:b/>
          <w:spacing w:val="2"/>
          <w:sz w:val="22"/>
          <w:szCs w:val="22"/>
        </w:rPr>
        <w:t xml:space="preserve"> </w:t>
      </w:r>
      <w:r>
        <w:rPr>
          <w:rFonts w:ascii="Cambria" w:eastAsia="Cambria" w:hAnsi="Cambria" w:cs="Cambria"/>
          <w:b/>
          <w:spacing w:val="-1"/>
          <w:sz w:val="22"/>
          <w:szCs w:val="22"/>
        </w:rPr>
        <w:t>N</w:t>
      </w:r>
      <w:r>
        <w:rPr>
          <w:rFonts w:ascii="Cambria" w:eastAsia="Cambria" w:hAnsi="Cambria" w:cs="Cambria"/>
          <w:b/>
          <w:spacing w:val="2"/>
          <w:sz w:val="22"/>
          <w:szCs w:val="22"/>
        </w:rPr>
        <w:t>a</w:t>
      </w:r>
      <w:r>
        <w:rPr>
          <w:rFonts w:ascii="Cambria" w:eastAsia="Cambria" w:hAnsi="Cambria" w:cs="Cambria"/>
          <w:b/>
          <w:spacing w:val="1"/>
          <w:sz w:val="22"/>
          <w:szCs w:val="22"/>
        </w:rPr>
        <w:t>t</w:t>
      </w:r>
      <w:r>
        <w:rPr>
          <w:rFonts w:ascii="Cambria" w:eastAsia="Cambria" w:hAnsi="Cambria" w:cs="Cambria"/>
          <w:b/>
          <w:spacing w:val="-2"/>
          <w:sz w:val="22"/>
          <w:szCs w:val="22"/>
        </w:rPr>
        <w:t>u</w:t>
      </w:r>
      <w:r>
        <w:rPr>
          <w:rFonts w:ascii="Cambria" w:eastAsia="Cambria" w:hAnsi="Cambria" w:cs="Cambria"/>
          <w:b/>
          <w:spacing w:val="-1"/>
          <w:sz w:val="22"/>
          <w:szCs w:val="22"/>
        </w:rPr>
        <w:t>r</w:t>
      </w:r>
      <w:r>
        <w:rPr>
          <w:rFonts w:ascii="Cambria" w:eastAsia="Cambria" w:hAnsi="Cambria" w:cs="Cambria"/>
          <w:b/>
          <w:spacing w:val="2"/>
          <w:sz w:val="22"/>
          <w:szCs w:val="22"/>
        </w:rPr>
        <w:t>a</w:t>
      </w:r>
      <w:r>
        <w:rPr>
          <w:rFonts w:ascii="Cambria" w:eastAsia="Cambria" w:hAnsi="Cambria" w:cs="Cambria"/>
          <w:b/>
          <w:sz w:val="22"/>
          <w:szCs w:val="22"/>
        </w:rPr>
        <w:t>l</w:t>
      </w:r>
      <w:r>
        <w:rPr>
          <w:rFonts w:ascii="Cambria" w:eastAsia="Cambria" w:hAnsi="Cambria" w:cs="Cambria"/>
          <w:b/>
          <w:spacing w:val="-1"/>
          <w:sz w:val="22"/>
          <w:szCs w:val="22"/>
        </w:rPr>
        <w:t xml:space="preserve"> </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pacing w:val="-2"/>
          <w:sz w:val="22"/>
          <w:szCs w:val="22"/>
        </w:rPr>
        <w:t>vi</w:t>
      </w:r>
      <w:r>
        <w:rPr>
          <w:rFonts w:ascii="Cambria" w:eastAsia="Cambria" w:hAnsi="Cambria" w:cs="Cambria"/>
          <w:b/>
          <w:spacing w:val="-1"/>
          <w:sz w:val="22"/>
          <w:szCs w:val="22"/>
        </w:rPr>
        <w:t>ro</w:t>
      </w:r>
      <w:r>
        <w:rPr>
          <w:rFonts w:ascii="Cambria" w:eastAsia="Cambria" w:hAnsi="Cambria" w:cs="Cambria"/>
          <w:b/>
          <w:spacing w:val="1"/>
          <w:sz w:val="22"/>
          <w:szCs w:val="22"/>
        </w:rPr>
        <w:t>n</w:t>
      </w:r>
      <w:r>
        <w:rPr>
          <w:rFonts w:ascii="Cambria" w:eastAsia="Cambria" w:hAnsi="Cambria" w:cs="Cambria"/>
          <w:b/>
          <w:sz w:val="22"/>
          <w:szCs w:val="22"/>
        </w:rPr>
        <w:t>m</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z w:val="22"/>
          <w:szCs w:val="22"/>
        </w:rPr>
        <w:t>t</w:t>
      </w:r>
    </w:p>
    <w:p w:rsidR="00A80FF4" w:rsidRDefault="00A80FF4" w:rsidP="0055479A">
      <w:pPr>
        <w:spacing w:before="16" w:line="220" w:lineRule="exact"/>
        <w:jc w:val="both"/>
        <w:rPr>
          <w:sz w:val="22"/>
          <w:szCs w:val="22"/>
        </w:rPr>
      </w:pPr>
    </w:p>
    <w:p w:rsidR="00A80FF4" w:rsidRDefault="0055479A" w:rsidP="0055479A">
      <w:pPr>
        <w:ind w:left="940"/>
        <w:jc w:val="both"/>
        <w:rPr>
          <w:rFonts w:ascii="Cambria" w:eastAsia="Cambria" w:hAnsi="Cambria" w:cs="Cambria"/>
          <w:sz w:val="22"/>
          <w:szCs w:val="22"/>
        </w:rPr>
      </w:pPr>
      <w:r>
        <w:rPr>
          <w:rFonts w:ascii="Cambria" w:eastAsia="Cambria" w:hAnsi="Cambria" w:cs="Cambria"/>
          <w:i/>
          <w:spacing w:val="1"/>
          <w:sz w:val="22"/>
          <w:szCs w:val="22"/>
        </w:rPr>
        <w:t>C</w:t>
      </w:r>
      <w:r>
        <w:rPr>
          <w:rFonts w:ascii="Cambria" w:eastAsia="Cambria" w:hAnsi="Cambria" w:cs="Cambria"/>
          <w:i/>
          <w:spacing w:val="-2"/>
          <w:sz w:val="22"/>
          <w:szCs w:val="22"/>
        </w:rPr>
        <w:t>h</w:t>
      </w:r>
      <w:r>
        <w:rPr>
          <w:rFonts w:ascii="Cambria" w:eastAsia="Cambria" w:hAnsi="Cambria" w:cs="Cambria"/>
          <w:i/>
          <w:spacing w:val="-1"/>
          <w:sz w:val="22"/>
          <w:szCs w:val="22"/>
        </w:rPr>
        <w:t>oo</w:t>
      </w:r>
      <w:r>
        <w:rPr>
          <w:rFonts w:ascii="Cambria" w:eastAsia="Cambria" w:hAnsi="Cambria" w:cs="Cambria"/>
          <w:i/>
          <w:spacing w:val="2"/>
          <w:sz w:val="22"/>
          <w:szCs w:val="22"/>
        </w:rPr>
        <w:t>s</w:t>
      </w:r>
      <w:r>
        <w:rPr>
          <w:rFonts w:ascii="Cambria" w:eastAsia="Cambria" w:hAnsi="Cambria" w:cs="Cambria"/>
          <w:i/>
          <w:sz w:val="22"/>
          <w:szCs w:val="22"/>
        </w:rPr>
        <w:t>e a</w:t>
      </w:r>
      <w:r>
        <w:rPr>
          <w:rFonts w:ascii="Cambria" w:eastAsia="Cambria" w:hAnsi="Cambria" w:cs="Cambria"/>
          <w:i/>
          <w:spacing w:val="-1"/>
          <w:sz w:val="22"/>
          <w:szCs w:val="22"/>
        </w:rPr>
        <w:t xml:space="preserve"> </w:t>
      </w:r>
      <w:r>
        <w:rPr>
          <w:rFonts w:ascii="Cambria" w:eastAsia="Cambria" w:hAnsi="Cambria" w:cs="Cambria"/>
          <w:i/>
          <w:sz w:val="22"/>
          <w:szCs w:val="22"/>
        </w:rPr>
        <w:t>c</w:t>
      </w:r>
      <w:r>
        <w:rPr>
          <w:rFonts w:ascii="Cambria" w:eastAsia="Cambria" w:hAnsi="Cambria" w:cs="Cambria"/>
          <w:i/>
          <w:spacing w:val="-2"/>
          <w:sz w:val="22"/>
          <w:szCs w:val="22"/>
        </w:rPr>
        <w:t>i</w:t>
      </w:r>
      <w:r>
        <w:rPr>
          <w:rFonts w:ascii="Cambria" w:eastAsia="Cambria" w:hAnsi="Cambria" w:cs="Cambria"/>
          <w:i/>
          <w:spacing w:val="1"/>
          <w:sz w:val="22"/>
          <w:szCs w:val="22"/>
        </w:rPr>
        <w:t>t</w:t>
      </w:r>
      <w:r>
        <w:rPr>
          <w:rFonts w:ascii="Cambria" w:eastAsia="Cambria" w:hAnsi="Cambria" w:cs="Cambria"/>
          <w:i/>
          <w:sz w:val="22"/>
          <w:szCs w:val="22"/>
        </w:rPr>
        <w:t>y</w:t>
      </w:r>
      <w:r>
        <w:rPr>
          <w:rFonts w:ascii="Cambria" w:eastAsia="Cambria" w:hAnsi="Cambria" w:cs="Cambria"/>
          <w:i/>
          <w:spacing w:val="-1"/>
          <w:sz w:val="22"/>
          <w:szCs w:val="22"/>
        </w:rPr>
        <w:t xml:space="preserve"> pa</w:t>
      </w:r>
      <w:r>
        <w:rPr>
          <w:rFonts w:ascii="Cambria" w:eastAsia="Cambria" w:hAnsi="Cambria" w:cs="Cambria"/>
          <w:i/>
          <w:spacing w:val="1"/>
          <w:sz w:val="22"/>
          <w:szCs w:val="22"/>
        </w:rPr>
        <w:t>rk</w:t>
      </w:r>
      <w:r>
        <w:rPr>
          <w:rFonts w:ascii="Cambria" w:eastAsia="Cambria" w:hAnsi="Cambria" w:cs="Cambria"/>
          <w:i/>
          <w:sz w:val="22"/>
          <w:szCs w:val="22"/>
        </w:rPr>
        <w:t>,</w:t>
      </w:r>
      <w:r>
        <w:rPr>
          <w:rFonts w:ascii="Cambria" w:eastAsia="Cambria" w:hAnsi="Cambria" w:cs="Cambria"/>
          <w:i/>
          <w:spacing w:val="-1"/>
          <w:sz w:val="22"/>
          <w:szCs w:val="22"/>
        </w:rPr>
        <w:t xml:space="preserve"> </w:t>
      </w:r>
      <w:r>
        <w:rPr>
          <w:rFonts w:ascii="Cambria" w:eastAsia="Cambria" w:hAnsi="Cambria" w:cs="Cambria"/>
          <w:i/>
          <w:spacing w:val="-2"/>
          <w:sz w:val="22"/>
          <w:szCs w:val="22"/>
        </w:rPr>
        <w:t>i</w:t>
      </w:r>
      <w:r>
        <w:rPr>
          <w:rFonts w:ascii="Cambria" w:eastAsia="Cambria" w:hAnsi="Cambria" w:cs="Cambria"/>
          <w:i/>
          <w:sz w:val="22"/>
          <w:szCs w:val="22"/>
        </w:rPr>
        <w:t>de</w:t>
      </w:r>
      <w:r>
        <w:rPr>
          <w:rFonts w:ascii="Cambria" w:eastAsia="Cambria" w:hAnsi="Cambria" w:cs="Cambria"/>
          <w:i/>
          <w:spacing w:val="2"/>
          <w:sz w:val="22"/>
          <w:szCs w:val="22"/>
        </w:rPr>
        <w:t>n</w:t>
      </w:r>
      <w:r>
        <w:rPr>
          <w:rFonts w:ascii="Cambria" w:eastAsia="Cambria" w:hAnsi="Cambria" w:cs="Cambria"/>
          <w:i/>
          <w:spacing w:val="1"/>
          <w:sz w:val="22"/>
          <w:szCs w:val="22"/>
        </w:rPr>
        <w:t>t</w:t>
      </w:r>
      <w:r>
        <w:rPr>
          <w:rFonts w:ascii="Cambria" w:eastAsia="Cambria" w:hAnsi="Cambria" w:cs="Cambria"/>
          <w:i/>
          <w:spacing w:val="-2"/>
          <w:sz w:val="22"/>
          <w:szCs w:val="22"/>
        </w:rPr>
        <w:t>if</w:t>
      </w:r>
      <w:r>
        <w:rPr>
          <w:rFonts w:ascii="Cambria" w:eastAsia="Cambria" w:hAnsi="Cambria" w:cs="Cambria"/>
          <w:i/>
          <w:sz w:val="22"/>
          <w:szCs w:val="22"/>
        </w:rPr>
        <w:t>y</w:t>
      </w:r>
      <w:r>
        <w:rPr>
          <w:rFonts w:ascii="Cambria" w:eastAsia="Cambria" w:hAnsi="Cambria" w:cs="Cambria"/>
          <w:i/>
          <w:spacing w:val="-1"/>
          <w:sz w:val="22"/>
          <w:szCs w:val="22"/>
        </w:rPr>
        <w:t xml:space="preserve"> </w:t>
      </w:r>
      <w:r>
        <w:rPr>
          <w:rFonts w:ascii="Cambria" w:eastAsia="Cambria" w:hAnsi="Cambria" w:cs="Cambria"/>
          <w:i/>
          <w:spacing w:val="-2"/>
          <w:sz w:val="22"/>
          <w:szCs w:val="22"/>
        </w:rPr>
        <w:t>i</w:t>
      </w:r>
      <w:r>
        <w:rPr>
          <w:rFonts w:ascii="Cambria" w:eastAsia="Cambria" w:hAnsi="Cambria" w:cs="Cambria"/>
          <w:i/>
          <w:spacing w:val="1"/>
          <w:sz w:val="22"/>
          <w:szCs w:val="22"/>
        </w:rPr>
        <w:t>t</w:t>
      </w:r>
      <w:r>
        <w:rPr>
          <w:rFonts w:ascii="Cambria" w:eastAsia="Cambria" w:hAnsi="Cambria" w:cs="Cambria"/>
          <w:i/>
          <w:sz w:val="22"/>
          <w:szCs w:val="22"/>
        </w:rPr>
        <w:t>s</w:t>
      </w:r>
      <w:r>
        <w:rPr>
          <w:rFonts w:ascii="Cambria" w:eastAsia="Cambria" w:hAnsi="Cambria" w:cs="Cambria"/>
          <w:i/>
          <w:spacing w:val="2"/>
          <w:sz w:val="22"/>
          <w:szCs w:val="22"/>
        </w:rPr>
        <w:t xml:space="preserve"> </w:t>
      </w:r>
      <w:r>
        <w:rPr>
          <w:rFonts w:ascii="Cambria" w:eastAsia="Cambria" w:hAnsi="Cambria" w:cs="Cambria"/>
          <w:i/>
          <w:spacing w:val="-1"/>
          <w:sz w:val="22"/>
          <w:szCs w:val="22"/>
        </w:rPr>
        <w:t>lo</w:t>
      </w:r>
      <w:r>
        <w:rPr>
          <w:rFonts w:ascii="Cambria" w:eastAsia="Cambria" w:hAnsi="Cambria" w:cs="Cambria"/>
          <w:i/>
          <w:sz w:val="22"/>
          <w:szCs w:val="22"/>
        </w:rPr>
        <w:t>c</w:t>
      </w:r>
      <w:r>
        <w:rPr>
          <w:rFonts w:ascii="Cambria" w:eastAsia="Cambria" w:hAnsi="Cambria" w:cs="Cambria"/>
          <w:i/>
          <w:spacing w:val="-1"/>
          <w:sz w:val="22"/>
          <w:szCs w:val="22"/>
        </w:rPr>
        <w:t>a</w:t>
      </w:r>
      <w:r>
        <w:rPr>
          <w:rFonts w:ascii="Cambria" w:eastAsia="Cambria" w:hAnsi="Cambria" w:cs="Cambria"/>
          <w:i/>
          <w:spacing w:val="5"/>
          <w:sz w:val="22"/>
          <w:szCs w:val="22"/>
        </w:rPr>
        <w:t>t</w:t>
      </w:r>
      <w:r>
        <w:rPr>
          <w:rFonts w:ascii="Cambria" w:eastAsia="Cambria" w:hAnsi="Cambria" w:cs="Cambria"/>
          <w:i/>
          <w:spacing w:val="-2"/>
          <w:sz w:val="22"/>
          <w:szCs w:val="22"/>
        </w:rPr>
        <w:t>i</w:t>
      </w:r>
      <w:r>
        <w:rPr>
          <w:rFonts w:ascii="Cambria" w:eastAsia="Cambria" w:hAnsi="Cambria" w:cs="Cambria"/>
          <w:i/>
          <w:spacing w:val="-1"/>
          <w:sz w:val="22"/>
          <w:szCs w:val="22"/>
        </w:rPr>
        <w:t>o</w:t>
      </w:r>
      <w:r>
        <w:rPr>
          <w:rFonts w:ascii="Cambria" w:eastAsia="Cambria" w:hAnsi="Cambria" w:cs="Cambria"/>
          <w:i/>
          <w:spacing w:val="2"/>
          <w:sz w:val="22"/>
          <w:szCs w:val="22"/>
        </w:rPr>
        <w:t>n</w:t>
      </w:r>
      <w:r>
        <w:rPr>
          <w:rFonts w:ascii="Cambria" w:eastAsia="Cambria" w:hAnsi="Cambria" w:cs="Cambria"/>
          <w:i/>
          <w:sz w:val="22"/>
          <w:szCs w:val="22"/>
        </w:rPr>
        <w:t>,</w:t>
      </w:r>
      <w:r>
        <w:rPr>
          <w:rFonts w:ascii="Cambria" w:eastAsia="Cambria" w:hAnsi="Cambria" w:cs="Cambria"/>
          <w:i/>
          <w:spacing w:val="-1"/>
          <w:sz w:val="22"/>
          <w:szCs w:val="22"/>
        </w:rPr>
        <w:t xml:space="preserve"> a</w:t>
      </w:r>
      <w:r>
        <w:rPr>
          <w:rFonts w:ascii="Cambria" w:eastAsia="Cambria" w:hAnsi="Cambria" w:cs="Cambria"/>
          <w:i/>
          <w:spacing w:val="2"/>
          <w:sz w:val="22"/>
          <w:szCs w:val="22"/>
        </w:rPr>
        <w:t>n</w:t>
      </w:r>
      <w:r>
        <w:rPr>
          <w:rFonts w:ascii="Cambria" w:eastAsia="Cambria" w:hAnsi="Cambria" w:cs="Cambria"/>
          <w:i/>
          <w:sz w:val="22"/>
          <w:szCs w:val="22"/>
        </w:rPr>
        <w:t>d</w:t>
      </w:r>
      <w:r>
        <w:rPr>
          <w:rFonts w:ascii="Cambria" w:eastAsia="Cambria" w:hAnsi="Cambria" w:cs="Cambria"/>
          <w:i/>
          <w:spacing w:val="-1"/>
          <w:sz w:val="22"/>
          <w:szCs w:val="22"/>
        </w:rPr>
        <w:t xml:space="preserve"> </w:t>
      </w:r>
      <w:r>
        <w:rPr>
          <w:rFonts w:ascii="Cambria" w:eastAsia="Cambria" w:hAnsi="Cambria" w:cs="Cambria"/>
          <w:i/>
          <w:sz w:val="22"/>
          <w:szCs w:val="22"/>
        </w:rPr>
        <w:t>c</w:t>
      </w:r>
      <w:r>
        <w:rPr>
          <w:rFonts w:ascii="Cambria" w:eastAsia="Cambria" w:hAnsi="Cambria" w:cs="Cambria"/>
          <w:i/>
          <w:spacing w:val="1"/>
          <w:sz w:val="22"/>
          <w:szCs w:val="22"/>
        </w:rPr>
        <w:t>r</w:t>
      </w:r>
      <w:r>
        <w:rPr>
          <w:rFonts w:ascii="Cambria" w:eastAsia="Cambria" w:hAnsi="Cambria" w:cs="Cambria"/>
          <w:i/>
          <w:sz w:val="22"/>
          <w:szCs w:val="22"/>
        </w:rPr>
        <w:t>e</w:t>
      </w:r>
      <w:r>
        <w:rPr>
          <w:rFonts w:ascii="Cambria" w:eastAsia="Cambria" w:hAnsi="Cambria" w:cs="Cambria"/>
          <w:i/>
          <w:spacing w:val="-1"/>
          <w:sz w:val="22"/>
          <w:szCs w:val="22"/>
        </w:rPr>
        <w:t>a</w:t>
      </w:r>
      <w:r>
        <w:rPr>
          <w:rFonts w:ascii="Cambria" w:eastAsia="Cambria" w:hAnsi="Cambria" w:cs="Cambria"/>
          <w:i/>
          <w:spacing w:val="1"/>
          <w:sz w:val="22"/>
          <w:szCs w:val="22"/>
        </w:rPr>
        <w:t>t</w:t>
      </w:r>
      <w:r>
        <w:rPr>
          <w:rFonts w:ascii="Cambria" w:eastAsia="Cambria" w:hAnsi="Cambria" w:cs="Cambria"/>
          <w:i/>
          <w:sz w:val="22"/>
          <w:szCs w:val="22"/>
        </w:rPr>
        <w:t>e a</w:t>
      </w:r>
      <w:r>
        <w:rPr>
          <w:rFonts w:ascii="Cambria" w:eastAsia="Cambria" w:hAnsi="Cambria" w:cs="Cambria"/>
          <w:i/>
          <w:spacing w:val="-1"/>
          <w:sz w:val="22"/>
          <w:szCs w:val="22"/>
        </w:rPr>
        <w:t xml:space="preserve"> </w:t>
      </w:r>
      <w:r>
        <w:rPr>
          <w:rFonts w:ascii="Cambria" w:eastAsia="Cambria" w:hAnsi="Cambria" w:cs="Cambria"/>
          <w:i/>
          <w:sz w:val="22"/>
          <w:szCs w:val="22"/>
        </w:rPr>
        <w:t>d</w:t>
      </w:r>
      <w:r>
        <w:rPr>
          <w:rFonts w:ascii="Cambria" w:eastAsia="Cambria" w:hAnsi="Cambria" w:cs="Cambria"/>
          <w:i/>
          <w:spacing w:val="-2"/>
          <w:sz w:val="22"/>
          <w:szCs w:val="22"/>
        </w:rPr>
        <w:t>i</w:t>
      </w:r>
      <w:r>
        <w:rPr>
          <w:rFonts w:ascii="Cambria" w:eastAsia="Cambria" w:hAnsi="Cambria" w:cs="Cambria"/>
          <w:i/>
          <w:sz w:val="22"/>
          <w:szCs w:val="22"/>
        </w:rPr>
        <w:t>ve</w:t>
      </w:r>
      <w:r>
        <w:rPr>
          <w:rFonts w:ascii="Cambria" w:eastAsia="Cambria" w:hAnsi="Cambria" w:cs="Cambria"/>
          <w:i/>
          <w:spacing w:val="1"/>
          <w:sz w:val="22"/>
          <w:szCs w:val="22"/>
        </w:rPr>
        <w:t>r</w:t>
      </w:r>
      <w:r>
        <w:rPr>
          <w:rFonts w:ascii="Cambria" w:eastAsia="Cambria" w:hAnsi="Cambria" w:cs="Cambria"/>
          <w:i/>
          <w:spacing w:val="2"/>
          <w:sz w:val="22"/>
          <w:szCs w:val="22"/>
        </w:rPr>
        <w:t>s</w:t>
      </w:r>
      <w:r>
        <w:rPr>
          <w:rFonts w:ascii="Cambria" w:eastAsia="Cambria" w:hAnsi="Cambria" w:cs="Cambria"/>
          <w:i/>
          <w:sz w:val="22"/>
          <w:szCs w:val="22"/>
        </w:rPr>
        <w:t xml:space="preserve">e </w:t>
      </w:r>
      <w:r>
        <w:rPr>
          <w:rFonts w:ascii="Cambria" w:eastAsia="Cambria" w:hAnsi="Cambria" w:cs="Cambria"/>
          <w:i/>
          <w:spacing w:val="-1"/>
          <w:sz w:val="22"/>
          <w:szCs w:val="22"/>
        </w:rPr>
        <w:t>l</w:t>
      </w:r>
      <w:r>
        <w:rPr>
          <w:rFonts w:ascii="Cambria" w:eastAsia="Cambria" w:hAnsi="Cambria" w:cs="Cambria"/>
          <w:i/>
          <w:spacing w:val="-2"/>
          <w:sz w:val="22"/>
          <w:szCs w:val="22"/>
        </w:rPr>
        <w:t>i</w:t>
      </w:r>
      <w:r>
        <w:rPr>
          <w:rFonts w:ascii="Cambria" w:eastAsia="Cambria" w:hAnsi="Cambria" w:cs="Cambria"/>
          <w:i/>
          <w:spacing w:val="2"/>
          <w:sz w:val="22"/>
          <w:szCs w:val="22"/>
        </w:rPr>
        <w:t>s</w:t>
      </w:r>
      <w:r>
        <w:rPr>
          <w:rFonts w:ascii="Cambria" w:eastAsia="Cambria" w:hAnsi="Cambria" w:cs="Cambria"/>
          <w:i/>
          <w:sz w:val="22"/>
          <w:szCs w:val="22"/>
        </w:rPr>
        <w:t xml:space="preserve">t </w:t>
      </w:r>
      <w:r>
        <w:rPr>
          <w:rFonts w:ascii="Cambria" w:eastAsia="Cambria" w:hAnsi="Cambria" w:cs="Cambria"/>
          <w:i/>
          <w:spacing w:val="-1"/>
          <w:sz w:val="22"/>
          <w:szCs w:val="22"/>
        </w:rPr>
        <w:t>o</w:t>
      </w:r>
      <w:r>
        <w:rPr>
          <w:rFonts w:ascii="Cambria" w:eastAsia="Cambria" w:hAnsi="Cambria" w:cs="Cambria"/>
          <w:i/>
          <w:sz w:val="22"/>
          <w:szCs w:val="22"/>
        </w:rPr>
        <w:t>f</w:t>
      </w:r>
      <w:r>
        <w:rPr>
          <w:rFonts w:ascii="Cambria" w:eastAsia="Cambria" w:hAnsi="Cambria" w:cs="Cambria"/>
          <w:i/>
          <w:spacing w:val="-2"/>
          <w:sz w:val="22"/>
          <w:szCs w:val="22"/>
        </w:rPr>
        <w:t xml:space="preserve"> </w:t>
      </w:r>
      <w:r>
        <w:rPr>
          <w:rFonts w:ascii="Cambria" w:eastAsia="Cambria" w:hAnsi="Cambria" w:cs="Cambria"/>
          <w:i/>
          <w:sz w:val="22"/>
          <w:szCs w:val="22"/>
        </w:rPr>
        <w:t>A</w:t>
      </w:r>
      <w:r>
        <w:rPr>
          <w:rFonts w:ascii="Cambria" w:eastAsia="Cambria" w:hAnsi="Cambria" w:cs="Cambria"/>
          <w:i/>
          <w:spacing w:val="-2"/>
          <w:sz w:val="22"/>
          <w:szCs w:val="22"/>
        </w:rPr>
        <w:t>B</w:t>
      </w:r>
      <w:r>
        <w:rPr>
          <w:rFonts w:ascii="Cambria" w:eastAsia="Cambria" w:hAnsi="Cambria" w:cs="Cambria"/>
          <w:i/>
          <w:spacing w:val="1"/>
          <w:sz w:val="22"/>
          <w:szCs w:val="22"/>
        </w:rPr>
        <w:t>I</w:t>
      </w:r>
      <w:r>
        <w:rPr>
          <w:rFonts w:ascii="Cambria" w:eastAsia="Cambria" w:hAnsi="Cambria" w:cs="Cambria"/>
          <w:i/>
          <w:spacing w:val="2"/>
          <w:sz w:val="22"/>
          <w:szCs w:val="22"/>
        </w:rPr>
        <w:t>O</w:t>
      </w:r>
      <w:r>
        <w:rPr>
          <w:rFonts w:ascii="Cambria" w:eastAsia="Cambria" w:hAnsi="Cambria" w:cs="Cambria"/>
          <w:i/>
          <w:spacing w:val="-1"/>
          <w:sz w:val="22"/>
          <w:szCs w:val="22"/>
        </w:rPr>
        <w:t>T</w:t>
      </w:r>
      <w:r>
        <w:rPr>
          <w:rFonts w:ascii="Cambria" w:eastAsia="Cambria" w:hAnsi="Cambria" w:cs="Cambria"/>
          <w:i/>
          <w:spacing w:val="1"/>
          <w:sz w:val="22"/>
          <w:szCs w:val="22"/>
        </w:rPr>
        <w:t>I</w:t>
      </w:r>
      <w:r>
        <w:rPr>
          <w:rFonts w:ascii="Cambria" w:eastAsia="Cambria" w:hAnsi="Cambria" w:cs="Cambria"/>
          <w:i/>
          <w:sz w:val="22"/>
          <w:szCs w:val="22"/>
        </w:rPr>
        <w:t>C</w:t>
      </w:r>
      <w:r>
        <w:rPr>
          <w:rFonts w:ascii="Cambria" w:eastAsia="Cambria" w:hAnsi="Cambria" w:cs="Cambria"/>
          <w:i/>
          <w:spacing w:val="1"/>
          <w:sz w:val="22"/>
          <w:szCs w:val="22"/>
        </w:rPr>
        <w:t xml:space="preserve"> </w:t>
      </w:r>
      <w:r>
        <w:rPr>
          <w:rFonts w:ascii="Cambria" w:eastAsia="Cambria" w:hAnsi="Cambria" w:cs="Cambria"/>
          <w:i/>
          <w:spacing w:val="-1"/>
          <w:sz w:val="22"/>
          <w:szCs w:val="22"/>
        </w:rPr>
        <w:t>a</w:t>
      </w:r>
      <w:r>
        <w:rPr>
          <w:rFonts w:ascii="Cambria" w:eastAsia="Cambria" w:hAnsi="Cambria" w:cs="Cambria"/>
          <w:i/>
          <w:spacing w:val="2"/>
          <w:sz w:val="22"/>
          <w:szCs w:val="22"/>
        </w:rPr>
        <w:t>n</w:t>
      </w:r>
      <w:r>
        <w:rPr>
          <w:rFonts w:ascii="Cambria" w:eastAsia="Cambria" w:hAnsi="Cambria" w:cs="Cambria"/>
          <w:i/>
          <w:sz w:val="22"/>
          <w:szCs w:val="22"/>
        </w:rPr>
        <w:t>d</w:t>
      </w:r>
      <w:r>
        <w:rPr>
          <w:rFonts w:ascii="Cambria" w:eastAsia="Cambria" w:hAnsi="Cambria" w:cs="Cambria"/>
          <w:i/>
          <w:spacing w:val="-1"/>
          <w:sz w:val="22"/>
          <w:szCs w:val="22"/>
        </w:rPr>
        <w:t xml:space="preserve"> </w:t>
      </w:r>
      <w:r>
        <w:rPr>
          <w:rFonts w:ascii="Cambria" w:eastAsia="Cambria" w:hAnsi="Cambria" w:cs="Cambria"/>
          <w:i/>
          <w:spacing w:val="-2"/>
          <w:sz w:val="22"/>
          <w:szCs w:val="22"/>
        </w:rPr>
        <w:t>B</w:t>
      </w:r>
      <w:r>
        <w:rPr>
          <w:rFonts w:ascii="Cambria" w:eastAsia="Cambria" w:hAnsi="Cambria" w:cs="Cambria"/>
          <w:i/>
          <w:spacing w:val="1"/>
          <w:sz w:val="22"/>
          <w:szCs w:val="22"/>
        </w:rPr>
        <w:t>I</w:t>
      </w:r>
      <w:r>
        <w:rPr>
          <w:rFonts w:ascii="Cambria" w:eastAsia="Cambria" w:hAnsi="Cambria" w:cs="Cambria"/>
          <w:i/>
          <w:spacing w:val="2"/>
          <w:sz w:val="22"/>
          <w:szCs w:val="22"/>
        </w:rPr>
        <w:t>O</w:t>
      </w:r>
      <w:r>
        <w:rPr>
          <w:rFonts w:ascii="Cambria" w:eastAsia="Cambria" w:hAnsi="Cambria" w:cs="Cambria"/>
          <w:i/>
          <w:spacing w:val="-1"/>
          <w:sz w:val="22"/>
          <w:szCs w:val="22"/>
        </w:rPr>
        <w:t>T</w:t>
      </w:r>
      <w:r>
        <w:rPr>
          <w:rFonts w:ascii="Cambria" w:eastAsia="Cambria" w:hAnsi="Cambria" w:cs="Cambria"/>
          <w:i/>
          <w:spacing w:val="1"/>
          <w:sz w:val="22"/>
          <w:szCs w:val="22"/>
        </w:rPr>
        <w:t>I</w:t>
      </w:r>
      <w:r>
        <w:rPr>
          <w:rFonts w:ascii="Cambria" w:eastAsia="Cambria" w:hAnsi="Cambria" w:cs="Cambria"/>
          <w:i/>
          <w:sz w:val="22"/>
          <w:szCs w:val="22"/>
        </w:rPr>
        <w:t>C</w:t>
      </w:r>
      <w:r>
        <w:rPr>
          <w:rFonts w:ascii="Cambria" w:eastAsia="Cambria" w:hAnsi="Cambria" w:cs="Cambria"/>
          <w:i/>
          <w:spacing w:val="1"/>
          <w:sz w:val="22"/>
          <w:szCs w:val="22"/>
        </w:rPr>
        <w:t xml:space="preserve"> </w:t>
      </w:r>
      <w:r>
        <w:rPr>
          <w:rFonts w:ascii="Cambria" w:eastAsia="Cambria" w:hAnsi="Cambria" w:cs="Cambria"/>
          <w:i/>
          <w:spacing w:val="-2"/>
          <w:sz w:val="22"/>
          <w:szCs w:val="22"/>
        </w:rPr>
        <w:t>f</w:t>
      </w:r>
      <w:r>
        <w:rPr>
          <w:rFonts w:ascii="Cambria" w:eastAsia="Cambria" w:hAnsi="Cambria" w:cs="Cambria"/>
          <w:i/>
          <w:spacing w:val="-1"/>
          <w:sz w:val="22"/>
          <w:szCs w:val="22"/>
        </w:rPr>
        <w:t>a</w:t>
      </w:r>
      <w:r>
        <w:rPr>
          <w:rFonts w:ascii="Cambria" w:eastAsia="Cambria" w:hAnsi="Cambria" w:cs="Cambria"/>
          <w:i/>
          <w:sz w:val="22"/>
          <w:szCs w:val="22"/>
        </w:rPr>
        <w:t>c</w:t>
      </w:r>
      <w:r>
        <w:rPr>
          <w:rFonts w:ascii="Cambria" w:eastAsia="Cambria" w:hAnsi="Cambria" w:cs="Cambria"/>
          <w:i/>
          <w:spacing w:val="1"/>
          <w:sz w:val="22"/>
          <w:szCs w:val="22"/>
        </w:rPr>
        <w:t>t</w:t>
      </w:r>
      <w:r>
        <w:rPr>
          <w:rFonts w:ascii="Cambria" w:eastAsia="Cambria" w:hAnsi="Cambria" w:cs="Cambria"/>
          <w:i/>
          <w:spacing w:val="-1"/>
          <w:sz w:val="22"/>
          <w:szCs w:val="22"/>
        </w:rPr>
        <w:t>o</w:t>
      </w:r>
      <w:r>
        <w:rPr>
          <w:rFonts w:ascii="Cambria" w:eastAsia="Cambria" w:hAnsi="Cambria" w:cs="Cambria"/>
          <w:i/>
          <w:spacing w:val="-3"/>
          <w:sz w:val="22"/>
          <w:szCs w:val="22"/>
        </w:rPr>
        <w:t>r</w:t>
      </w:r>
      <w:r>
        <w:rPr>
          <w:rFonts w:ascii="Cambria" w:eastAsia="Cambria" w:hAnsi="Cambria" w:cs="Cambria"/>
          <w:i/>
          <w:sz w:val="22"/>
          <w:szCs w:val="22"/>
        </w:rPr>
        <w:t>s</w:t>
      </w:r>
      <w:r>
        <w:rPr>
          <w:rFonts w:ascii="Cambria" w:eastAsia="Cambria" w:hAnsi="Cambria" w:cs="Cambria"/>
          <w:i/>
          <w:spacing w:val="2"/>
          <w:sz w:val="22"/>
          <w:szCs w:val="22"/>
        </w:rPr>
        <w:t xml:space="preserve"> </w:t>
      </w:r>
      <w:r>
        <w:rPr>
          <w:rFonts w:ascii="Cambria" w:eastAsia="Cambria" w:hAnsi="Cambria" w:cs="Cambria"/>
          <w:i/>
          <w:sz w:val="22"/>
          <w:szCs w:val="22"/>
        </w:rPr>
        <w:t>be</w:t>
      </w:r>
      <w:r>
        <w:rPr>
          <w:rFonts w:ascii="Cambria" w:eastAsia="Cambria" w:hAnsi="Cambria" w:cs="Cambria"/>
          <w:i/>
          <w:spacing w:val="-1"/>
          <w:sz w:val="22"/>
          <w:szCs w:val="22"/>
        </w:rPr>
        <w:t>lo</w:t>
      </w:r>
      <w:r>
        <w:rPr>
          <w:rFonts w:ascii="Cambria" w:eastAsia="Cambria" w:hAnsi="Cambria" w:cs="Cambria"/>
          <w:i/>
          <w:spacing w:val="-2"/>
          <w:sz w:val="22"/>
          <w:szCs w:val="22"/>
        </w:rPr>
        <w:t>w</w:t>
      </w:r>
      <w:r>
        <w:rPr>
          <w:rFonts w:ascii="Cambria" w:eastAsia="Cambria" w:hAnsi="Cambria" w:cs="Cambria"/>
          <w:i/>
          <w:sz w:val="22"/>
          <w:szCs w:val="22"/>
        </w:rPr>
        <w:t>.</w:t>
      </w:r>
    </w:p>
    <w:p w:rsidR="00A80FF4" w:rsidRDefault="00A80FF4" w:rsidP="0055479A">
      <w:pPr>
        <w:spacing w:before="1" w:line="240" w:lineRule="exact"/>
        <w:jc w:val="both"/>
        <w:rPr>
          <w:sz w:val="24"/>
          <w:szCs w:val="24"/>
        </w:rPr>
      </w:pPr>
    </w:p>
    <w:p w:rsidR="00A80FF4" w:rsidRDefault="0024478F" w:rsidP="0055479A">
      <w:pPr>
        <w:tabs>
          <w:tab w:val="left" w:pos="5060"/>
        </w:tabs>
        <w:spacing w:line="240" w:lineRule="exact"/>
        <w:ind w:left="220"/>
        <w:jc w:val="both"/>
        <w:rPr>
          <w:rFonts w:ascii="Cambria" w:eastAsia="Cambria" w:hAnsi="Cambria" w:cs="Cambria"/>
          <w:sz w:val="22"/>
          <w:szCs w:val="22"/>
        </w:rPr>
      </w:pPr>
      <w:r>
        <w:rPr>
          <w:noProof/>
        </w:rPr>
        <mc:AlternateContent>
          <mc:Choice Requires="wpg">
            <w:drawing>
              <wp:anchor distT="0" distB="0" distL="114300" distR="114300" simplePos="0" relativeHeight="251618304" behindDoc="1" locked="0" layoutInCell="1" allowOverlap="1">
                <wp:simplePos x="0" y="0"/>
                <wp:positionH relativeFrom="page">
                  <wp:posOffset>3539490</wp:posOffset>
                </wp:positionH>
                <wp:positionV relativeFrom="paragraph">
                  <wp:posOffset>145415</wp:posOffset>
                </wp:positionV>
                <wp:extent cx="570230" cy="0"/>
                <wp:effectExtent l="5715" t="12065" r="14605" b="6985"/>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230" cy="0"/>
                          <a:chOff x="5574" y="229"/>
                          <a:chExt cx="898" cy="0"/>
                        </a:xfrm>
                      </wpg:grpSpPr>
                      <wps:wsp>
                        <wps:cNvPr id="212" name="Freeform 212"/>
                        <wps:cNvSpPr>
                          <a:spLocks/>
                        </wps:cNvSpPr>
                        <wps:spPr bwMode="auto">
                          <a:xfrm>
                            <a:off x="5574" y="229"/>
                            <a:ext cx="898" cy="0"/>
                          </a:xfrm>
                          <a:custGeom>
                            <a:avLst/>
                            <a:gdLst>
                              <a:gd name="T0" fmla="+- 0 5574 5574"/>
                              <a:gd name="T1" fmla="*/ T0 w 898"/>
                              <a:gd name="T2" fmla="+- 0 6473 5574"/>
                              <a:gd name="T3" fmla="*/ T2 w 898"/>
                            </a:gdLst>
                            <a:ahLst/>
                            <a:cxnLst>
                              <a:cxn ang="0">
                                <a:pos x="T1" y="0"/>
                              </a:cxn>
                              <a:cxn ang="0">
                                <a:pos x="T3" y="0"/>
                              </a:cxn>
                            </a:cxnLst>
                            <a:rect l="0" t="0" r="r" b="b"/>
                            <a:pathLst>
                              <a:path w="898">
                                <a:moveTo>
                                  <a:pt x="0" y="0"/>
                                </a:moveTo>
                                <a:lnTo>
                                  <a:pt x="899"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54228B" id="Group 211" o:spid="_x0000_s1026" style="position:absolute;margin-left:278.7pt;margin-top:11.45pt;width:44.9pt;height:0;z-index:-251698176;mso-position-horizontal-relative:page" coordorigin="5574,229" coordsize="8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">
                <v:shape id="Freeform 212" o:spid="_x0000_s1027" style="position:absolute;left:5574;top:229;width:898;height:0;visibility:visible;mso-wrap-style:square;v-text-anchor:top" coordsize="8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bsPcYA&#10;AADcAAAADwAAAGRycy9kb3ducmV2LnhtbESP3WoCMRSE7wXfIRyhd5p1KUVWoxRBEauCPwi9O92c&#10;Zhc3J8sm1a1P3xQEL4eZ+YaZzFpbiSs1vnSsYDhIQBDnTpdsFJyOi/4IhA/IGivHpOCXPMym3c4E&#10;M+1uvKfrIRgRIewzVFCEUGdS+rwgi37gauLofbvGYoiyMVI3eItwW8k0Sd6kxZLjQoE1zQvKL4cf&#10;q2CTmo/t1+dmfl+ed5dXHNm1aa1SL732fQwiUBue4Ud7pRWkwxT+z8Qj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bsPcYAAADcAAAADwAAAAAAAAAAAAAAAACYAgAAZHJz&#10;L2Rvd25yZXYueG1sUEsFBgAAAAAEAAQA9QAAAIsDAAAAAA==&#10;" path="m,l899,e" filled="f" strokeweight=".22017mm">
                  <v:path arrowok="t" o:connecttype="custom" o:connectlocs="0,0;899,0" o:connectangles="0,0"/>
                </v:shape>
                <w10:wrap anchorx="page"/>
              </v:group>
            </w:pict>
          </mc:Fallback>
        </mc:AlternateContent>
      </w:r>
      <w:r w:rsidR="0055479A">
        <w:rPr>
          <w:rFonts w:ascii="Cambria" w:eastAsia="Cambria" w:hAnsi="Cambria" w:cs="Cambria"/>
          <w:spacing w:val="-2"/>
          <w:position w:val="-1"/>
          <w:sz w:val="22"/>
          <w:szCs w:val="22"/>
        </w:rPr>
        <w:t>1</w:t>
      </w:r>
      <w:r w:rsidR="0055479A">
        <w:rPr>
          <w:rFonts w:ascii="Cambria" w:eastAsia="Cambria" w:hAnsi="Cambria" w:cs="Cambria"/>
          <w:position w:val="-1"/>
          <w:sz w:val="22"/>
          <w:szCs w:val="22"/>
        </w:rPr>
        <w:t>.</w:t>
      </w:r>
      <w:r w:rsidR="0055479A">
        <w:rPr>
          <w:rFonts w:ascii="Cambria" w:eastAsia="Cambria" w:hAnsi="Cambria" w:cs="Cambria"/>
          <w:spacing w:val="-3"/>
          <w:position w:val="-1"/>
          <w:sz w:val="22"/>
          <w:szCs w:val="22"/>
        </w:rPr>
        <w:t xml:space="preserve"> </w:t>
      </w:r>
      <w:r w:rsidR="0055479A">
        <w:rPr>
          <w:rFonts w:ascii="Cambria" w:eastAsia="Cambria" w:hAnsi="Cambria" w:cs="Cambria"/>
          <w:spacing w:val="-1"/>
          <w:position w:val="-1"/>
          <w:sz w:val="22"/>
          <w:szCs w:val="22"/>
        </w:rPr>
        <w:t>N</w:t>
      </w:r>
      <w:r w:rsidR="0055479A">
        <w:rPr>
          <w:rFonts w:ascii="Cambria" w:eastAsia="Cambria" w:hAnsi="Cambria" w:cs="Cambria"/>
          <w:spacing w:val="3"/>
          <w:position w:val="-1"/>
          <w:sz w:val="22"/>
          <w:szCs w:val="22"/>
        </w:rPr>
        <w:t>a</w:t>
      </w:r>
      <w:r w:rsidR="0055479A">
        <w:rPr>
          <w:rFonts w:ascii="Cambria" w:eastAsia="Cambria" w:hAnsi="Cambria" w:cs="Cambria"/>
          <w:spacing w:val="-1"/>
          <w:position w:val="-1"/>
          <w:sz w:val="22"/>
          <w:szCs w:val="22"/>
        </w:rPr>
        <w:t>m</w:t>
      </w:r>
      <w:r w:rsidR="0055479A">
        <w:rPr>
          <w:rFonts w:ascii="Cambria" w:eastAsia="Cambria" w:hAnsi="Cambria" w:cs="Cambria"/>
          <w:position w:val="-1"/>
          <w:sz w:val="22"/>
          <w:szCs w:val="22"/>
        </w:rPr>
        <w:t>e</w:t>
      </w:r>
      <w:r w:rsidR="0055479A">
        <w:rPr>
          <w:rFonts w:ascii="Cambria" w:eastAsia="Cambria" w:hAnsi="Cambria" w:cs="Cambria"/>
          <w:spacing w:val="-2"/>
          <w:position w:val="-1"/>
          <w:sz w:val="22"/>
          <w:szCs w:val="22"/>
        </w:rPr>
        <w:t xml:space="preserve"> o</w:t>
      </w:r>
      <w:r w:rsidR="0055479A">
        <w:rPr>
          <w:rFonts w:ascii="Cambria" w:eastAsia="Cambria" w:hAnsi="Cambria" w:cs="Cambria"/>
          <w:position w:val="-1"/>
          <w:sz w:val="22"/>
          <w:szCs w:val="22"/>
        </w:rPr>
        <w:t xml:space="preserve">f </w:t>
      </w:r>
      <w:r w:rsidR="0055479A">
        <w:rPr>
          <w:rFonts w:ascii="Cambria" w:eastAsia="Cambria" w:hAnsi="Cambria" w:cs="Cambria"/>
          <w:spacing w:val="2"/>
          <w:position w:val="-1"/>
          <w:sz w:val="22"/>
          <w:szCs w:val="22"/>
        </w:rPr>
        <w:t>p</w:t>
      </w:r>
      <w:r w:rsidR="0055479A">
        <w:rPr>
          <w:rFonts w:ascii="Cambria" w:eastAsia="Cambria" w:hAnsi="Cambria" w:cs="Cambria"/>
          <w:spacing w:val="-2"/>
          <w:position w:val="-1"/>
          <w:sz w:val="22"/>
          <w:szCs w:val="22"/>
        </w:rPr>
        <w:t>a</w:t>
      </w:r>
      <w:r w:rsidR="0055479A">
        <w:rPr>
          <w:rFonts w:ascii="Cambria" w:eastAsia="Cambria" w:hAnsi="Cambria" w:cs="Cambria"/>
          <w:position w:val="-1"/>
          <w:sz w:val="22"/>
          <w:szCs w:val="22"/>
        </w:rPr>
        <w:t>rk:</w:t>
      </w:r>
      <w:r w:rsidR="0055479A">
        <w:rPr>
          <w:rFonts w:ascii="Cambria" w:eastAsia="Cambria" w:hAnsi="Cambria" w:cs="Cambria"/>
          <w:spacing w:val="-1"/>
          <w:position w:val="-1"/>
          <w:sz w:val="22"/>
          <w:szCs w:val="22"/>
        </w:rPr>
        <w:t xml:space="preserve"> </w:t>
      </w:r>
      <w:r w:rsidR="0055479A">
        <w:rPr>
          <w:rFonts w:ascii="Cambria" w:eastAsia="Cambria" w:hAnsi="Cambria" w:cs="Cambria"/>
          <w:position w:val="-1"/>
          <w:sz w:val="22"/>
          <w:szCs w:val="22"/>
          <w:u w:val="single" w:color="000000"/>
        </w:rPr>
        <w:t xml:space="preserve"> </w:t>
      </w:r>
      <w:r w:rsidR="0055479A">
        <w:rPr>
          <w:rFonts w:ascii="Cambria" w:eastAsia="Cambria" w:hAnsi="Cambria" w:cs="Cambria"/>
          <w:position w:val="-1"/>
          <w:sz w:val="22"/>
          <w:szCs w:val="22"/>
          <w:u w:val="single" w:color="000000"/>
        </w:rPr>
        <w:tab/>
      </w:r>
    </w:p>
    <w:p w:rsidR="00A80FF4" w:rsidRDefault="00A80FF4" w:rsidP="0055479A">
      <w:pPr>
        <w:spacing w:before="14" w:line="200" w:lineRule="exact"/>
        <w:jc w:val="both"/>
      </w:pPr>
    </w:p>
    <w:p w:rsidR="00A80FF4" w:rsidRDefault="0055479A" w:rsidP="0055479A">
      <w:pPr>
        <w:tabs>
          <w:tab w:val="left" w:pos="11000"/>
        </w:tabs>
        <w:spacing w:before="29" w:line="240" w:lineRule="exact"/>
        <w:ind w:left="220"/>
        <w:jc w:val="both"/>
        <w:rPr>
          <w:rFonts w:ascii="Cambria" w:eastAsia="Cambria" w:hAnsi="Cambria" w:cs="Cambria"/>
          <w:sz w:val="22"/>
          <w:szCs w:val="22"/>
        </w:rPr>
      </w:pPr>
      <w:r>
        <w:rPr>
          <w:rFonts w:ascii="Cambria" w:eastAsia="Cambria" w:hAnsi="Cambria" w:cs="Cambria"/>
          <w:spacing w:val="-2"/>
          <w:position w:val="-1"/>
          <w:sz w:val="22"/>
          <w:szCs w:val="22"/>
        </w:rPr>
        <w:t>2</w:t>
      </w:r>
      <w:r>
        <w:rPr>
          <w:rFonts w:ascii="Cambria" w:eastAsia="Cambria" w:hAnsi="Cambria" w:cs="Cambria"/>
          <w:position w:val="-1"/>
          <w:sz w:val="22"/>
          <w:szCs w:val="22"/>
        </w:rPr>
        <w:t xml:space="preserve">. </w:t>
      </w:r>
      <w:r>
        <w:rPr>
          <w:rFonts w:ascii="Cambria" w:eastAsia="Cambria" w:hAnsi="Cambria" w:cs="Cambria"/>
          <w:spacing w:val="-3"/>
          <w:position w:val="-1"/>
          <w:sz w:val="22"/>
          <w:szCs w:val="22"/>
        </w:rPr>
        <w:t xml:space="preserve"> </w:t>
      </w:r>
      <w:r>
        <w:rPr>
          <w:rFonts w:ascii="Cambria" w:eastAsia="Cambria" w:hAnsi="Cambria" w:cs="Cambria"/>
          <w:spacing w:val="2"/>
          <w:position w:val="-1"/>
          <w:sz w:val="22"/>
          <w:szCs w:val="22"/>
        </w:rPr>
        <w:t>Add</w:t>
      </w:r>
      <w:r>
        <w:rPr>
          <w:rFonts w:ascii="Cambria" w:eastAsia="Cambria" w:hAnsi="Cambria" w:cs="Cambria"/>
          <w:position w:val="-1"/>
          <w:sz w:val="22"/>
          <w:szCs w:val="22"/>
        </w:rPr>
        <w:t>r</w:t>
      </w:r>
      <w:r>
        <w:rPr>
          <w:rFonts w:ascii="Cambria" w:eastAsia="Cambria" w:hAnsi="Cambria" w:cs="Cambria"/>
          <w:spacing w:val="-2"/>
          <w:position w:val="-1"/>
          <w:sz w:val="22"/>
          <w:szCs w:val="22"/>
        </w:rPr>
        <w:t>e</w:t>
      </w:r>
      <w:r>
        <w:rPr>
          <w:rFonts w:ascii="Cambria" w:eastAsia="Cambria" w:hAnsi="Cambria" w:cs="Cambria"/>
          <w:spacing w:val="1"/>
          <w:position w:val="-1"/>
          <w:sz w:val="22"/>
          <w:szCs w:val="22"/>
        </w:rPr>
        <w:t>ss</w:t>
      </w:r>
      <w:r>
        <w:rPr>
          <w:rFonts w:ascii="Cambria" w:eastAsia="Cambria" w:hAnsi="Cambria" w:cs="Cambria"/>
          <w:position w:val="-1"/>
          <w:sz w:val="22"/>
          <w:szCs w:val="22"/>
        </w:rPr>
        <w:t>:</w:t>
      </w:r>
      <w:r>
        <w:rPr>
          <w:rFonts w:ascii="Cambria" w:eastAsia="Cambria" w:hAnsi="Cambria" w:cs="Cambria"/>
          <w:position w:val="-1"/>
          <w:sz w:val="22"/>
          <w:szCs w:val="22"/>
          <w:u w:val="single" w:color="000000"/>
        </w:rPr>
        <w:t xml:space="preserve"> </w:t>
      </w:r>
      <w:r>
        <w:rPr>
          <w:rFonts w:ascii="Cambria" w:eastAsia="Cambria" w:hAnsi="Cambria" w:cs="Cambria"/>
          <w:position w:val="-1"/>
          <w:sz w:val="22"/>
          <w:szCs w:val="22"/>
          <w:u w:val="single" w:color="000000"/>
        </w:rPr>
        <w:tab/>
      </w:r>
    </w:p>
    <w:p w:rsidR="00A80FF4" w:rsidRDefault="00A80FF4" w:rsidP="0055479A">
      <w:pPr>
        <w:spacing w:before="18" w:line="200" w:lineRule="exact"/>
        <w:jc w:val="both"/>
      </w:pPr>
    </w:p>
    <w:p w:rsidR="00A80FF4" w:rsidRDefault="0055479A" w:rsidP="0055479A">
      <w:pPr>
        <w:tabs>
          <w:tab w:val="left" w:pos="5740"/>
        </w:tabs>
        <w:spacing w:before="29" w:line="240" w:lineRule="exact"/>
        <w:ind w:left="220"/>
        <w:jc w:val="both"/>
        <w:rPr>
          <w:rFonts w:ascii="Cambria" w:eastAsia="Cambria" w:hAnsi="Cambria" w:cs="Cambria"/>
          <w:sz w:val="22"/>
          <w:szCs w:val="22"/>
        </w:rPr>
      </w:pPr>
      <w:r>
        <w:rPr>
          <w:rFonts w:ascii="Cambria" w:eastAsia="Cambria" w:hAnsi="Cambria" w:cs="Cambria"/>
          <w:spacing w:val="-2"/>
          <w:position w:val="-1"/>
          <w:sz w:val="22"/>
          <w:szCs w:val="22"/>
        </w:rPr>
        <w:t>3</w:t>
      </w:r>
      <w:r>
        <w:rPr>
          <w:rFonts w:ascii="Cambria" w:eastAsia="Cambria" w:hAnsi="Cambria" w:cs="Cambria"/>
          <w:position w:val="-1"/>
          <w:sz w:val="22"/>
          <w:szCs w:val="22"/>
        </w:rPr>
        <w:t xml:space="preserve">. </w:t>
      </w:r>
      <w:r>
        <w:rPr>
          <w:rFonts w:ascii="Cambria" w:eastAsia="Cambria" w:hAnsi="Cambria" w:cs="Cambria"/>
          <w:spacing w:val="-3"/>
          <w:position w:val="-1"/>
          <w:sz w:val="22"/>
          <w:szCs w:val="22"/>
        </w:rPr>
        <w:t xml:space="preserve"> </w:t>
      </w:r>
      <w:r>
        <w:rPr>
          <w:rFonts w:ascii="Cambria" w:eastAsia="Cambria" w:hAnsi="Cambria" w:cs="Cambria"/>
          <w:spacing w:val="2"/>
          <w:position w:val="-1"/>
          <w:sz w:val="22"/>
          <w:szCs w:val="22"/>
        </w:rPr>
        <w:t>App</w:t>
      </w:r>
      <w:r>
        <w:rPr>
          <w:rFonts w:ascii="Cambria" w:eastAsia="Cambria" w:hAnsi="Cambria" w:cs="Cambria"/>
          <w:position w:val="-1"/>
          <w:sz w:val="22"/>
          <w:szCs w:val="22"/>
        </w:rPr>
        <w:t>r</w:t>
      </w:r>
      <w:r>
        <w:rPr>
          <w:rFonts w:ascii="Cambria" w:eastAsia="Cambria" w:hAnsi="Cambria" w:cs="Cambria"/>
          <w:spacing w:val="-2"/>
          <w:position w:val="-1"/>
          <w:sz w:val="22"/>
          <w:szCs w:val="22"/>
        </w:rPr>
        <w:t>o</w:t>
      </w:r>
      <w:r>
        <w:rPr>
          <w:rFonts w:ascii="Cambria" w:eastAsia="Cambria" w:hAnsi="Cambria" w:cs="Cambria"/>
          <w:spacing w:val="-1"/>
          <w:position w:val="-1"/>
          <w:sz w:val="22"/>
          <w:szCs w:val="22"/>
        </w:rPr>
        <w:t>x</w:t>
      </w:r>
      <w:r>
        <w:rPr>
          <w:rFonts w:ascii="Cambria" w:eastAsia="Cambria" w:hAnsi="Cambria" w:cs="Cambria"/>
          <w:spacing w:val="1"/>
          <w:position w:val="-1"/>
          <w:sz w:val="22"/>
          <w:szCs w:val="22"/>
        </w:rPr>
        <w:t>i</w:t>
      </w:r>
      <w:r>
        <w:rPr>
          <w:rFonts w:ascii="Cambria" w:eastAsia="Cambria" w:hAnsi="Cambria" w:cs="Cambria"/>
          <w:spacing w:val="-1"/>
          <w:position w:val="-1"/>
          <w:sz w:val="22"/>
          <w:szCs w:val="22"/>
        </w:rPr>
        <w:t>m</w:t>
      </w:r>
      <w:r>
        <w:rPr>
          <w:rFonts w:ascii="Cambria" w:eastAsia="Cambria" w:hAnsi="Cambria" w:cs="Cambria"/>
          <w:spacing w:val="-2"/>
          <w:position w:val="-1"/>
          <w:sz w:val="22"/>
          <w:szCs w:val="22"/>
        </w:rPr>
        <w:t>a</w:t>
      </w:r>
      <w:r>
        <w:rPr>
          <w:rFonts w:ascii="Cambria" w:eastAsia="Cambria" w:hAnsi="Cambria" w:cs="Cambria"/>
          <w:spacing w:val="2"/>
          <w:position w:val="-1"/>
          <w:sz w:val="22"/>
          <w:szCs w:val="22"/>
        </w:rPr>
        <w:t>t</w:t>
      </w:r>
      <w:r>
        <w:rPr>
          <w:rFonts w:ascii="Cambria" w:eastAsia="Cambria" w:hAnsi="Cambria" w:cs="Cambria"/>
          <w:position w:val="-1"/>
          <w:sz w:val="22"/>
          <w:szCs w:val="22"/>
        </w:rPr>
        <w:t>e</w:t>
      </w:r>
      <w:r>
        <w:rPr>
          <w:rFonts w:ascii="Cambria" w:eastAsia="Cambria" w:hAnsi="Cambria" w:cs="Cambria"/>
          <w:spacing w:val="-2"/>
          <w:position w:val="-1"/>
          <w:sz w:val="22"/>
          <w:szCs w:val="22"/>
        </w:rPr>
        <w:t xml:space="preserve"> </w:t>
      </w:r>
      <w:r>
        <w:rPr>
          <w:rFonts w:ascii="Cambria" w:eastAsia="Cambria" w:hAnsi="Cambria" w:cs="Cambria"/>
          <w:spacing w:val="1"/>
          <w:position w:val="-1"/>
          <w:sz w:val="22"/>
          <w:szCs w:val="22"/>
        </w:rPr>
        <w:t>Siz</w:t>
      </w:r>
      <w:r>
        <w:rPr>
          <w:rFonts w:ascii="Cambria" w:eastAsia="Cambria" w:hAnsi="Cambria" w:cs="Cambria"/>
          <w:position w:val="-1"/>
          <w:sz w:val="22"/>
          <w:szCs w:val="22"/>
        </w:rPr>
        <w:t>e</w:t>
      </w:r>
      <w:r>
        <w:rPr>
          <w:rFonts w:ascii="Cambria" w:eastAsia="Cambria" w:hAnsi="Cambria" w:cs="Cambria"/>
          <w:spacing w:val="-2"/>
          <w:position w:val="-1"/>
          <w:sz w:val="22"/>
          <w:szCs w:val="22"/>
        </w:rPr>
        <w:t xml:space="preserve"> </w:t>
      </w:r>
      <w:r>
        <w:rPr>
          <w:rFonts w:ascii="Cambria" w:eastAsia="Cambria" w:hAnsi="Cambria" w:cs="Cambria"/>
          <w:spacing w:val="2"/>
          <w:position w:val="-1"/>
          <w:sz w:val="22"/>
          <w:szCs w:val="22"/>
        </w:rPr>
        <w:t>(</w:t>
      </w:r>
      <w:r>
        <w:rPr>
          <w:rFonts w:ascii="Cambria" w:eastAsia="Cambria" w:hAnsi="Cambria" w:cs="Cambria"/>
          <w:spacing w:val="1"/>
          <w:position w:val="-1"/>
          <w:sz w:val="22"/>
          <w:szCs w:val="22"/>
        </w:rPr>
        <w:t>i</w:t>
      </w:r>
      <w:r>
        <w:rPr>
          <w:rFonts w:ascii="Cambria" w:eastAsia="Cambria" w:hAnsi="Cambria" w:cs="Cambria"/>
          <w:position w:val="-1"/>
          <w:sz w:val="22"/>
          <w:szCs w:val="22"/>
        </w:rPr>
        <w:t>n</w:t>
      </w:r>
      <w:r>
        <w:rPr>
          <w:rFonts w:ascii="Cambria" w:eastAsia="Cambria" w:hAnsi="Cambria" w:cs="Cambria"/>
          <w:spacing w:val="1"/>
          <w:position w:val="-1"/>
          <w:sz w:val="22"/>
          <w:szCs w:val="22"/>
        </w:rPr>
        <w:t xml:space="preserve"> </w:t>
      </w:r>
      <w:r>
        <w:rPr>
          <w:rFonts w:ascii="Cambria" w:eastAsia="Cambria" w:hAnsi="Cambria" w:cs="Cambria"/>
          <w:spacing w:val="-1"/>
          <w:position w:val="-1"/>
          <w:sz w:val="22"/>
          <w:szCs w:val="22"/>
        </w:rPr>
        <w:t>b</w:t>
      </w:r>
      <w:r>
        <w:rPr>
          <w:rFonts w:ascii="Cambria" w:eastAsia="Cambria" w:hAnsi="Cambria" w:cs="Cambria"/>
          <w:spacing w:val="-2"/>
          <w:position w:val="-1"/>
          <w:sz w:val="22"/>
          <w:szCs w:val="22"/>
        </w:rPr>
        <w:t>lo</w:t>
      </w:r>
      <w:r>
        <w:rPr>
          <w:rFonts w:ascii="Cambria" w:eastAsia="Cambria" w:hAnsi="Cambria" w:cs="Cambria"/>
          <w:spacing w:val="-1"/>
          <w:position w:val="-1"/>
          <w:sz w:val="22"/>
          <w:szCs w:val="22"/>
        </w:rPr>
        <w:t>c</w:t>
      </w:r>
      <w:r>
        <w:rPr>
          <w:rFonts w:ascii="Cambria" w:eastAsia="Cambria" w:hAnsi="Cambria" w:cs="Cambria"/>
          <w:position w:val="-1"/>
          <w:sz w:val="22"/>
          <w:szCs w:val="22"/>
        </w:rPr>
        <w:t>k</w:t>
      </w:r>
      <w:r>
        <w:rPr>
          <w:rFonts w:ascii="Cambria" w:eastAsia="Cambria" w:hAnsi="Cambria" w:cs="Cambria"/>
          <w:spacing w:val="1"/>
          <w:position w:val="-1"/>
          <w:sz w:val="22"/>
          <w:szCs w:val="22"/>
        </w:rPr>
        <w:t>s</w:t>
      </w:r>
      <w:r>
        <w:rPr>
          <w:rFonts w:ascii="Cambria" w:eastAsia="Cambria" w:hAnsi="Cambria" w:cs="Cambria"/>
          <w:spacing w:val="2"/>
          <w:position w:val="-1"/>
          <w:sz w:val="22"/>
          <w:szCs w:val="22"/>
        </w:rPr>
        <w:t>)</w:t>
      </w:r>
      <w:r>
        <w:rPr>
          <w:rFonts w:ascii="Cambria" w:eastAsia="Cambria" w:hAnsi="Cambria" w:cs="Cambria"/>
          <w:position w:val="-1"/>
          <w:sz w:val="22"/>
          <w:szCs w:val="22"/>
        </w:rPr>
        <w:t>:</w:t>
      </w:r>
      <w:r>
        <w:rPr>
          <w:rFonts w:ascii="Cambria" w:eastAsia="Cambria" w:hAnsi="Cambria" w:cs="Cambria"/>
          <w:spacing w:val="-1"/>
          <w:position w:val="-1"/>
          <w:sz w:val="22"/>
          <w:szCs w:val="22"/>
        </w:rPr>
        <w:t xml:space="preserve"> </w:t>
      </w:r>
      <w:r>
        <w:rPr>
          <w:rFonts w:ascii="Cambria" w:eastAsia="Cambria" w:hAnsi="Cambria" w:cs="Cambria"/>
          <w:position w:val="-1"/>
          <w:sz w:val="22"/>
          <w:szCs w:val="22"/>
          <w:u w:val="single" w:color="000000"/>
        </w:rPr>
        <w:t xml:space="preserve"> </w:t>
      </w:r>
      <w:r>
        <w:rPr>
          <w:rFonts w:ascii="Cambria" w:eastAsia="Cambria" w:hAnsi="Cambria" w:cs="Cambria"/>
          <w:position w:val="-1"/>
          <w:sz w:val="22"/>
          <w:szCs w:val="22"/>
          <w:u w:val="single" w:color="000000"/>
        </w:rPr>
        <w:tab/>
      </w:r>
    </w:p>
    <w:p w:rsidR="00A80FF4" w:rsidRDefault="00A80FF4" w:rsidP="0055479A">
      <w:pPr>
        <w:spacing w:line="240" w:lineRule="exact"/>
        <w:jc w:val="both"/>
        <w:rPr>
          <w:sz w:val="24"/>
          <w:szCs w:val="24"/>
        </w:rPr>
      </w:pPr>
    </w:p>
    <w:tbl>
      <w:tblPr>
        <w:tblW w:w="0" w:type="auto"/>
        <w:tblInd w:w="103" w:type="dxa"/>
        <w:tblLayout w:type="fixed"/>
        <w:tblCellMar>
          <w:left w:w="0" w:type="dxa"/>
          <w:right w:w="0" w:type="dxa"/>
        </w:tblCellMar>
        <w:tblLook w:val="01E0" w:firstRow="1" w:lastRow="1" w:firstColumn="1" w:lastColumn="1" w:noHBand="0" w:noVBand="0"/>
      </w:tblPr>
      <w:tblGrid>
        <w:gridCol w:w="5510"/>
        <w:gridCol w:w="5510"/>
      </w:tblGrid>
      <w:tr w:rsidR="00A80FF4">
        <w:trPr>
          <w:trHeight w:hRule="exact" w:val="269"/>
        </w:trPr>
        <w:tc>
          <w:tcPr>
            <w:tcW w:w="5510" w:type="dxa"/>
            <w:tcBorders>
              <w:top w:val="single" w:sz="5" w:space="0" w:color="000000"/>
              <w:left w:val="single" w:sz="5" w:space="0" w:color="000000"/>
              <w:bottom w:val="single" w:sz="5" w:space="0" w:color="000000"/>
              <w:right w:val="single" w:sz="5" w:space="0" w:color="000000"/>
            </w:tcBorders>
          </w:tcPr>
          <w:p w:rsidR="00A80FF4" w:rsidRDefault="0055479A" w:rsidP="0055479A">
            <w:pPr>
              <w:spacing w:line="240" w:lineRule="exact"/>
              <w:ind w:left="1823"/>
              <w:jc w:val="both"/>
              <w:rPr>
                <w:rFonts w:ascii="Cambria" w:eastAsia="Cambria" w:hAnsi="Cambria" w:cs="Cambria"/>
                <w:sz w:val="22"/>
                <w:szCs w:val="22"/>
              </w:rPr>
            </w:pPr>
            <w:r>
              <w:rPr>
                <w:rFonts w:ascii="Cambria" w:eastAsia="Cambria" w:hAnsi="Cambria" w:cs="Cambria"/>
                <w:b/>
                <w:sz w:val="22"/>
                <w:szCs w:val="22"/>
              </w:rPr>
              <w:t>ABIO</w:t>
            </w:r>
            <w:r>
              <w:rPr>
                <w:rFonts w:ascii="Cambria" w:eastAsia="Cambria" w:hAnsi="Cambria" w:cs="Cambria"/>
                <w:b/>
                <w:spacing w:val="-2"/>
                <w:sz w:val="22"/>
                <w:szCs w:val="22"/>
              </w:rPr>
              <w:t>T</w:t>
            </w:r>
            <w:r>
              <w:rPr>
                <w:rFonts w:ascii="Cambria" w:eastAsia="Cambria" w:hAnsi="Cambria" w:cs="Cambria"/>
                <w:b/>
                <w:sz w:val="22"/>
                <w:szCs w:val="22"/>
              </w:rPr>
              <w:t>IC</w:t>
            </w:r>
            <w:r>
              <w:rPr>
                <w:rFonts w:ascii="Cambria" w:eastAsia="Cambria" w:hAnsi="Cambria" w:cs="Cambria"/>
                <w:b/>
                <w:spacing w:val="-2"/>
                <w:sz w:val="22"/>
                <w:szCs w:val="22"/>
              </w:rPr>
              <w:t xml:space="preserve"> </w:t>
            </w:r>
            <w:r>
              <w:rPr>
                <w:rFonts w:ascii="Cambria" w:eastAsia="Cambria" w:hAnsi="Cambria" w:cs="Cambria"/>
                <w:b/>
                <w:spacing w:val="-1"/>
                <w:sz w:val="22"/>
                <w:szCs w:val="22"/>
              </w:rPr>
              <w:t>F</w:t>
            </w:r>
            <w:r>
              <w:rPr>
                <w:rFonts w:ascii="Cambria" w:eastAsia="Cambria" w:hAnsi="Cambria" w:cs="Cambria"/>
                <w:b/>
                <w:sz w:val="22"/>
                <w:szCs w:val="22"/>
              </w:rPr>
              <w:t>A</w:t>
            </w:r>
            <w:r>
              <w:rPr>
                <w:rFonts w:ascii="Cambria" w:eastAsia="Cambria" w:hAnsi="Cambria" w:cs="Cambria"/>
                <w:b/>
                <w:spacing w:val="-1"/>
                <w:sz w:val="22"/>
                <w:szCs w:val="22"/>
              </w:rPr>
              <w:t>C</w:t>
            </w:r>
            <w:r>
              <w:rPr>
                <w:rFonts w:ascii="Cambria" w:eastAsia="Cambria" w:hAnsi="Cambria" w:cs="Cambria"/>
                <w:b/>
                <w:spacing w:val="-2"/>
                <w:sz w:val="22"/>
                <w:szCs w:val="22"/>
              </w:rPr>
              <w:t>T</w:t>
            </w:r>
            <w:r>
              <w:rPr>
                <w:rFonts w:ascii="Cambria" w:eastAsia="Cambria" w:hAnsi="Cambria" w:cs="Cambria"/>
                <w:b/>
                <w:sz w:val="22"/>
                <w:szCs w:val="22"/>
              </w:rPr>
              <w:t>O</w:t>
            </w:r>
            <w:r>
              <w:rPr>
                <w:rFonts w:ascii="Cambria" w:eastAsia="Cambria" w:hAnsi="Cambria" w:cs="Cambria"/>
                <w:b/>
                <w:spacing w:val="-2"/>
                <w:sz w:val="22"/>
                <w:szCs w:val="22"/>
              </w:rPr>
              <w:t>R</w:t>
            </w:r>
            <w:r>
              <w:rPr>
                <w:rFonts w:ascii="Cambria" w:eastAsia="Cambria" w:hAnsi="Cambria" w:cs="Cambria"/>
                <w:b/>
                <w:sz w:val="22"/>
                <w:szCs w:val="22"/>
              </w:rPr>
              <w:t>S</w:t>
            </w:r>
          </w:p>
        </w:tc>
        <w:tc>
          <w:tcPr>
            <w:tcW w:w="5510" w:type="dxa"/>
            <w:tcBorders>
              <w:top w:val="single" w:sz="5" w:space="0" w:color="000000"/>
              <w:left w:val="single" w:sz="5" w:space="0" w:color="000000"/>
              <w:bottom w:val="single" w:sz="5" w:space="0" w:color="000000"/>
              <w:right w:val="single" w:sz="5" w:space="0" w:color="000000"/>
            </w:tcBorders>
          </w:tcPr>
          <w:p w:rsidR="00A80FF4" w:rsidRDefault="0055479A" w:rsidP="0055479A">
            <w:pPr>
              <w:spacing w:line="240" w:lineRule="exact"/>
              <w:ind w:left="1854" w:right="1870"/>
              <w:jc w:val="both"/>
              <w:rPr>
                <w:rFonts w:ascii="Cambria" w:eastAsia="Cambria" w:hAnsi="Cambria" w:cs="Cambria"/>
                <w:sz w:val="22"/>
                <w:szCs w:val="22"/>
              </w:rPr>
            </w:pPr>
            <w:r>
              <w:rPr>
                <w:rFonts w:ascii="Cambria" w:eastAsia="Cambria" w:hAnsi="Cambria" w:cs="Cambria"/>
                <w:b/>
                <w:sz w:val="22"/>
                <w:szCs w:val="22"/>
              </w:rPr>
              <w:t>BIO</w:t>
            </w:r>
            <w:r>
              <w:rPr>
                <w:rFonts w:ascii="Cambria" w:eastAsia="Cambria" w:hAnsi="Cambria" w:cs="Cambria"/>
                <w:b/>
                <w:spacing w:val="-2"/>
                <w:sz w:val="22"/>
                <w:szCs w:val="22"/>
              </w:rPr>
              <w:t>T</w:t>
            </w:r>
            <w:r>
              <w:rPr>
                <w:rFonts w:ascii="Cambria" w:eastAsia="Cambria" w:hAnsi="Cambria" w:cs="Cambria"/>
                <w:b/>
                <w:sz w:val="22"/>
                <w:szCs w:val="22"/>
              </w:rPr>
              <w:t>IC</w:t>
            </w:r>
            <w:r>
              <w:rPr>
                <w:rFonts w:ascii="Cambria" w:eastAsia="Cambria" w:hAnsi="Cambria" w:cs="Cambria"/>
                <w:b/>
                <w:spacing w:val="-2"/>
                <w:sz w:val="22"/>
                <w:szCs w:val="22"/>
              </w:rPr>
              <w:t xml:space="preserve"> </w:t>
            </w:r>
            <w:r>
              <w:rPr>
                <w:rFonts w:ascii="Cambria" w:eastAsia="Cambria" w:hAnsi="Cambria" w:cs="Cambria"/>
                <w:b/>
                <w:spacing w:val="-1"/>
                <w:sz w:val="22"/>
                <w:szCs w:val="22"/>
              </w:rPr>
              <w:t>F</w:t>
            </w:r>
            <w:r>
              <w:rPr>
                <w:rFonts w:ascii="Cambria" w:eastAsia="Cambria" w:hAnsi="Cambria" w:cs="Cambria"/>
                <w:b/>
                <w:sz w:val="22"/>
                <w:szCs w:val="22"/>
              </w:rPr>
              <w:t>A</w:t>
            </w:r>
            <w:r>
              <w:rPr>
                <w:rFonts w:ascii="Cambria" w:eastAsia="Cambria" w:hAnsi="Cambria" w:cs="Cambria"/>
                <w:b/>
                <w:spacing w:val="-1"/>
                <w:sz w:val="22"/>
                <w:szCs w:val="22"/>
              </w:rPr>
              <w:t>C</w:t>
            </w:r>
            <w:r>
              <w:rPr>
                <w:rFonts w:ascii="Cambria" w:eastAsia="Cambria" w:hAnsi="Cambria" w:cs="Cambria"/>
                <w:b/>
                <w:spacing w:val="-2"/>
                <w:sz w:val="22"/>
                <w:szCs w:val="22"/>
              </w:rPr>
              <w:t>T</w:t>
            </w:r>
            <w:r>
              <w:rPr>
                <w:rFonts w:ascii="Cambria" w:eastAsia="Cambria" w:hAnsi="Cambria" w:cs="Cambria"/>
                <w:b/>
                <w:sz w:val="22"/>
                <w:szCs w:val="22"/>
              </w:rPr>
              <w:t>O</w:t>
            </w:r>
            <w:r>
              <w:rPr>
                <w:rFonts w:ascii="Cambria" w:eastAsia="Cambria" w:hAnsi="Cambria" w:cs="Cambria"/>
                <w:b/>
                <w:spacing w:val="-2"/>
                <w:sz w:val="22"/>
                <w:szCs w:val="22"/>
              </w:rPr>
              <w:t>R</w:t>
            </w:r>
            <w:r>
              <w:rPr>
                <w:rFonts w:ascii="Cambria" w:eastAsia="Cambria" w:hAnsi="Cambria" w:cs="Cambria"/>
                <w:b/>
                <w:sz w:val="22"/>
                <w:szCs w:val="22"/>
              </w:rPr>
              <w:t>S</w:t>
            </w:r>
          </w:p>
        </w:tc>
      </w:tr>
      <w:tr w:rsidR="00A80FF4">
        <w:trPr>
          <w:trHeight w:hRule="exact" w:val="528"/>
        </w:trPr>
        <w:tc>
          <w:tcPr>
            <w:tcW w:w="5510" w:type="dxa"/>
            <w:tcBorders>
              <w:top w:val="single" w:sz="5" w:space="0" w:color="000000"/>
              <w:left w:val="single" w:sz="5" w:space="0" w:color="000000"/>
              <w:bottom w:val="single" w:sz="5" w:space="0" w:color="000000"/>
              <w:right w:val="single" w:sz="5" w:space="0" w:color="000000"/>
            </w:tcBorders>
          </w:tcPr>
          <w:p w:rsidR="00A80FF4" w:rsidRDefault="00A80FF4" w:rsidP="0055479A">
            <w:pPr>
              <w:jc w:val="both"/>
            </w:pPr>
          </w:p>
        </w:tc>
        <w:tc>
          <w:tcPr>
            <w:tcW w:w="5510" w:type="dxa"/>
            <w:tcBorders>
              <w:top w:val="single" w:sz="5" w:space="0" w:color="000000"/>
              <w:left w:val="single" w:sz="5" w:space="0" w:color="000000"/>
              <w:bottom w:val="single" w:sz="5" w:space="0" w:color="000000"/>
              <w:right w:val="single" w:sz="5" w:space="0" w:color="000000"/>
            </w:tcBorders>
          </w:tcPr>
          <w:p w:rsidR="00A80FF4" w:rsidRDefault="00A80FF4" w:rsidP="0055479A">
            <w:pPr>
              <w:jc w:val="both"/>
            </w:pPr>
          </w:p>
        </w:tc>
      </w:tr>
      <w:tr w:rsidR="00A80FF4">
        <w:trPr>
          <w:trHeight w:hRule="exact" w:val="523"/>
        </w:trPr>
        <w:tc>
          <w:tcPr>
            <w:tcW w:w="5510" w:type="dxa"/>
            <w:tcBorders>
              <w:top w:val="single" w:sz="5" w:space="0" w:color="000000"/>
              <w:left w:val="single" w:sz="5" w:space="0" w:color="000000"/>
              <w:bottom w:val="single" w:sz="5" w:space="0" w:color="000000"/>
              <w:right w:val="single" w:sz="5" w:space="0" w:color="000000"/>
            </w:tcBorders>
          </w:tcPr>
          <w:p w:rsidR="00A80FF4" w:rsidRDefault="00A80FF4" w:rsidP="0055479A">
            <w:pPr>
              <w:jc w:val="both"/>
            </w:pPr>
          </w:p>
        </w:tc>
        <w:tc>
          <w:tcPr>
            <w:tcW w:w="5510" w:type="dxa"/>
            <w:tcBorders>
              <w:top w:val="single" w:sz="5" w:space="0" w:color="000000"/>
              <w:left w:val="single" w:sz="5" w:space="0" w:color="000000"/>
              <w:bottom w:val="single" w:sz="5" w:space="0" w:color="000000"/>
              <w:right w:val="single" w:sz="5" w:space="0" w:color="000000"/>
            </w:tcBorders>
          </w:tcPr>
          <w:p w:rsidR="00A80FF4" w:rsidRDefault="00A80FF4" w:rsidP="0055479A">
            <w:pPr>
              <w:jc w:val="both"/>
            </w:pPr>
          </w:p>
        </w:tc>
      </w:tr>
      <w:tr w:rsidR="00A80FF4">
        <w:trPr>
          <w:trHeight w:hRule="exact" w:val="528"/>
        </w:trPr>
        <w:tc>
          <w:tcPr>
            <w:tcW w:w="5510" w:type="dxa"/>
            <w:tcBorders>
              <w:top w:val="single" w:sz="5" w:space="0" w:color="000000"/>
              <w:left w:val="single" w:sz="5" w:space="0" w:color="000000"/>
              <w:bottom w:val="single" w:sz="5" w:space="0" w:color="000000"/>
              <w:right w:val="single" w:sz="5" w:space="0" w:color="000000"/>
            </w:tcBorders>
          </w:tcPr>
          <w:p w:rsidR="00A80FF4" w:rsidRDefault="00A80FF4" w:rsidP="0055479A">
            <w:pPr>
              <w:jc w:val="both"/>
            </w:pPr>
          </w:p>
        </w:tc>
        <w:tc>
          <w:tcPr>
            <w:tcW w:w="5510" w:type="dxa"/>
            <w:tcBorders>
              <w:top w:val="single" w:sz="5" w:space="0" w:color="000000"/>
              <w:left w:val="single" w:sz="5" w:space="0" w:color="000000"/>
              <w:bottom w:val="single" w:sz="5" w:space="0" w:color="000000"/>
              <w:right w:val="single" w:sz="5" w:space="0" w:color="000000"/>
            </w:tcBorders>
          </w:tcPr>
          <w:p w:rsidR="00A80FF4" w:rsidRDefault="00A80FF4" w:rsidP="0055479A">
            <w:pPr>
              <w:jc w:val="both"/>
            </w:pPr>
          </w:p>
        </w:tc>
      </w:tr>
      <w:tr w:rsidR="00A80FF4">
        <w:trPr>
          <w:trHeight w:hRule="exact" w:val="523"/>
        </w:trPr>
        <w:tc>
          <w:tcPr>
            <w:tcW w:w="5510" w:type="dxa"/>
            <w:tcBorders>
              <w:top w:val="single" w:sz="5" w:space="0" w:color="000000"/>
              <w:left w:val="single" w:sz="5" w:space="0" w:color="000000"/>
              <w:bottom w:val="single" w:sz="5" w:space="0" w:color="000000"/>
              <w:right w:val="single" w:sz="5" w:space="0" w:color="000000"/>
            </w:tcBorders>
          </w:tcPr>
          <w:p w:rsidR="00A80FF4" w:rsidRDefault="00A80FF4"/>
        </w:tc>
        <w:tc>
          <w:tcPr>
            <w:tcW w:w="5510" w:type="dxa"/>
            <w:tcBorders>
              <w:top w:val="single" w:sz="5" w:space="0" w:color="000000"/>
              <w:left w:val="single" w:sz="5" w:space="0" w:color="000000"/>
              <w:bottom w:val="single" w:sz="5" w:space="0" w:color="000000"/>
              <w:right w:val="single" w:sz="5" w:space="0" w:color="000000"/>
            </w:tcBorders>
          </w:tcPr>
          <w:p w:rsidR="00A80FF4" w:rsidRDefault="00A80FF4"/>
        </w:tc>
      </w:tr>
      <w:tr w:rsidR="00A80FF4">
        <w:trPr>
          <w:trHeight w:hRule="exact" w:val="528"/>
        </w:trPr>
        <w:tc>
          <w:tcPr>
            <w:tcW w:w="5510" w:type="dxa"/>
            <w:tcBorders>
              <w:top w:val="single" w:sz="5" w:space="0" w:color="000000"/>
              <w:left w:val="single" w:sz="5" w:space="0" w:color="000000"/>
              <w:bottom w:val="single" w:sz="5" w:space="0" w:color="000000"/>
              <w:right w:val="single" w:sz="5" w:space="0" w:color="000000"/>
            </w:tcBorders>
          </w:tcPr>
          <w:p w:rsidR="00A80FF4" w:rsidRDefault="00A80FF4"/>
        </w:tc>
        <w:tc>
          <w:tcPr>
            <w:tcW w:w="5510" w:type="dxa"/>
            <w:tcBorders>
              <w:top w:val="single" w:sz="5" w:space="0" w:color="000000"/>
              <w:left w:val="single" w:sz="5" w:space="0" w:color="000000"/>
              <w:bottom w:val="single" w:sz="5" w:space="0" w:color="000000"/>
              <w:right w:val="single" w:sz="5" w:space="0" w:color="000000"/>
            </w:tcBorders>
          </w:tcPr>
          <w:p w:rsidR="00A80FF4" w:rsidRDefault="00A80FF4"/>
        </w:tc>
      </w:tr>
      <w:tr w:rsidR="00A80FF4">
        <w:trPr>
          <w:trHeight w:hRule="exact" w:val="523"/>
        </w:trPr>
        <w:tc>
          <w:tcPr>
            <w:tcW w:w="5510" w:type="dxa"/>
            <w:tcBorders>
              <w:top w:val="single" w:sz="5" w:space="0" w:color="000000"/>
              <w:left w:val="single" w:sz="5" w:space="0" w:color="000000"/>
              <w:bottom w:val="single" w:sz="5" w:space="0" w:color="000000"/>
              <w:right w:val="single" w:sz="5" w:space="0" w:color="000000"/>
            </w:tcBorders>
          </w:tcPr>
          <w:p w:rsidR="00A80FF4" w:rsidRDefault="00A80FF4"/>
        </w:tc>
        <w:tc>
          <w:tcPr>
            <w:tcW w:w="5510" w:type="dxa"/>
            <w:tcBorders>
              <w:top w:val="single" w:sz="5" w:space="0" w:color="000000"/>
              <w:left w:val="single" w:sz="5" w:space="0" w:color="000000"/>
              <w:bottom w:val="single" w:sz="5" w:space="0" w:color="000000"/>
              <w:right w:val="single" w:sz="5" w:space="0" w:color="000000"/>
            </w:tcBorders>
          </w:tcPr>
          <w:p w:rsidR="00A80FF4" w:rsidRDefault="00A80FF4"/>
        </w:tc>
      </w:tr>
    </w:tbl>
    <w:p w:rsidR="00A80FF4" w:rsidRDefault="00A80FF4">
      <w:pPr>
        <w:spacing w:line="200" w:lineRule="exact"/>
      </w:pPr>
    </w:p>
    <w:p w:rsidR="00A80FF4" w:rsidRDefault="00A80FF4">
      <w:pPr>
        <w:spacing w:before="1" w:line="260" w:lineRule="exact"/>
        <w:rPr>
          <w:sz w:val="26"/>
          <w:szCs w:val="26"/>
        </w:rPr>
      </w:pPr>
    </w:p>
    <w:p w:rsidR="00A80FF4" w:rsidRDefault="0055479A">
      <w:pPr>
        <w:spacing w:before="30"/>
        <w:ind w:left="220"/>
        <w:rPr>
          <w:rFonts w:ascii="Cambria" w:eastAsia="Cambria" w:hAnsi="Cambria" w:cs="Cambria"/>
          <w:sz w:val="22"/>
          <w:szCs w:val="22"/>
        </w:rPr>
      </w:pPr>
      <w:r>
        <w:rPr>
          <w:rFonts w:ascii="Cambria" w:eastAsia="Cambria" w:hAnsi="Cambria" w:cs="Cambria"/>
          <w:b/>
          <w:spacing w:val="-1"/>
          <w:sz w:val="22"/>
          <w:szCs w:val="22"/>
        </w:rPr>
        <w:t>P</w:t>
      </w:r>
      <w:r>
        <w:rPr>
          <w:rFonts w:ascii="Cambria" w:eastAsia="Cambria" w:hAnsi="Cambria" w:cs="Cambria"/>
          <w:b/>
          <w:spacing w:val="2"/>
          <w:sz w:val="22"/>
          <w:szCs w:val="22"/>
        </w:rPr>
        <w:t>a</w:t>
      </w:r>
      <w:r>
        <w:rPr>
          <w:rFonts w:ascii="Cambria" w:eastAsia="Cambria" w:hAnsi="Cambria" w:cs="Cambria"/>
          <w:b/>
          <w:spacing w:val="-1"/>
          <w:sz w:val="22"/>
          <w:szCs w:val="22"/>
        </w:rPr>
        <w:t>r</w:t>
      </w:r>
      <w:r>
        <w:rPr>
          <w:rFonts w:ascii="Cambria" w:eastAsia="Cambria" w:hAnsi="Cambria" w:cs="Cambria"/>
          <w:b/>
          <w:sz w:val="22"/>
          <w:szCs w:val="22"/>
        </w:rPr>
        <w:t>t</w:t>
      </w:r>
      <w:r>
        <w:rPr>
          <w:rFonts w:ascii="Cambria" w:eastAsia="Cambria" w:hAnsi="Cambria" w:cs="Cambria"/>
          <w:b/>
          <w:spacing w:val="1"/>
          <w:sz w:val="22"/>
          <w:szCs w:val="22"/>
        </w:rPr>
        <w:t xml:space="preserve"> </w:t>
      </w:r>
      <w:r>
        <w:rPr>
          <w:rFonts w:ascii="Cambria" w:eastAsia="Cambria" w:hAnsi="Cambria" w:cs="Cambria"/>
          <w:b/>
          <w:sz w:val="22"/>
          <w:szCs w:val="22"/>
        </w:rPr>
        <w:t>B – O</w:t>
      </w:r>
      <w:r>
        <w:rPr>
          <w:rFonts w:ascii="Cambria" w:eastAsia="Cambria" w:hAnsi="Cambria" w:cs="Cambria"/>
          <w:b/>
          <w:spacing w:val="-1"/>
          <w:sz w:val="22"/>
          <w:szCs w:val="22"/>
        </w:rPr>
        <w:t>r</w:t>
      </w:r>
      <w:r>
        <w:rPr>
          <w:rFonts w:ascii="Cambria" w:eastAsia="Cambria" w:hAnsi="Cambria" w:cs="Cambria"/>
          <w:b/>
          <w:sz w:val="22"/>
          <w:szCs w:val="22"/>
        </w:rPr>
        <w:t>g</w:t>
      </w:r>
      <w:r>
        <w:rPr>
          <w:rFonts w:ascii="Cambria" w:eastAsia="Cambria" w:hAnsi="Cambria" w:cs="Cambria"/>
          <w:b/>
          <w:spacing w:val="2"/>
          <w:sz w:val="22"/>
          <w:szCs w:val="22"/>
        </w:rPr>
        <w:t>a</w:t>
      </w:r>
      <w:r>
        <w:rPr>
          <w:rFonts w:ascii="Cambria" w:eastAsia="Cambria" w:hAnsi="Cambria" w:cs="Cambria"/>
          <w:b/>
          <w:spacing w:val="1"/>
          <w:sz w:val="22"/>
          <w:szCs w:val="22"/>
        </w:rPr>
        <w:t>n</w:t>
      </w:r>
      <w:r>
        <w:rPr>
          <w:rFonts w:ascii="Cambria" w:eastAsia="Cambria" w:hAnsi="Cambria" w:cs="Cambria"/>
          <w:b/>
          <w:spacing w:val="-2"/>
          <w:sz w:val="22"/>
          <w:szCs w:val="22"/>
        </w:rPr>
        <w:t>i</w:t>
      </w:r>
      <w:r>
        <w:rPr>
          <w:rFonts w:ascii="Cambria" w:eastAsia="Cambria" w:hAnsi="Cambria" w:cs="Cambria"/>
          <w:b/>
          <w:sz w:val="22"/>
          <w:szCs w:val="22"/>
        </w:rPr>
        <w:t>z</w:t>
      </w:r>
      <w:r>
        <w:rPr>
          <w:rFonts w:ascii="Cambria" w:eastAsia="Cambria" w:hAnsi="Cambria" w:cs="Cambria"/>
          <w:b/>
          <w:spacing w:val="-2"/>
          <w:sz w:val="22"/>
          <w:szCs w:val="22"/>
        </w:rPr>
        <w:t>i</w:t>
      </w:r>
      <w:r>
        <w:rPr>
          <w:rFonts w:ascii="Cambria" w:eastAsia="Cambria" w:hAnsi="Cambria" w:cs="Cambria"/>
          <w:b/>
          <w:spacing w:val="1"/>
          <w:sz w:val="22"/>
          <w:szCs w:val="22"/>
        </w:rPr>
        <w:t>n</w:t>
      </w:r>
      <w:r>
        <w:rPr>
          <w:rFonts w:ascii="Cambria" w:eastAsia="Cambria" w:hAnsi="Cambria" w:cs="Cambria"/>
          <w:b/>
          <w:sz w:val="22"/>
          <w:szCs w:val="22"/>
        </w:rPr>
        <w:t>g B</w:t>
      </w:r>
      <w:r>
        <w:rPr>
          <w:rFonts w:ascii="Cambria" w:eastAsia="Cambria" w:hAnsi="Cambria" w:cs="Cambria"/>
          <w:b/>
          <w:spacing w:val="-2"/>
          <w:sz w:val="22"/>
          <w:szCs w:val="22"/>
        </w:rPr>
        <w:t>i</w:t>
      </w:r>
      <w:r>
        <w:rPr>
          <w:rFonts w:ascii="Cambria" w:eastAsia="Cambria" w:hAnsi="Cambria" w:cs="Cambria"/>
          <w:b/>
          <w:spacing w:val="-1"/>
          <w:sz w:val="22"/>
          <w:szCs w:val="22"/>
        </w:rPr>
        <w:t>o</w:t>
      </w:r>
      <w:r>
        <w:rPr>
          <w:rFonts w:ascii="Cambria" w:eastAsia="Cambria" w:hAnsi="Cambria" w:cs="Cambria"/>
          <w:b/>
          <w:spacing w:val="1"/>
          <w:sz w:val="22"/>
          <w:szCs w:val="22"/>
        </w:rPr>
        <w:t>t</w:t>
      </w:r>
      <w:r>
        <w:rPr>
          <w:rFonts w:ascii="Cambria" w:eastAsia="Cambria" w:hAnsi="Cambria" w:cs="Cambria"/>
          <w:b/>
          <w:spacing w:val="-2"/>
          <w:sz w:val="22"/>
          <w:szCs w:val="22"/>
        </w:rPr>
        <w:t>i</w:t>
      </w:r>
      <w:r>
        <w:rPr>
          <w:rFonts w:ascii="Cambria" w:eastAsia="Cambria" w:hAnsi="Cambria" w:cs="Cambria"/>
          <w:b/>
          <w:sz w:val="22"/>
          <w:szCs w:val="22"/>
        </w:rPr>
        <w:t>c</w:t>
      </w:r>
      <w:r>
        <w:rPr>
          <w:rFonts w:ascii="Cambria" w:eastAsia="Cambria" w:hAnsi="Cambria" w:cs="Cambria"/>
          <w:b/>
          <w:spacing w:val="2"/>
          <w:sz w:val="22"/>
          <w:szCs w:val="22"/>
        </w:rPr>
        <w:t xml:space="preserve"> </w:t>
      </w:r>
      <w:r>
        <w:rPr>
          <w:rFonts w:ascii="Cambria" w:eastAsia="Cambria" w:hAnsi="Cambria" w:cs="Cambria"/>
          <w:b/>
          <w:spacing w:val="-1"/>
          <w:sz w:val="22"/>
          <w:szCs w:val="22"/>
        </w:rPr>
        <w:t>F</w:t>
      </w:r>
      <w:r>
        <w:rPr>
          <w:rFonts w:ascii="Cambria" w:eastAsia="Cambria" w:hAnsi="Cambria" w:cs="Cambria"/>
          <w:b/>
          <w:spacing w:val="-3"/>
          <w:sz w:val="22"/>
          <w:szCs w:val="22"/>
        </w:rPr>
        <w:t>a</w:t>
      </w:r>
      <w:r>
        <w:rPr>
          <w:rFonts w:ascii="Cambria" w:eastAsia="Cambria" w:hAnsi="Cambria" w:cs="Cambria"/>
          <w:b/>
          <w:spacing w:val="2"/>
          <w:sz w:val="22"/>
          <w:szCs w:val="22"/>
        </w:rPr>
        <w:t>c</w:t>
      </w:r>
      <w:r>
        <w:rPr>
          <w:rFonts w:ascii="Cambria" w:eastAsia="Cambria" w:hAnsi="Cambria" w:cs="Cambria"/>
          <w:b/>
          <w:spacing w:val="1"/>
          <w:sz w:val="22"/>
          <w:szCs w:val="22"/>
        </w:rPr>
        <w:t>t</w:t>
      </w:r>
      <w:r>
        <w:rPr>
          <w:rFonts w:ascii="Cambria" w:eastAsia="Cambria" w:hAnsi="Cambria" w:cs="Cambria"/>
          <w:b/>
          <w:spacing w:val="-1"/>
          <w:sz w:val="22"/>
          <w:szCs w:val="22"/>
        </w:rPr>
        <w:t>or</w:t>
      </w:r>
      <w:r>
        <w:rPr>
          <w:rFonts w:ascii="Cambria" w:eastAsia="Cambria" w:hAnsi="Cambria" w:cs="Cambria"/>
          <w:b/>
          <w:sz w:val="22"/>
          <w:szCs w:val="22"/>
        </w:rPr>
        <w:t>s</w:t>
      </w:r>
      <w:r>
        <w:rPr>
          <w:rFonts w:ascii="Cambria" w:eastAsia="Cambria" w:hAnsi="Cambria" w:cs="Cambria"/>
          <w:b/>
          <w:spacing w:val="-1"/>
          <w:sz w:val="22"/>
          <w:szCs w:val="22"/>
        </w:rPr>
        <w:t xml:space="preserve"> </w:t>
      </w:r>
      <w:r>
        <w:rPr>
          <w:rFonts w:ascii="Cambria" w:eastAsia="Cambria" w:hAnsi="Cambria" w:cs="Cambria"/>
          <w:b/>
          <w:spacing w:val="-2"/>
          <w:sz w:val="22"/>
          <w:szCs w:val="22"/>
        </w:rPr>
        <w:t>i</w:t>
      </w:r>
      <w:r>
        <w:rPr>
          <w:rFonts w:ascii="Cambria" w:eastAsia="Cambria" w:hAnsi="Cambria" w:cs="Cambria"/>
          <w:b/>
          <w:spacing w:val="1"/>
          <w:sz w:val="22"/>
          <w:szCs w:val="22"/>
        </w:rPr>
        <w:t>nt</w:t>
      </w:r>
      <w:r>
        <w:rPr>
          <w:rFonts w:ascii="Cambria" w:eastAsia="Cambria" w:hAnsi="Cambria" w:cs="Cambria"/>
          <w:b/>
          <w:sz w:val="22"/>
          <w:szCs w:val="22"/>
        </w:rPr>
        <w:t>o</w:t>
      </w:r>
      <w:r>
        <w:rPr>
          <w:rFonts w:ascii="Cambria" w:eastAsia="Cambria" w:hAnsi="Cambria" w:cs="Cambria"/>
          <w:b/>
          <w:spacing w:val="-1"/>
          <w:sz w:val="22"/>
          <w:szCs w:val="22"/>
        </w:rPr>
        <w:t xml:space="preserve"> </w:t>
      </w:r>
      <w:r>
        <w:rPr>
          <w:rFonts w:ascii="Cambria" w:eastAsia="Cambria" w:hAnsi="Cambria" w:cs="Cambria"/>
          <w:b/>
          <w:sz w:val="22"/>
          <w:szCs w:val="22"/>
        </w:rPr>
        <w:t>a</w:t>
      </w:r>
      <w:r>
        <w:rPr>
          <w:rFonts w:ascii="Cambria" w:eastAsia="Cambria" w:hAnsi="Cambria" w:cs="Cambria"/>
          <w:b/>
          <w:spacing w:val="2"/>
          <w:sz w:val="22"/>
          <w:szCs w:val="22"/>
        </w:rPr>
        <w:t xml:space="preserve"> </w:t>
      </w:r>
      <w:r>
        <w:rPr>
          <w:rFonts w:ascii="Cambria" w:eastAsia="Cambria" w:hAnsi="Cambria" w:cs="Cambria"/>
          <w:b/>
          <w:spacing w:val="-1"/>
          <w:sz w:val="22"/>
          <w:szCs w:val="22"/>
        </w:rPr>
        <w:t>Foo</w:t>
      </w:r>
      <w:r>
        <w:rPr>
          <w:rFonts w:ascii="Cambria" w:eastAsia="Cambria" w:hAnsi="Cambria" w:cs="Cambria"/>
          <w:b/>
          <w:sz w:val="22"/>
          <w:szCs w:val="22"/>
        </w:rPr>
        <w:t>d</w:t>
      </w:r>
      <w:r>
        <w:rPr>
          <w:rFonts w:ascii="Cambria" w:eastAsia="Cambria" w:hAnsi="Cambria" w:cs="Cambria"/>
          <w:b/>
          <w:spacing w:val="-2"/>
          <w:sz w:val="22"/>
          <w:szCs w:val="22"/>
        </w:rPr>
        <w:t xml:space="preserve"> </w:t>
      </w:r>
      <w:r>
        <w:rPr>
          <w:rFonts w:ascii="Cambria" w:eastAsia="Cambria" w:hAnsi="Cambria" w:cs="Cambria"/>
          <w:b/>
          <w:spacing w:val="-1"/>
          <w:sz w:val="22"/>
          <w:szCs w:val="22"/>
        </w:rPr>
        <w:t>W</w:t>
      </w:r>
      <w:r>
        <w:rPr>
          <w:rFonts w:ascii="Cambria" w:eastAsia="Cambria" w:hAnsi="Cambria" w:cs="Cambria"/>
          <w:b/>
          <w:spacing w:val="-2"/>
          <w:sz w:val="22"/>
          <w:szCs w:val="22"/>
        </w:rPr>
        <w:t>e</w:t>
      </w:r>
      <w:r>
        <w:rPr>
          <w:rFonts w:ascii="Cambria" w:eastAsia="Cambria" w:hAnsi="Cambria" w:cs="Cambria"/>
          <w:b/>
          <w:sz w:val="22"/>
          <w:szCs w:val="22"/>
        </w:rPr>
        <w:t>b</w:t>
      </w:r>
      <w:r>
        <w:rPr>
          <w:rFonts w:ascii="Cambria" w:eastAsia="Cambria" w:hAnsi="Cambria" w:cs="Cambria"/>
          <w:b/>
          <w:spacing w:val="-1"/>
          <w:sz w:val="22"/>
          <w:szCs w:val="22"/>
        </w:rPr>
        <w:t xml:space="preserve"> </w:t>
      </w:r>
      <w:r>
        <w:rPr>
          <w:rFonts w:ascii="Cambria" w:eastAsia="Cambria" w:hAnsi="Cambria" w:cs="Cambria"/>
          <w:b/>
          <w:spacing w:val="2"/>
          <w:sz w:val="22"/>
          <w:szCs w:val="22"/>
        </w:rPr>
        <w:t>a</w:t>
      </w:r>
      <w:r>
        <w:rPr>
          <w:rFonts w:ascii="Cambria" w:eastAsia="Cambria" w:hAnsi="Cambria" w:cs="Cambria"/>
          <w:b/>
          <w:spacing w:val="1"/>
          <w:sz w:val="22"/>
          <w:szCs w:val="22"/>
        </w:rPr>
        <w:t>n</w:t>
      </w:r>
      <w:r>
        <w:rPr>
          <w:rFonts w:ascii="Cambria" w:eastAsia="Cambria" w:hAnsi="Cambria" w:cs="Cambria"/>
          <w:b/>
          <w:sz w:val="22"/>
          <w:szCs w:val="22"/>
        </w:rPr>
        <w:t>d</w:t>
      </w:r>
      <w:r>
        <w:rPr>
          <w:rFonts w:ascii="Cambria" w:eastAsia="Cambria" w:hAnsi="Cambria" w:cs="Cambria"/>
          <w:b/>
          <w:spacing w:val="-2"/>
          <w:sz w:val="22"/>
          <w:szCs w:val="22"/>
        </w:rPr>
        <w:t xml:space="preserve"> </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pacing w:val="-2"/>
          <w:sz w:val="22"/>
          <w:szCs w:val="22"/>
        </w:rPr>
        <w:t>e</w:t>
      </w:r>
      <w:r>
        <w:rPr>
          <w:rFonts w:ascii="Cambria" w:eastAsia="Cambria" w:hAnsi="Cambria" w:cs="Cambria"/>
          <w:b/>
          <w:spacing w:val="-1"/>
          <w:sz w:val="22"/>
          <w:szCs w:val="22"/>
        </w:rPr>
        <w:t>r</w:t>
      </w:r>
      <w:r>
        <w:rPr>
          <w:rFonts w:ascii="Cambria" w:eastAsia="Cambria" w:hAnsi="Cambria" w:cs="Cambria"/>
          <w:b/>
          <w:sz w:val="22"/>
          <w:szCs w:val="22"/>
        </w:rPr>
        <w:t>gy</w:t>
      </w:r>
      <w:r>
        <w:rPr>
          <w:rFonts w:ascii="Cambria" w:eastAsia="Cambria" w:hAnsi="Cambria" w:cs="Cambria"/>
          <w:b/>
          <w:spacing w:val="-2"/>
          <w:sz w:val="22"/>
          <w:szCs w:val="22"/>
        </w:rPr>
        <w:t xml:space="preserve"> </w:t>
      </w:r>
      <w:r>
        <w:rPr>
          <w:rFonts w:ascii="Cambria" w:eastAsia="Cambria" w:hAnsi="Cambria" w:cs="Cambria"/>
          <w:b/>
          <w:spacing w:val="-1"/>
          <w:sz w:val="22"/>
          <w:szCs w:val="22"/>
        </w:rPr>
        <w:t>P</w:t>
      </w:r>
      <w:r>
        <w:rPr>
          <w:rFonts w:ascii="Cambria" w:eastAsia="Cambria" w:hAnsi="Cambria" w:cs="Cambria"/>
          <w:b/>
          <w:spacing w:val="-2"/>
          <w:sz w:val="22"/>
          <w:szCs w:val="22"/>
        </w:rPr>
        <w:t>y</w:t>
      </w:r>
      <w:r>
        <w:rPr>
          <w:rFonts w:ascii="Cambria" w:eastAsia="Cambria" w:hAnsi="Cambria" w:cs="Cambria"/>
          <w:b/>
          <w:spacing w:val="-1"/>
          <w:sz w:val="22"/>
          <w:szCs w:val="22"/>
        </w:rPr>
        <w:t>r</w:t>
      </w:r>
      <w:r>
        <w:rPr>
          <w:rFonts w:ascii="Cambria" w:eastAsia="Cambria" w:hAnsi="Cambria" w:cs="Cambria"/>
          <w:b/>
          <w:spacing w:val="2"/>
          <w:sz w:val="22"/>
          <w:szCs w:val="22"/>
        </w:rPr>
        <w:t>a</w:t>
      </w:r>
      <w:r>
        <w:rPr>
          <w:rFonts w:ascii="Cambria" w:eastAsia="Cambria" w:hAnsi="Cambria" w:cs="Cambria"/>
          <w:b/>
          <w:sz w:val="22"/>
          <w:szCs w:val="22"/>
        </w:rPr>
        <w:t>m</w:t>
      </w:r>
      <w:r>
        <w:rPr>
          <w:rFonts w:ascii="Cambria" w:eastAsia="Cambria" w:hAnsi="Cambria" w:cs="Cambria"/>
          <w:b/>
          <w:spacing w:val="-2"/>
          <w:sz w:val="22"/>
          <w:szCs w:val="22"/>
        </w:rPr>
        <w:t>i</w:t>
      </w:r>
      <w:r>
        <w:rPr>
          <w:rFonts w:ascii="Cambria" w:eastAsia="Cambria" w:hAnsi="Cambria" w:cs="Cambria"/>
          <w:b/>
          <w:sz w:val="22"/>
          <w:szCs w:val="22"/>
        </w:rPr>
        <w:t>d</w:t>
      </w:r>
    </w:p>
    <w:p w:rsidR="00A80FF4" w:rsidRDefault="00A80FF4">
      <w:pPr>
        <w:spacing w:before="16" w:line="220" w:lineRule="exact"/>
        <w:rPr>
          <w:sz w:val="22"/>
          <w:szCs w:val="22"/>
        </w:rPr>
      </w:pPr>
    </w:p>
    <w:p w:rsidR="00A80FF4" w:rsidRDefault="0024478F">
      <w:pPr>
        <w:ind w:left="940"/>
        <w:rPr>
          <w:rFonts w:ascii="Cambria" w:eastAsia="Cambria" w:hAnsi="Cambria" w:cs="Cambria"/>
          <w:sz w:val="22"/>
          <w:szCs w:val="22"/>
        </w:rPr>
        <w:sectPr w:rsidR="00A80FF4">
          <w:pgSz w:w="12240" w:h="15840"/>
          <w:pgMar w:top="640" w:right="500" w:bottom="280" w:left="500" w:header="720" w:footer="720" w:gutter="0"/>
          <w:cols w:space="720"/>
        </w:sectPr>
      </w:pPr>
      <w:r>
        <w:rPr>
          <w:noProof/>
        </w:rPr>
        <mc:AlternateContent>
          <mc:Choice Requires="wpg">
            <w:drawing>
              <wp:anchor distT="0" distB="0" distL="114300" distR="114300" simplePos="0" relativeHeight="251617280" behindDoc="1" locked="0" layoutInCell="1" allowOverlap="1">
                <wp:simplePos x="0" y="0"/>
                <wp:positionH relativeFrom="page">
                  <wp:posOffset>859790</wp:posOffset>
                </wp:positionH>
                <wp:positionV relativeFrom="paragraph">
                  <wp:posOffset>-41275</wp:posOffset>
                </wp:positionV>
                <wp:extent cx="6324600" cy="4846320"/>
                <wp:effectExtent l="2540" t="0" r="0" b="254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4846320"/>
                          <a:chOff x="1354" y="-65"/>
                          <a:chExt cx="9960" cy="7632"/>
                        </a:xfrm>
                      </wpg:grpSpPr>
                      <pic:pic xmlns:pic="http://schemas.openxmlformats.org/drawingml/2006/picture">
                        <pic:nvPicPr>
                          <pic:cNvPr id="160" name="Picture 2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354" y="238"/>
                            <a:ext cx="9773" cy="7330"/>
                          </a:xfrm>
                          <a:prstGeom prst="rect">
                            <a:avLst/>
                          </a:prstGeom>
                          <a:noFill/>
                          <a:extLst>
                            <a:ext uri="{909E8E84-426E-40DD-AFC4-6F175D3DCCD1}">
                              <a14:hiddenFill xmlns:a14="http://schemas.microsoft.com/office/drawing/2010/main">
                                <a:solidFill>
                                  <a:srgbClr val="FFFFFF"/>
                                </a:solidFill>
                              </a14:hiddenFill>
                            </a:ext>
                          </a:extLst>
                        </pic:spPr>
                      </pic:pic>
                      <wpg:grpSp>
                        <wpg:cNvPr id="161" name="Group 160"/>
                        <wpg:cNvGrpSpPr>
                          <a:grpSpLocks/>
                        </wpg:cNvGrpSpPr>
                        <wpg:grpSpPr bwMode="auto">
                          <a:xfrm>
                            <a:off x="8971" y="-31"/>
                            <a:ext cx="2309" cy="2203"/>
                            <a:chOff x="8971" y="-31"/>
                            <a:chExt cx="2309" cy="2203"/>
                          </a:xfrm>
                        </wpg:grpSpPr>
                        <wps:wsp>
                          <wps:cNvPr id="162" name="Freeform 209"/>
                          <wps:cNvSpPr>
                            <a:spLocks/>
                          </wps:cNvSpPr>
                          <wps:spPr bwMode="auto">
                            <a:xfrm>
                              <a:off x="8971" y="-31"/>
                              <a:ext cx="2309" cy="2203"/>
                            </a:xfrm>
                            <a:custGeom>
                              <a:avLst/>
                              <a:gdLst>
                                <a:gd name="T0" fmla="+- 0 9758 8971"/>
                                <a:gd name="T1" fmla="*/ T0 w 2309"/>
                                <a:gd name="T2" fmla="+- 0 492 -31"/>
                                <a:gd name="T3" fmla="*/ 492 h 2203"/>
                                <a:gd name="T4" fmla="+- 0 9312 8971"/>
                                <a:gd name="T5" fmla="*/ T4 w 2309"/>
                                <a:gd name="T6" fmla="+- 0 291 -31"/>
                                <a:gd name="T7" fmla="*/ 291 h 2203"/>
                                <a:gd name="T8" fmla="+- 0 9523 8971"/>
                                <a:gd name="T9" fmla="*/ T8 w 2309"/>
                                <a:gd name="T10" fmla="+- 0 718 -31"/>
                                <a:gd name="T11" fmla="*/ 718 h 2203"/>
                                <a:gd name="T12" fmla="+- 0 9758 8971"/>
                                <a:gd name="T13" fmla="*/ T12 w 2309"/>
                                <a:gd name="T14" fmla="+- 0 492 -31"/>
                                <a:gd name="T15" fmla="*/ 492 h 2203"/>
                              </a:gdLst>
                              <a:ahLst/>
                              <a:cxnLst>
                                <a:cxn ang="0">
                                  <a:pos x="T1" y="T3"/>
                                </a:cxn>
                                <a:cxn ang="0">
                                  <a:pos x="T5" y="T7"/>
                                </a:cxn>
                                <a:cxn ang="0">
                                  <a:pos x="T9" y="T11"/>
                                </a:cxn>
                                <a:cxn ang="0">
                                  <a:pos x="T13" y="T15"/>
                                </a:cxn>
                              </a:cxnLst>
                              <a:rect l="0" t="0" r="r" b="b"/>
                              <a:pathLst>
                                <a:path w="2309" h="2203">
                                  <a:moveTo>
                                    <a:pt x="787" y="523"/>
                                  </a:moveTo>
                                  <a:lnTo>
                                    <a:pt x="341" y="322"/>
                                  </a:lnTo>
                                  <a:lnTo>
                                    <a:pt x="552" y="749"/>
                                  </a:lnTo>
                                  <a:lnTo>
                                    <a:pt x="787" y="523"/>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208"/>
                          <wps:cNvSpPr>
                            <a:spLocks/>
                          </wps:cNvSpPr>
                          <wps:spPr bwMode="auto">
                            <a:xfrm>
                              <a:off x="8971" y="-31"/>
                              <a:ext cx="2309" cy="2203"/>
                            </a:xfrm>
                            <a:custGeom>
                              <a:avLst/>
                              <a:gdLst>
                                <a:gd name="T0" fmla="+- 0 10291 8971"/>
                                <a:gd name="T1" fmla="*/ T0 w 2309"/>
                                <a:gd name="T2" fmla="+- 0 411 -31"/>
                                <a:gd name="T3" fmla="*/ 411 h 2203"/>
                                <a:gd name="T4" fmla="+- 0 10128 8971"/>
                                <a:gd name="T5" fmla="*/ T4 w 2309"/>
                                <a:gd name="T6" fmla="+- 0 -31 -31"/>
                                <a:gd name="T7" fmla="*/ -31 h 2203"/>
                                <a:gd name="T8" fmla="+- 0 9960 8971"/>
                                <a:gd name="T9" fmla="*/ T8 w 2309"/>
                                <a:gd name="T10" fmla="+- 0 411 -31"/>
                                <a:gd name="T11" fmla="*/ 411 h 2203"/>
                                <a:gd name="T12" fmla="+- 0 10291 8971"/>
                                <a:gd name="T13" fmla="*/ T12 w 2309"/>
                                <a:gd name="T14" fmla="+- 0 411 -31"/>
                                <a:gd name="T15" fmla="*/ 411 h 2203"/>
                              </a:gdLst>
                              <a:ahLst/>
                              <a:cxnLst>
                                <a:cxn ang="0">
                                  <a:pos x="T1" y="T3"/>
                                </a:cxn>
                                <a:cxn ang="0">
                                  <a:pos x="T5" y="T7"/>
                                </a:cxn>
                                <a:cxn ang="0">
                                  <a:pos x="T9" y="T11"/>
                                </a:cxn>
                                <a:cxn ang="0">
                                  <a:pos x="T13" y="T15"/>
                                </a:cxn>
                              </a:cxnLst>
                              <a:rect l="0" t="0" r="r" b="b"/>
                              <a:pathLst>
                                <a:path w="2309" h="2203">
                                  <a:moveTo>
                                    <a:pt x="1320" y="442"/>
                                  </a:moveTo>
                                  <a:lnTo>
                                    <a:pt x="1157" y="0"/>
                                  </a:lnTo>
                                  <a:lnTo>
                                    <a:pt x="989" y="442"/>
                                  </a:lnTo>
                                  <a:lnTo>
                                    <a:pt x="1320" y="442"/>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207"/>
                          <wps:cNvSpPr>
                            <a:spLocks/>
                          </wps:cNvSpPr>
                          <wps:spPr bwMode="auto">
                            <a:xfrm>
                              <a:off x="8971" y="-31"/>
                              <a:ext cx="2309" cy="2203"/>
                            </a:xfrm>
                            <a:custGeom>
                              <a:avLst/>
                              <a:gdLst>
                                <a:gd name="T0" fmla="+- 0 10944 8971"/>
                                <a:gd name="T1" fmla="*/ T0 w 2309"/>
                                <a:gd name="T2" fmla="+- 0 291 -31"/>
                                <a:gd name="T3" fmla="*/ 291 h 2203"/>
                                <a:gd name="T4" fmla="+- 0 10498 8971"/>
                                <a:gd name="T5" fmla="*/ T4 w 2309"/>
                                <a:gd name="T6" fmla="+- 0 492 -31"/>
                                <a:gd name="T7" fmla="*/ 492 h 2203"/>
                                <a:gd name="T8" fmla="+- 0 10733 8971"/>
                                <a:gd name="T9" fmla="*/ T8 w 2309"/>
                                <a:gd name="T10" fmla="+- 0 718 -31"/>
                                <a:gd name="T11" fmla="*/ 718 h 2203"/>
                                <a:gd name="T12" fmla="+- 0 10944 8971"/>
                                <a:gd name="T13" fmla="*/ T12 w 2309"/>
                                <a:gd name="T14" fmla="+- 0 291 -31"/>
                                <a:gd name="T15" fmla="*/ 291 h 2203"/>
                              </a:gdLst>
                              <a:ahLst/>
                              <a:cxnLst>
                                <a:cxn ang="0">
                                  <a:pos x="T1" y="T3"/>
                                </a:cxn>
                                <a:cxn ang="0">
                                  <a:pos x="T5" y="T7"/>
                                </a:cxn>
                                <a:cxn ang="0">
                                  <a:pos x="T9" y="T11"/>
                                </a:cxn>
                                <a:cxn ang="0">
                                  <a:pos x="T13" y="T15"/>
                                </a:cxn>
                              </a:cxnLst>
                              <a:rect l="0" t="0" r="r" b="b"/>
                              <a:pathLst>
                                <a:path w="2309" h="2203">
                                  <a:moveTo>
                                    <a:pt x="1973" y="322"/>
                                  </a:moveTo>
                                  <a:lnTo>
                                    <a:pt x="1527" y="523"/>
                                  </a:lnTo>
                                  <a:lnTo>
                                    <a:pt x="1762" y="749"/>
                                  </a:lnTo>
                                  <a:lnTo>
                                    <a:pt x="1973" y="322"/>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206"/>
                          <wps:cNvSpPr>
                            <a:spLocks/>
                          </wps:cNvSpPr>
                          <wps:spPr bwMode="auto">
                            <a:xfrm>
                              <a:off x="8971" y="-31"/>
                              <a:ext cx="2309" cy="2203"/>
                            </a:xfrm>
                            <a:custGeom>
                              <a:avLst/>
                              <a:gdLst>
                                <a:gd name="T0" fmla="+- 0 11280 8971"/>
                                <a:gd name="T1" fmla="*/ T0 w 2309"/>
                                <a:gd name="T2" fmla="+- 0 1068 -31"/>
                                <a:gd name="T3" fmla="*/ 1068 h 2203"/>
                                <a:gd name="T4" fmla="+- 0 10814 8971"/>
                                <a:gd name="T5" fmla="*/ T4 w 2309"/>
                                <a:gd name="T6" fmla="+- 0 910 -31"/>
                                <a:gd name="T7" fmla="*/ 910 h 2203"/>
                                <a:gd name="T8" fmla="+- 0 10814 8971"/>
                                <a:gd name="T9" fmla="*/ T8 w 2309"/>
                                <a:gd name="T10" fmla="+- 0 1227 -31"/>
                                <a:gd name="T11" fmla="*/ 1227 h 2203"/>
                                <a:gd name="T12" fmla="+- 0 11280 8971"/>
                                <a:gd name="T13" fmla="*/ T12 w 2309"/>
                                <a:gd name="T14" fmla="+- 0 1068 -31"/>
                                <a:gd name="T15" fmla="*/ 1068 h 2203"/>
                              </a:gdLst>
                              <a:ahLst/>
                              <a:cxnLst>
                                <a:cxn ang="0">
                                  <a:pos x="T1" y="T3"/>
                                </a:cxn>
                                <a:cxn ang="0">
                                  <a:pos x="T5" y="T7"/>
                                </a:cxn>
                                <a:cxn ang="0">
                                  <a:pos x="T9" y="T11"/>
                                </a:cxn>
                                <a:cxn ang="0">
                                  <a:pos x="T13" y="T15"/>
                                </a:cxn>
                              </a:cxnLst>
                              <a:rect l="0" t="0" r="r" b="b"/>
                              <a:pathLst>
                                <a:path w="2309" h="2203">
                                  <a:moveTo>
                                    <a:pt x="2309" y="1099"/>
                                  </a:moveTo>
                                  <a:lnTo>
                                    <a:pt x="1843" y="941"/>
                                  </a:lnTo>
                                  <a:lnTo>
                                    <a:pt x="1843" y="1258"/>
                                  </a:lnTo>
                                  <a:lnTo>
                                    <a:pt x="2309" y="1099"/>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205"/>
                          <wps:cNvSpPr>
                            <a:spLocks/>
                          </wps:cNvSpPr>
                          <wps:spPr bwMode="auto">
                            <a:xfrm>
                              <a:off x="8971" y="-31"/>
                              <a:ext cx="2309" cy="2203"/>
                            </a:xfrm>
                            <a:custGeom>
                              <a:avLst/>
                              <a:gdLst>
                                <a:gd name="T0" fmla="+- 0 9554 8971"/>
                                <a:gd name="T1" fmla="*/ T0 w 2309"/>
                                <a:gd name="T2" fmla="+- 0 1114 -31"/>
                                <a:gd name="T3" fmla="*/ 1114 h 2203"/>
                                <a:gd name="T4" fmla="+- 0 9569 8971"/>
                                <a:gd name="T5" fmla="*/ T4 w 2309"/>
                                <a:gd name="T6" fmla="+- 0 1202 -31"/>
                                <a:gd name="T7" fmla="*/ 1202 h 2203"/>
                                <a:gd name="T8" fmla="+- 0 9597 8971"/>
                                <a:gd name="T9" fmla="*/ T8 w 2309"/>
                                <a:gd name="T10" fmla="+- 0 1284 -31"/>
                                <a:gd name="T11" fmla="*/ 1284 h 2203"/>
                                <a:gd name="T12" fmla="+- 0 9637 8971"/>
                                <a:gd name="T13" fmla="*/ T12 w 2309"/>
                                <a:gd name="T14" fmla="+- 0 1360 -31"/>
                                <a:gd name="T15" fmla="*/ 1360 h 2203"/>
                                <a:gd name="T16" fmla="+- 0 9689 8971"/>
                                <a:gd name="T17" fmla="*/ T16 w 2309"/>
                                <a:gd name="T18" fmla="+- 0 1428 -31"/>
                                <a:gd name="T19" fmla="*/ 1428 h 2203"/>
                                <a:gd name="T20" fmla="+- 0 9752 8971"/>
                                <a:gd name="T21" fmla="*/ T20 w 2309"/>
                                <a:gd name="T22" fmla="+- 0 1488 -31"/>
                                <a:gd name="T23" fmla="*/ 1488 h 2203"/>
                                <a:gd name="T24" fmla="+- 0 9823 8971"/>
                                <a:gd name="T25" fmla="*/ T24 w 2309"/>
                                <a:gd name="T26" fmla="+- 0 1538 -31"/>
                                <a:gd name="T27" fmla="*/ 1538 h 2203"/>
                                <a:gd name="T28" fmla="+- 0 9902 8971"/>
                                <a:gd name="T29" fmla="*/ T28 w 2309"/>
                                <a:gd name="T30" fmla="+- 0 1577 -31"/>
                                <a:gd name="T31" fmla="*/ 1577 h 2203"/>
                                <a:gd name="T32" fmla="+- 0 9988 8971"/>
                                <a:gd name="T33" fmla="*/ T32 w 2309"/>
                                <a:gd name="T34" fmla="+- 0 1604 -31"/>
                                <a:gd name="T35" fmla="*/ 1604 h 2203"/>
                                <a:gd name="T36" fmla="+- 0 10080 8971"/>
                                <a:gd name="T37" fmla="*/ T36 w 2309"/>
                                <a:gd name="T38" fmla="+- 0 1618 -31"/>
                                <a:gd name="T39" fmla="*/ 1618 h 2203"/>
                                <a:gd name="T40" fmla="+- 0 10175 8971"/>
                                <a:gd name="T41" fmla="*/ T40 w 2309"/>
                                <a:gd name="T42" fmla="+- 0 1618 -31"/>
                                <a:gd name="T43" fmla="*/ 1618 h 2203"/>
                                <a:gd name="T44" fmla="+- 0 10266 8971"/>
                                <a:gd name="T45" fmla="*/ T44 w 2309"/>
                                <a:gd name="T46" fmla="+- 0 1604 -31"/>
                                <a:gd name="T47" fmla="*/ 1604 h 2203"/>
                                <a:gd name="T48" fmla="+- 0 10352 8971"/>
                                <a:gd name="T49" fmla="*/ T48 w 2309"/>
                                <a:gd name="T50" fmla="+- 0 1577 -31"/>
                                <a:gd name="T51" fmla="*/ 1577 h 2203"/>
                                <a:gd name="T52" fmla="+- 0 10431 8971"/>
                                <a:gd name="T53" fmla="*/ T52 w 2309"/>
                                <a:gd name="T54" fmla="+- 0 1538 -31"/>
                                <a:gd name="T55" fmla="*/ 1538 h 2203"/>
                                <a:gd name="T56" fmla="+- 0 10502 8971"/>
                                <a:gd name="T57" fmla="*/ T56 w 2309"/>
                                <a:gd name="T58" fmla="+- 0 1488 -31"/>
                                <a:gd name="T59" fmla="*/ 1488 h 2203"/>
                                <a:gd name="T60" fmla="+- 0 10565 8971"/>
                                <a:gd name="T61" fmla="*/ T60 w 2309"/>
                                <a:gd name="T62" fmla="+- 0 1428 -31"/>
                                <a:gd name="T63" fmla="*/ 1428 h 2203"/>
                                <a:gd name="T64" fmla="+- 0 10617 8971"/>
                                <a:gd name="T65" fmla="*/ T64 w 2309"/>
                                <a:gd name="T66" fmla="+- 0 1360 -31"/>
                                <a:gd name="T67" fmla="*/ 1360 h 2203"/>
                                <a:gd name="T68" fmla="+- 0 10659 8971"/>
                                <a:gd name="T69" fmla="*/ T68 w 2309"/>
                                <a:gd name="T70" fmla="+- 0 1284 -31"/>
                                <a:gd name="T71" fmla="*/ 1284 h 2203"/>
                                <a:gd name="T72" fmla="+- 0 10687 8971"/>
                                <a:gd name="T73" fmla="*/ T72 w 2309"/>
                                <a:gd name="T74" fmla="+- 0 1202 -31"/>
                                <a:gd name="T75" fmla="*/ 1202 h 2203"/>
                                <a:gd name="T76" fmla="+- 0 10702 8971"/>
                                <a:gd name="T77" fmla="*/ T76 w 2309"/>
                                <a:gd name="T78" fmla="+- 0 1114 -31"/>
                                <a:gd name="T79" fmla="*/ 1114 h 2203"/>
                                <a:gd name="T80" fmla="+- 0 10702 8971"/>
                                <a:gd name="T81" fmla="*/ T80 w 2309"/>
                                <a:gd name="T82" fmla="+- 0 1023 -31"/>
                                <a:gd name="T83" fmla="*/ 1023 h 2203"/>
                                <a:gd name="T84" fmla="+- 0 10687 8971"/>
                                <a:gd name="T85" fmla="*/ T84 w 2309"/>
                                <a:gd name="T86" fmla="+- 0 936 -31"/>
                                <a:gd name="T87" fmla="*/ 936 h 2203"/>
                                <a:gd name="T88" fmla="+- 0 10659 8971"/>
                                <a:gd name="T89" fmla="*/ T88 w 2309"/>
                                <a:gd name="T90" fmla="+- 0 854 -31"/>
                                <a:gd name="T91" fmla="*/ 854 h 2203"/>
                                <a:gd name="T92" fmla="+- 0 10617 8971"/>
                                <a:gd name="T93" fmla="*/ T92 w 2309"/>
                                <a:gd name="T94" fmla="+- 0 779 -31"/>
                                <a:gd name="T95" fmla="*/ 779 h 2203"/>
                                <a:gd name="T96" fmla="+- 0 10565 8971"/>
                                <a:gd name="T97" fmla="*/ T96 w 2309"/>
                                <a:gd name="T98" fmla="+- 0 710 -31"/>
                                <a:gd name="T99" fmla="*/ 710 h 2203"/>
                                <a:gd name="T100" fmla="+- 0 10502 8971"/>
                                <a:gd name="T101" fmla="*/ T100 w 2309"/>
                                <a:gd name="T102" fmla="+- 0 650 -31"/>
                                <a:gd name="T103" fmla="*/ 650 h 2203"/>
                                <a:gd name="T104" fmla="+- 0 10431 8971"/>
                                <a:gd name="T105" fmla="*/ T104 w 2309"/>
                                <a:gd name="T106" fmla="+- 0 600 -31"/>
                                <a:gd name="T107" fmla="*/ 600 h 2203"/>
                                <a:gd name="T108" fmla="+- 0 10352 8971"/>
                                <a:gd name="T109" fmla="*/ T108 w 2309"/>
                                <a:gd name="T110" fmla="+- 0 560 -31"/>
                                <a:gd name="T111" fmla="*/ 560 h 2203"/>
                                <a:gd name="T112" fmla="+- 0 10266 8971"/>
                                <a:gd name="T113" fmla="*/ T112 w 2309"/>
                                <a:gd name="T114" fmla="+- 0 532 -31"/>
                                <a:gd name="T115" fmla="*/ 532 h 2203"/>
                                <a:gd name="T116" fmla="+- 0 10175 8971"/>
                                <a:gd name="T117" fmla="*/ T116 w 2309"/>
                                <a:gd name="T118" fmla="+- 0 518 -31"/>
                                <a:gd name="T119" fmla="*/ 518 h 2203"/>
                                <a:gd name="T120" fmla="+- 0 10080 8971"/>
                                <a:gd name="T121" fmla="*/ T120 w 2309"/>
                                <a:gd name="T122" fmla="+- 0 518 -31"/>
                                <a:gd name="T123" fmla="*/ 518 h 2203"/>
                                <a:gd name="T124" fmla="+- 0 9988 8971"/>
                                <a:gd name="T125" fmla="*/ T124 w 2309"/>
                                <a:gd name="T126" fmla="+- 0 532 -31"/>
                                <a:gd name="T127" fmla="*/ 532 h 2203"/>
                                <a:gd name="T128" fmla="+- 0 9902 8971"/>
                                <a:gd name="T129" fmla="*/ T128 w 2309"/>
                                <a:gd name="T130" fmla="+- 0 560 -31"/>
                                <a:gd name="T131" fmla="*/ 560 h 2203"/>
                                <a:gd name="T132" fmla="+- 0 9823 8971"/>
                                <a:gd name="T133" fmla="*/ T132 w 2309"/>
                                <a:gd name="T134" fmla="+- 0 600 -31"/>
                                <a:gd name="T135" fmla="*/ 600 h 2203"/>
                                <a:gd name="T136" fmla="+- 0 9752 8971"/>
                                <a:gd name="T137" fmla="*/ T136 w 2309"/>
                                <a:gd name="T138" fmla="+- 0 650 -31"/>
                                <a:gd name="T139" fmla="*/ 650 h 2203"/>
                                <a:gd name="T140" fmla="+- 0 9689 8971"/>
                                <a:gd name="T141" fmla="*/ T140 w 2309"/>
                                <a:gd name="T142" fmla="+- 0 710 -31"/>
                                <a:gd name="T143" fmla="*/ 710 h 2203"/>
                                <a:gd name="T144" fmla="+- 0 9637 8971"/>
                                <a:gd name="T145" fmla="*/ T144 w 2309"/>
                                <a:gd name="T146" fmla="+- 0 779 -31"/>
                                <a:gd name="T147" fmla="*/ 779 h 2203"/>
                                <a:gd name="T148" fmla="+- 0 9597 8971"/>
                                <a:gd name="T149" fmla="*/ T148 w 2309"/>
                                <a:gd name="T150" fmla="+- 0 854 -31"/>
                                <a:gd name="T151" fmla="*/ 854 h 2203"/>
                                <a:gd name="T152" fmla="+- 0 9569 8971"/>
                                <a:gd name="T153" fmla="*/ T152 w 2309"/>
                                <a:gd name="T154" fmla="+- 0 936 -31"/>
                                <a:gd name="T155" fmla="*/ 936 h 2203"/>
                                <a:gd name="T156" fmla="+- 0 9554 8971"/>
                                <a:gd name="T157" fmla="*/ T156 w 2309"/>
                                <a:gd name="T158" fmla="+- 0 1023 -31"/>
                                <a:gd name="T159" fmla="*/ 1023 h 22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309" h="2203">
                                  <a:moveTo>
                                    <a:pt x="581" y="1099"/>
                                  </a:moveTo>
                                  <a:lnTo>
                                    <a:pt x="583" y="1145"/>
                                  </a:lnTo>
                                  <a:lnTo>
                                    <a:pt x="588" y="1189"/>
                                  </a:lnTo>
                                  <a:lnTo>
                                    <a:pt x="598" y="1233"/>
                                  </a:lnTo>
                                  <a:lnTo>
                                    <a:pt x="610" y="1275"/>
                                  </a:lnTo>
                                  <a:lnTo>
                                    <a:pt x="626" y="1315"/>
                                  </a:lnTo>
                                  <a:lnTo>
                                    <a:pt x="645" y="1354"/>
                                  </a:lnTo>
                                  <a:lnTo>
                                    <a:pt x="666" y="1391"/>
                                  </a:lnTo>
                                  <a:lnTo>
                                    <a:pt x="691" y="1426"/>
                                  </a:lnTo>
                                  <a:lnTo>
                                    <a:pt x="718" y="1459"/>
                                  </a:lnTo>
                                  <a:lnTo>
                                    <a:pt x="748" y="1490"/>
                                  </a:lnTo>
                                  <a:lnTo>
                                    <a:pt x="781" y="1519"/>
                                  </a:lnTo>
                                  <a:lnTo>
                                    <a:pt x="815" y="1545"/>
                                  </a:lnTo>
                                  <a:lnTo>
                                    <a:pt x="852" y="1569"/>
                                  </a:lnTo>
                                  <a:lnTo>
                                    <a:pt x="891" y="1590"/>
                                  </a:lnTo>
                                  <a:lnTo>
                                    <a:pt x="931" y="1608"/>
                                  </a:lnTo>
                                  <a:lnTo>
                                    <a:pt x="974" y="1623"/>
                                  </a:lnTo>
                                  <a:lnTo>
                                    <a:pt x="1017" y="1635"/>
                                  </a:lnTo>
                                  <a:lnTo>
                                    <a:pt x="1063" y="1644"/>
                                  </a:lnTo>
                                  <a:lnTo>
                                    <a:pt x="1109" y="1649"/>
                                  </a:lnTo>
                                  <a:lnTo>
                                    <a:pt x="1157" y="1651"/>
                                  </a:lnTo>
                                  <a:lnTo>
                                    <a:pt x="1204" y="1649"/>
                                  </a:lnTo>
                                  <a:lnTo>
                                    <a:pt x="1250" y="1644"/>
                                  </a:lnTo>
                                  <a:lnTo>
                                    <a:pt x="1295" y="1635"/>
                                  </a:lnTo>
                                  <a:lnTo>
                                    <a:pt x="1339" y="1623"/>
                                  </a:lnTo>
                                  <a:lnTo>
                                    <a:pt x="1381" y="1608"/>
                                  </a:lnTo>
                                  <a:lnTo>
                                    <a:pt x="1421" y="1590"/>
                                  </a:lnTo>
                                  <a:lnTo>
                                    <a:pt x="1460" y="1569"/>
                                  </a:lnTo>
                                  <a:lnTo>
                                    <a:pt x="1497" y="1545"/>
                                  </a:lnTo>
                                  <a:lnTo>
                                    <a:pt x="1531" y="1519"/>
                                  </a:lnTo>
                                  <a:lnTo>
                                    <a:pt x="1564" y="1490"/>
                                  </a:lnTo>
                                  <a:lnTo>
                                    <a:pt x="1594" y="1459"/>
                                  </a:lnTo>
                                  <a:lnTo>
                                    <a:pt x="1621" y="1426"/>
                                  </a:lnTo>
                                  <a:lnTo>
                                    <a:pt x="1646" y="1391"/>
                                  </a:lnTo>
                                  <a:lnTo>
                                    <a:pt x="1668" y="1354"/>
                                  </a:lnTo>
                                  <a:lnTo>
                                    <a:pt x="1688" y="1315"/>
                                  </a:lnTo>
                                  <a:lnTo>
                                    <a:pt x="1704" y="1275"/>
                                  </a:lnTo>
                                  <a:lnTo>
                                    <a:pt x="1716" y="1233"/>
                                  </a:lnTo>
                                  <a:lnTo>
                                    <a:pt x="1725" y="1189"/>
                                  </a:lnTo>
                                  <a:lnTo>
                                    <a:pt x="1731" y="1145"/>
                                  </a:lnTo>
                                  <a:lnTo>
                                    <a:pt x="1733" y="1099"/>
                                  </a:lnTo>
                                  <a:lnTo>
                                    <a:pt x="1731" y="1054"/>
                                  </a:lnTo>
                                  <a:lnTo>
                                    <a:pt x="1725" y="1010"/>
                                  </a:lnTo>
                                  <a:lnTo>
                                    <a:pt x="1716" y="967"/>
                                  </a:lnTo>
                                  <a:lnTo>
                                    <a:pt x="1704" y="926"/>
                                  </a:lnTo>
                                  <a:lnTo>
                                    <a:pt x="1688" y="885"/>
                                  </a:lnTo>
                                  <a:lnTo>
                                    <a:pt x="1668" y="847"/>
                                  </a:lnTo>
                                  <a:lnTo>
                                    <a:pt x="1646" y="810"/>
                                  </a:lnTo>
                                  <a:lnTo>
                                    <a:pt x="1621" y="774"/>
                                  </a:lnTo>
                                  <a:lnTo>
                                    <a:pt x="1594" y="741"/>
                                  </a:lnTo>
                                  <a:lnTo>
                                    <a:pt x="1564" y="710"/>
                                  </a:lnTo>
                                  <a:lnTo>
                                    <a:pt x="1531" y="681"/>
                                  </a:lnTo>
                                  <a:lnTo>
                                    <a:pt x="1497" y="654"/>
                                  </a:lnTo>
                                  <a:lnTo>
                                    <a:pt x="1460" y="631"/>
                                  </a:lnTo>
                                  <a:lnTo>
                                    <a:pt x="1421" y="609"/>
                                  </a:lnTo>
                                  <a:lnTo>
                                    <a:pt x="1381" y="591"/>
                                  </a:lnTo>
                                  <a:lnTo>
                                    <a:pt x="1339" y="576"/>
                                  </a:lnTo>
                                  <a:lnTo>
                                    <a:pt x="1295" y="563"/>
                                  </a:lnTo>
                                  <a:lnTo>
                                    <a:pt x="1250" y="555"/>
                                  </a:lnTo>
                                  <a:lnTo>
                                    <a:pt x="1204" y="549"/>
                                  </a:lnTo>
                                  <a:lnTo>
                                    <a:pt x="1157" y="547"/>
                                  </a:lnTo>
                                  <a:lnTo>
                                    <a:pt x="1109" y="549"/>
                                  </a:lnTo>
                                  <a:lnTo>
                                    <a:pt x="1063" y="555"/>
                                  </a:lnTo>
                                  <a:lnTo>
                                    <a:pt x="1017" y="563"/>
                                  </a:lnTo>
                                  <a:lnTo>
                                    <a:pt x="974" y="576"/>
                                  </a:lnTo>
                                  <a:lnTo>
                                    <a:pt x="931" y="591"/>
                                  </a:lnTo>
                                  <a:lnTo>
                                    <a:pt x="891" y="609"/>
                                  </a:lnTo>
                                  <a:lnTo>
                                    <a:pt x="852" y="631"/>
                                  </a:lnTo>
                                  <a:lnTo>
                                    <a:pt x="815" y="654"/>
                                  </a:lnTo>
                                  <a:lnTo>
                                    <a:pt x="781" y="681"/>
                                  </a:lnTo>
                                  <a:lnTo>
                                    <a:pt x="748" y="710"/>
                                  </a:lnTo>
                                  <a:lnTo>
                                    <a:pt x="718" y="741"/>
                                  </a:lnTo>
                                  <a:lnTo>
                                    <a:pt x="691" y="774"/>
                                  </a:lnTo>
                                  <a:lnTo>
                                    <a:pt x="666" y="810"/>
                                  </a:lnTo>
                                  <a:lnTo>
                                    <a:pt x="645" y="847"/>
                                  </a:lnTo>
                                  <a:lnTo>
                                    <a:pt x="626" y="885"/>
                                  </a:lnTo>
                                  <a:lnTo>
                                    <a:pt x="610" y="926"/>
                                  </a:lnTo>
                                  <a:lnTo>
                                    <a:pt x="598" y="967"/>
                                  </a:lnTo>
                                  <a:lnTo>
                                    <a:pt x="588" y="1010"/>
                                  </a:lnTo>
                                  <a:lnTo>
                                    <a:pt x="583" y="1054"/>
                                  </a:lnTo>
                                  <a:lnTo>
                                    <a:pt x="581" y="1099"/>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204"/>
                          <wps:cNvSpPr>
                            <a:spLocks/>
                          </wps:cNvSpPr>
                          <wps:spPr bwMode="auto">
                            <a:xfrm>
                              <a:off x="8971" y="-31"/>
                              <a:ext cx="2309" cy="2203"/>
                            </a:xfrm>
                            <a:custGeom>
                              <a:avLst/>
                              <a:gdLst>
                                <a:gd name="T0" fmla="+- 0 10944 8971"/>
                                <a:gd name="T1" fmla="*/ T0 w 2309"/>
                                <a:gd name="T2" fmla="+- 0 1851 -31"/>
                                <a:gd name="T3" fmla="*/ 1851 h 2203"/>
                                <a:gd name="T4" fmla="+- 0 10733 8971"/>
                                <a:gd name="T5" fmla="*/ T4 w 2309"/>
                                <a:gd name="T6" fmla="+- 0 1423 -31"/>
                                <a:gd name="T7" fmla="*/ 1423 h 2203"/>
                                <a:gd name="T8" fmla="+- 0 10498 8971"/>
                                <a:gd name="T9" fmla="*/ T8 w 2309"/>
                                <a:gd name="T10" fmla="+- 0 1644 -31"/>
                                <a:gd name="T11" fmla="*/ 1644 h 2203"/>
                                <a:gd name="T12" fmla="+- 0 10944 8971"/>
                                <a:gd name="T13" fmla="*/ T12 w 2309"/>
                                <a:gd name="T14" fmla="+- 0 1851 -31"/>
                                <a:gd name="T15" fmla="*/ 1851 h 2203"/>
                              </a:gdLst>
                              <a:ahLst/>
                              <a:cxnLst>
                                <a:cxn ang="0">
                                  <a:pos x="T1" y="T3"/>
                                </a:cxn>
                                <a:cxn ang="0">
                                  <a:pos x="T5" y="T7"/>
                                </a:cxn>
                                <a:cxn ang="0">
                                  <a:pos x="T9" y="T11"/>
                                </a:cxn>
                                <a:cxn ang="0">
                                  <a:pos x="T13" y="T15"/>
                                </a:cxn>
                              </a:cxnLst>
                              <a:rect l="0" t="0" r="r" b="b"/>
                              <a:pathLst>
                                <a:path w="2309" h="2203">
                                  <a:moveTo>
                                    <a:pt x="1973" y="1882"/>
                                  </a:moveTo>
                                  <a:lnTo>
                                    <a:pt x="1762" y="1454"/>
                                  </a:lnTo>
                                  <a:lnTo>
                                    <a:pt x="1527" y="1675"/>
                                  </a:lnTo>
                                  <a:lnTo>
                                    <a:pt x="1973" y="1882"/>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203"/>
                          <wps:cNvSpPr>
                            <a:spLocks/>
                          </wps:cNvSpPr>
                          <wps:spPr bwMode="auto">
                            <a:xfrm>
                              <a:off x="8971" y="-31"/>
                              <a:ext cx="2309" cy="2203"/>
                            </a:xfrm>
                            <a:custGeom>
                              <a:avLst/>
                              <a:gdLst>
                                <a:gd name="T0" fmla="+- 0 10291 8971"/>
                                <a:gd name="T1" fmla="*/ T0 w 2309"/>
                                <a:gd name="T2" fmla="+- 0 1726 -31"/>
                                <a:gd name="T3" fmla="*/ 1726 h 2203"/>
                                <a:gd name="T4" fmla="+- 0 9960 8971"/>
                                <a:gd name="T5" fmla="*/ T4 w 2309"/>
                                <a:gd name="T6" fmla="+- 0 1726 -31"/>
                                <a:gd name="T7" fmla="*/ 1726 h 2203"/>
                                <a:gd name="T8" fmla="+- 0 10128 8971"/>
                                <a:gd name="T9" fmla="*/ T8 w 2309"/>
                                <a:gd name="T10" fmla="+- 0 2172 -31"/>
                                <a:gd name="T11" fmla="*/ 2172 h 2203"/>
                                <a:gd name="T12" fmla="+- 0 10291 8971"/>
                                <a:gd name="T13" fmla="*/ T12 w 2309"/>
                                <a:gd name="T14" fmla="+- 0 1726 -31"/>
                                <a:gd name="T15" fmla="*/ 1726 h 2203"/>
                              </a:gdLst>
                              <a:ahLst/>
                              <a:cxnLst>
                                <a:cxn ang="0">
                                  <a:pos x="T1" y="T3"/>
                                </a:cxn>
                                <a:cxn ang="0">
                                  <a:pos x="T5" y="T7"/>
                                </a:cxn>
                                <a:cxn ang="0">
                                  <a:pos x="T9" y="T11"/>
                                </a:cxn>
                                <a:cxn ang="0">
                                  <a:pos x="T13" y="T15"/>
                                </a:cxn>
                              </a:cxnLst>
                              <a:rect l="0" t="0" r="r" b="b"/>
                              <a:pathLst>
                                <a:path w="2309" h="2203">
                                  <a:moveTo>
                                    <a:pt x="1320" y="1757"/>
                                  </a:moveTo>
                                  <a:lnTo>
                                    <a:pt x="989" y="1757"/>
                                  </a:lnTo>
                                  <a:lnTo>
                                    <a:pt x="1157" y="2203"/>
                                  </a:lnTo>
                                  <a:lnTo>
                                    <a:pt x="1320" y="1757"/>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202"/>
                          <wps:cNvSpPr>
                            <a:spLocks/>
                          </wps:cNvSpPr>
                          <wps:spPr bwMode="auto">
                            <a:xfrm>
                              <a:off x="8971" y="-31"/>
                              <a:ext cx="2309" cy="2203"/>
                            </a:xfrm>
                            <a:custGeom>
                              <a:avLst/>
                              <a:gdLst>
                                <a:gd name="T0" fmla="+- 0 9758 8971"/>
                                <a:gd name="T1" fmla="*/ T0 w 2309"/>
                                <a:gd name="T2" fmla="+- 0 1644 -31"/>
                                <a:gd name="T3" fmla="*/ 1644 h 2203"/>
                                <a:gd name="T4" fmla="+- 0 9523 8971"/>
                                <a:gd name="T5" fmla="*/ T4 w 2309"/>
                                <a:gd name="T6" fmla="+- 0 1423 -31"/>
                                <a:gd name="T7" fmla="*/ 1423 h 2203"/>
                                <a:gd name="T8" fmla="+- 0 9312 8971"/>
                                <a:gd name="T9" fmla="*/ T8 w 2309"/>
                                <a:gd name="T10" fmla="+- 0 1851 -31"/>
                                <a:gd name="T11" fmla="*/ 1851 h 2203"/>
                                <a:gd name="T12" fmla="+- 0 9758 8971"/>
                                <a:gd name="T13" fmla="*/ T12 w 2309"/>
                                <a:gd name="T14" fmla="+- 0 1644 -31"/>
                                <a:gd name="T15" fmla="*/ 1644 h 2203"/>
                              </a:gdLst>
                              <a:ahLst/>
                              <a:cxnLst>
                                <a:cxn ang="0">
                                  <a:pos x="T1" y="T3"/>
                                </a:cxn>
                                <a:cxn ang="0">
                                  <a:pos x="T5" y="T7"/>
                                </a:cxn>
                                <a:cxn ang="0">
                                  <a:pos x="T9" y="T11"/>
                                </a:cxn>
                                <a:cxn ang="0">
                                  <a:pos x="T13" y="T15"/>
                                </a:cxn>
                              </a:cxnLst>
                              <a:rect l="0" t="0" r="r" b="b"/>
                              <a:pathLst>
                                <a:path w="2309" h="2203">
                                  <a:moveTo>
                                    <a:pt x="787" y="1675"/>
                                  </a:moveTo>
                                  <a:lnTo>
                                    <a:pt x="552" y="1454"/>
                                  </a:lnTo>
                                  <a:lnTo>
                                    <a:pt x="341" y="1882"/>
                                  </a:lnTo>
                                  <a:lnTo>
                                    <a:pt x="787" y="1675"/>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201"/>
                          <wps:cNvSpPr>
                            <a:spLocks/>
                          </wps:cNvSpPr>
                          <wps:spPr bwMode="auto">
                            <a:xfrm>
                              <a:off x="8971" y="-31"/>
                              <a:ext cx="2309" cy="2203"/>
                            </a:xfrm>
                            <a:custGeom>
                              <a:avLst/>
                              <a:gdLst>
                                <a:gd name="T0" fmla="+- 0 9437 8971"/>
                                <a:gd name="T1" fmla="*/ T0 w 2309"/>
                                <a:gd name="T2" fmla="+- 0 910 -31"/>
                                <a:gd name="T3" fmla="*/ 910 h 2203"/>
                                <a:gd name="T4" fmla="+- 0 8971 8971"/>
                                <a:gd name="T5" fmla="*/ T4 w 2309"/>
                                <a:gd name="T6" fmla="+- 0 1068 -31"/>
                                <a:gd name="T7" fmla="*/ 1068 h 2203"/>
                                <a:gd name="T8" fmla="+- 0 9437 8971"/>
                                <a:gd name="T9" fmla="*/ T8 w 2309"/>
                                <a:gd name="T10" fmla="+- 0 1227 -31"/>
                                <a:gd name="T11" fmla="*/ 1227 h 2203"/>
                                <a:gd name="T12" fmla="+- 0 9437 8971"/>
                                <a:gd name="T13" fmla="*/ T12 w 2309"/>
                                <a:gd name="T14" fmla="+- 0 910 -31"/>
                                <a:gd name="T15" fmla="*/ 910 h 2203"/>
                              </a:gdLst>
                              <a:ahLst/>
                              <a:cxnLst>
                                <a:cxn ang="0">
                                  <a:pos x="T1" y="T3"/>
                                </a:cxn>
                                <a:cxn ang="0">
                                  <a:pos x="T5" y="T7"/>
                                </a:cxn>
                                <a:cxn ang="0">
                                  <a:pos x="T9" y="T11"/>
                                </a:cxn>
                                <a:cxn ang="0">
                                  <a:pos x="T13" y="T15"/>
                                </a:cxn>
                              </a:cxnLst>
                              <a:rect l="0" t="0" r="r" b="b"/>
                              <a:pathLst>
                                <a:path w="2309" h="2203">
                                  <a:moveTo>
                                    <a:pt x="466" y="941"/>
                                  </a:moveTo>
                                  <a:lnTo>
                                    <a:pt x="0" y="1099"/>
                                  </a:lnTo>
                                  <a:lnTo>
                                    <a:pt x="466" y="1258"/>
                                  </a:lnTo>
                                  <a:lnTo>
                                    <a:pt x="466" y="941"/>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71" name="Group 161"/>
                          <wpg:cNvGrpSpPr>
                            <a:grpSpLocks/>
                          </wpg:cNvGrpSpPr>
                          <wpg:grpSpPr bwMode="auto">
                            <a:xfrm>
                              <a:off x="8952" y="-55"/>
                              <a:ext cx="2352" cy="2246"/>
                              <a:chOff x="8952" y="-55"/>
                              <a:chExt cx="2352" cy="2246"/>
                            </a:xfrm>
                          </wpg:grpSpPr>
                          <wps:wsp>
                            <wps:cNvPr id="172" name="Freeform 200"/>
                            <wps:cNvSpPr>
                              <a:spLocks/>
                            </wps:cNvSpPr>
                            <wps:spPr bwMode="auto">
                              <a:xfrm>
                                <a:off x="8952" y="-55"/>
                                <a:ext cx="2352" cy="2246"/>
                              </a:xfrm>
                              <a:custGeom>
                                <a:avLst/>
                                <a:gdLst>
                                  <a:gd name="T0" fmla="+- 0 9418 8952"/>
                                  <a:gd name="T1" fmla="*/ T0 w 2352"/>
                                  <a:gd name="T2" fmla="+- 0 910 -55"/>
                                  <a:gd name="T3" fmla="*/ 910 h 2246"/>
                                  <a:gd name="T4" fmla="+- 0 9037 8952"/>
                                  <a:gd name="T5" fmla="*/ T4 w 2352"/>
                                  <a:gd name="T6" fmla="+- 0 1068 -55"/>
                                  <a:gd name="T7" fmla="*/ 1068 h 2246"/>
                                  <a:gd name="T8" fmla="+- 0 9418 8952"/>
                                  <a:gd name="T9" fmla="*/ T8 w 2352"/>
                                  <a:gd name="T10" fmla="+- 0 939 -55"/>
                                  <a:gd name="T11" fmla="*/ 939 h 2246"/>
                                  <a:gd name="T12" fmla="+- 0 9418 8952"/>
                                  <a:gd name="T13" fmla="*/ T12 w 2352"/>
                                  <a:gd name="T14" fmla="+- 0 910 -55"/>
                                  <a:gd name="T15" fmla="*/ 910 h 2246"/>
                                </a:gdLst>
                                <a:ahLst/>
                                <a:cxnLst>
                                  <a:cxn ang="0">
                                    <a:pos x="T1" y="T3"/>
                                  </a:cxn>
                                  <a:cxn ang="0">
                                    <a:pos x="T5" y="T7"/>
                                  </a:cxn>
                                  <a:cxn ang="0">
                                    <a:pos x="T9" y="T11"/>
                                  </a:cxn>
                                  <a:cxn ang="0">
                                    <a:pos x="T13" y="T15"/>
                                  </a:cxn>
                                </a:cxnLst>
                                <a:rect l="0" t="0" r="r" b="b"/>
                                <a:pathLst>
                                  <a:path w="2352" h="2246">
                                    <a:moveTo>
                                      <a:pt x="466" y="965"/>
                                    </a:moveTo>
                                    <a:lnTo>
                                      <a:pt x="85" y="1123"/>
                                    </a:lnTo>
                                    <a:lnTo>
                                      <a:pt x="466" y="994"/>
                                    </a:lnTo>
                                    <a:lnTo>
                                      <a:pt x="466" y="965"/>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99"/>
                            <wps:cNvSpPr>
                              <a:spLocks/>
                            </wps:cNvSpPr>
                            <wps:spPr bwMode="auto">
                              <a:xfrm>
                                <a:off x="8952" y="-55"/>
                                <a:ext cx="2352" cy="2246"/>
                              </a:xfrm>
                              <a:custGeom>
                                <a:avLst/>
                                <a:gdLst>
                                  <a:gd name="T0" fmla="+- 0 9744 8952"/>
                                  <a:gd name="T1" fmla="*/ T0 w 2352"/>
                                  <a:gd name="T2" fmla="+- 0 478 -55"/>
                                  <a:gd name="T3" fmla="*/ 478 h 2246"/>
                                  <a:gd name="T4" fmla="+- 0 9352 8952"/>
                                  <a:gd name="T5" fmla="*/ T4 w 2352"/>
                                  <a:gd name="T6" fmla="+- 0 332 -55"/>
                                  <a:gd name="T7" fmla="*/ 332 h 2246"/>
                                  <a:gd name="T8" fmla="+- 0 9722 8952"/>
                                  <a:gd name="T9" fmla="*/ T8 w 2352"/>
                                  <a:gd name="T10" fmla="+- 0 499 -55"/>
                                  <a:gd name="T11" fmla="*/ 499 h 2246"/>
                                  <a:gd name="T12" fmla="+- 0 9744 8952"/>
                                  <a:gd name="T13" fmla="*/ T12 w 2352"/>
                                  <a:gd name="T14" fmla="+- 0 478 -55"/>
                                  <a:gd name="T15" fmla="*/ 478 h 2246"/>
                                </a:gdLst>
                                <a:ahLst/>
                                <a:cxnLst>
                                  <a:cxn ang="0">
                                    <a:pos x="T1" y="T3"/>
                                  </a:cxn>
                                  <a:cxn ang="0">
                                    <a:pos x="T5" y="T7"/>
                                  </a:cxn>
                                  <a:cxn ang="0">
                                    <a:pos x="T9" y="T11"/>
                                  </a:cxn>
                                  <a:cxn ang="0">
                                    <a:pos x="T13" y="T15"/>
                                  </a:cxn>
                                </a:cxnLst>
                                <a:rect l="0" t="0" r="r" b="b"/>
                                <a:pathLst>
                                  <a:path w="2352" h="2246">
                                    <a:moveTo>
                                      <a:pt x="792" y="533"/>
                                    </a:moveTo>
                                    <a:lnTo>
                                      <a:pt x="400" y="387"/>
                                    </a:lnTo>
                                    <a:lnTo>
                                      <a:pt x="770" y="554"/>
                                    </a:lnTo>
                                    <a:lnTo>
                                      <a:pt x="792" y="533"/>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98"/>
                            <wps:cNvSpPr>
                              <a:spLocks/>
                            </wps:cNvSpPr>
                            <wps:spPr bwMode="auto">
                              <a:xfrm>
                                <a:off x="8952" y="-55"/>
                                <a:ext cx="2352" cy="2246"/>
                              </a:xfrm>
                              <a:custGeom>
                                <a:avLst/>
                                <a:gdLst>
                                  <a:gd name="T0" fmla="+- 0 10488 8952"/>
                                  <a:gd name="T1" fmla="*/ T0 w 2352"/>
                                  <a:gd name="T2" fmla="+- 0 473 -55"/>
                                  <a:gd name="T3" fmla="*/ 473 h 2246"/>
                                  <a:gd name="T4" fmla="+- 0 10512 8952"/>
                                  <a:gd name="T5" fmla="*/ T4 w 2352"/>
                                  <a:gd name="T6" fmla="+- 0 478 -55"/>
                                  <a:gd name="T7" fmla="*/ 478 h 2246"/>
                                  <a:gd name="T8" fmla="+- 0 10934 8952"/>
                                  <a:gd name="T9" fmla="*/ T8 w 2352"/>
                                  <a:gd name="T10" fmla="+- 0 271 -55"/>
                                  <a:gd name="T11" fmla="*/ 271 h 2246"/>
                                  <a:gd name="T12" fmla="+- 0 10488 8952"/>
                                  <a:gd name="T13" fmla="*/ T12 w 2352"/>
                                  <a:gd name="T14" fmla="+- 0 473 -55"/>
                                  <a:gd name="T15" fmla="*/ 473 h 2246"/>
                                </a:gdLst>
                                <a:ahLst/>
                                <a:cxnLst>
                                  <a:cxn ang="0">
                                    <a:pos x="T1" y="T3"/>
                                  </a:cxn>
                                  <a:cxn ang="0">
                                    <a:pos x="T5" y="T7"/>
                                  </a:cxn>
                                  <a:cxn ang="0">
                                    <a:pos x="T9" y="T11"/>
                                  </a:cxn>
                                  <a:cxn ang="0">
                                    <a:pos x="T13" y="T15"/>
                                  </a:cxn>
                                </a:cxnLst>
                                <a:rect l="0" t="0" r="r" b="b"/>
                                <a:pathLst>
                                  <a:path w="2352" h="2246">
                                    <a:moveTo>
                                      <a:pt x="1536" y="528"/>
                                    </a:moveTo>
                                    <a:lnTo>
                                      <a:pt x="1560" y="533"/>
                                    </a:lnTo>
                                    <a:lnTo>
                                      <a:pt x="1982" y="326"/>
                                    </a:lnTo>
                                    <a:lnTo>
                                      <a:pt x="1536" y="528"/>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97"/>
                            <wps:cNvSpPr>
                              <a:spLocks/>
                            </wps:cNvSpPr>
                            <wps:spPr bwMode="auto">
                              <a:xfrm>
                                <a:off x="8952" y="-55"/>
                                <a:ext cx="2352" cy="2246"/>
                              </a:xfrm>
                              <a:custGeom>
                                <a:avLst/>
                                <a:gdLst>
                                  <a:gd name="T0" fmla="+- 0 10925 8952"/>
                                  <a:gd name="T1" fmla="*/ T0 w 2352"/>
                                  <a:gd name="T2" fmla="+- 0 281 -55"/>
                                  <a:gd name="T3" fmla="*/ 281 h 2246"/>
                                  <a:gd name="T4" fmla="+- 0 10534 8952"/>
                                  <a:gd name="T5" fmla="*/ T4 w 2352"/>
                                  <a:gd name="T6" fmla="+- 0 499 -55"/>
                                  <a:gd name="T7" fmla="*/ 499 h 2246"/>
                                  <a:gd name="T8" fmla="+- 0 10898 8952"/>
                                  <a:gd name="T9" fmla="*/ T8 w 2352"/>
                                  <a:gd name="T10" fmla="+- 0 335 -55"/>
                                  <a:gd name="T11" fmla="*/ 335 h 2246"/>
                                  <a:gd name="T12" fmla="+- 0 10925 8952"/>
                                  <a:gd name="T13" fmla="*/ T12 w 2352"/>
                                  <a:gd name="T14" fmla="+- 0 281 -55"/>
                                  <a:gd name="T15" fmla="*/ 281 h 2246"/>
                                </a:gdLst>
                                <a:ahLst/>
                                <a:cxnLst>
                                  <a:cxn ang="0">
                                    <a:pos x="T1" y="T3"/>
                                  </a:cxn>
                                  <a:cxn ang="0">
                                    <a:pos x="T5" y="T7"/>
                                  </a:cxn>
                                  <a:cxn ang="0">
                                    <a:pos x="T9" y="T11"/>
                                  </a:cxn>
                                  <a:cxn ang="0">
                                    <a:pos x="T13" y="T15"/>
                                  </a:cxn>
                                </a:cxnLst>
                                <a:rect l="0" t="0" r="r" b="b"/>
                                <a:pathLst>
                                  <a:path w="2352" h="2246">
                                    <a:moveTo>
                                      <a:pt x="1973" y="336"/>
                                    </a:moveTo>
                                    <a:lnTo>
                                      <a:pt x="1582" y="554"/>
                                    </a:lnTo>
                                    <a:lnTo>
                                      <a:pt x="1946" y="390"/>
                                    </a:lnTo>
                                    <a:lnTo>
                                      <a:pt x="1973" y="33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96"/>
                            <wps:cNvSpPr>
                              <a:spLocks/>
                            </wps:cNvSpPr>
                            <wps:spPr bwMode="auto">
                              <a:xfrm>
                                <a:off x="8952" y="-55"/>
                                <a:ext cx="2352" cy="2246"/>
                              </a:xfrm>
                              <a:custGeom>
                                <a:avLst/>
                                <a:gdLst>
                                  <a:gd name="T0" fmla="+- 0 10838 8952"/>
                                  <a:gd name="T1" fmla="*/ T0 w 2352"/>
                                  <a:gd name="T2" fmla="+- 0 1198 -55"/>
                                  <a:gd name="T3" fmla="*/ 1198 h 2246"/>
                                  <a:gd name="T4" fmla="+- 0 11275 8952"/>
                                  <a:gd name="T5" fmla="*/ T4 w 2352"/>
                                  <a:gd name="T6" fmla="+- 0 1087 -55"/>
                                  <a:gd name="T7" fmla="*/ 1087 h 2246"/>
                                  <a:gd name="T8" fmla="+- 0 11219 8952"/>
                                  <a:gd name="T9" fmla="*/ T8 w 2352"/>
                                  <a:gd name="T10" fmla="+- 0 1068 -55"/>
                                  <a:gd name="T11" fmla="*/ 1068 h 2246"/>
                                  <a:gd name="T12" fmla="+- 0 10838 8952"/>
                                  <a:gd name="T13" fmla="*/ T12 w 2352"/>
                                  <a:gd name="T14" fmla="+- 0 1198 -55"/>
                                  <a:gd name="T15" fmla="*/ 1198 h 2246"/>
                                </a:gdLst>
                                <a:ahLst/>
                                <a:cxnLst>
                                  <a:cxn ang="0">
                                    <a:pos x="T1" y="T3"/>
                                  </a:cxn>
                                  <a:cxn ang="0">
                                    <a:pos x="T5" y="T7"/>
                                  </a:cxn>
                                  <a:cxn ang="0">
                                    <a:pos x="T9" y="T11"/>
                                  </a:cxn>
                                  <a:cxn ang="0">
                                    <a:pos x="T13" y="T15"/>
                                  </a:cxn>
                                </a:cxnLst>
                                <a:rect l="0" t="0" r="r" b="b"/>
                                <a:pathLst>
                                  <a:path w="2352" h="2246">
                                    <a:moveTo>
                                      <a:pt x="1886" y="1253"/>
                                    </a:moveTo>
                                    <a:lnTo>
                                      <a:pt x="2323" y="1142"/>
                                    </a:lnTo>
                                    <a:lnTo>
                                      <a:pt x="2267" y="1123"/>
                                    </a:lnTo>
                                    <a:lnTo>
                                      <a:pt x="1886" y="1253"/>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95"/>
                            <wps:cNvSpPr>
                              <a:spLocks/>
                            </wps:cNvSpPr>
                            <wps:spPr bwMode="auto">
                              <a:xfrm>
                                <a:off x="8952" y="-55"/>
                                <a:ext cx="2352" cy="2246"/>
                              </a:xfrm>
                              <a:custGeom>
                                <a:avLst/>
                                <a:gdLst>
                                  <a:gd name="T0" fmla="+- 0 10810 8952"/>
                                  <a:gd name="T1" fmla="*/ T0 w 2352"/>
                                  <a:gd name="T2" fmla="+- 0 1207 -55"/>
                                  <a:gd name="T3" fmla="*/ 1207 h 2246"/>
                                  <a:gd name="T4" fmla="+- 0 10838 8952"/>
                                  <a:gd name="T5" fmla="*/ T4 w 2352"/>
                                  <a:gd name="T6" fmla="+- 0 1198 -55"/>
                                  <a:gd name="T7" fmla="*/ 1198 h 2246"/>
                                  <a:gd name="T8" fmla="+- 0 10838 8952"/>
                                  <a:gd name="T9" fmla="*/ T8 w 2352"/>
                                  <a:gd name="T10" fmla="+- 0 939 -55"/>
                                  <a:gd name="T11" fmla="*/ 939 h 2246"/>
                                  <a:gd name="T12" fmla="+- 0 11219 8952"/>
                                  <a:gd name="T13" fmla="*/ T12 w 2352"/>
                                  <a:gd name="T14" fmla="+- 0 1068 -55"/>
                                  <a:gd name="T15" fmla="*/ 1068 h 2246"/>
                                  <a:gd name="T16" fmla="+- 0 11275 8952"/>
                                  <a:gd name="T17" fmla="*/ T16 w 2352"/>
                                  <a:gd name="T18" fmla="+- 0 1087 -55"/>
                                  <a:gd name="T19" fmla="*/ 1087 h 2246"/>
                                  <a:gd name="T20" fmla="+- 0 10838 8952"/>
                                  <a:gd name="T21" fmla="*/ T20 w 2352"/>
                                  <a:gd name="T22" fmla="+- 0 1198 -55"/>
                                  <a:gd name="T23" fmla="*/ 1198 h 2246"/>
                                  <a:gd name="T24" fmla="+- 0 10810 8952"/>
                                  <a:gd name="T25" fmla="*/ T24 w 2352"/>
                                  <a:gd name="T26" fmla="+- 0 1207 -55"/>
                                  <a:gd name="T27" fmla="*/ 1207 h 2246"/>
                                  <a:gd name="T28" fmla="+- 0 10810 8952"/>
                                  <a:gd name="T29" fmla="*/ T28 w 2352"/>
                                  <a:gd name="T30" fmla="+- 0 1251 -55"/>
                                  <a:gd name="T31" fmla="*/ 1251 h 2246"/>
                                  <a:gd name="T32" fmla="+- 0 10814 8952"/>
                                  <a:gd name="T33" fmla="*/ T32 w 2352"/>
                                  <a:gd name="T34" fmla="+- 0 1251 -55"/>
                                  <a:gd name="T35" fmla="*/ 1251 h 2246"/>
                                  <a:gd name="T36" fmla="+- 0 10838 8952"/>
                                  <a:gd name="T37" fmla="*/ T36 w 2352"/>
                                  <a:gd name="T38" fmla="+- 0 1227 -55"/>
                                  <a:gd name="T39" fmla="*/ 1227 h 2246"/>
                                  <a:gd name="T40" fmla="+- 0 11290 8952"/>
                                  <a:gd name="T41" fmla="*/ T40 w 2352"/>
                                  <a:gd name="T42" fmla="+- 0 1087 -55"/>
                                  <a:gd name="T43" fmla="*/ 1087 h 2246"/>
                                  <a:gd name="T44" fmla="+- 0 11294 8952"/>
                                  <a:gd name="T45" fmla="*/ T44 w 2352"/>
                                  <a:gd name="T46" fmla="+- 0 1087 -55"/>
                                  <a:gd name="T47" fmla="*/ 1087 h 2246"/>
                                  <a:gd name="T48" fmla="+- 0 11304 8952"/>
                                  <a:gd name="T49" fmla="*/ T48 w 2352"/>
                                  <a:gd name="T50" fmla="+- 0 1078 -55"/>
                                  <a:gd name="T51" fmla="*/ 1078 h 2246"/>
                                  <a:gd name="T52" fmla="+- 0 11304 8952"/>
                                  <a:gd name="T53" fmla="*/ T52 w 2352"/>
                                  <a:gd name="T54" fmla="+- 0 1063 -55"/>
                                  <a:gd name="T55" fmla="*/ 1063 h 2246"/>
                                  <a:gd name="T56" fmla="+- 0 11294 8952"/>
                                  <a:gd name="T57" fmla="*/ T56 w 2352"/>
                                  <a:gd name="T58" fmla="+- 0 1054 -55"/>
                                  <a:gd name="T59" fmla="*/ 1054 h 2246"/>
                                  <a:gd name="T60" fmla="+- 0 11290 8952"/>
                                  <a:gd name="T61" fmla="*/ T60 w 2352"/>
                                  <a:gd name="T62" fmla="+- 0 1049 -55"/>
                                  <a:gd name="T63" fmla="*/ 1049 h 2246"/>
                                  <a:gd name="T64" fmla="+- 0 11275 8952"/>
                                  <a:gd name="T65" fmla="*/ T64 w 2352"/>
                                  <a:gd name="T66" fmla="+- 0 1049 -55"/>
                                  <a:gd name="T67" fmla="*/ 1049 h 2246"/>
                                  <a:gd name="T68" fmla="+- 0 10838 8952"/>
                                  <a:gd name="T69" fmla="*/ T68 w 2352"/>
                                  <a:gd name="T70" fmla="+- 0 910 -55"/>
                                  <a:gd name="T71" fmla="*/ 910 h 2246"/>
                                  <a:gd name="T72" fmla="+- 0 10810 8952"/>
                                  <a:gd name="T73" fmla="*/ T72 w 2352"/>
                                  <a:gd name="T74" fmla="+- 0 929 -55"/>
                                  <a:gd name="T75" fmla="*/ 929 h 2246"/>
                                  <a:gd name="T76" fmla="+- 0 10810 8952"/>
                                  <a:gd name="T77" fmla="*/ T76 w 2352"/>
                                  <a:gd name="T78" fmla="+- 0 1207 -55"/>
                                  <a:gd name="T79" fmla="*/ 1207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2352" h="2246">
                                    <a:moveTo>
                                      <a:pt x="1858" y="1262"/>
                                    </a:moveTo>
                                    <a:lnTo>
                                      <a:pt x="1886" y="1253"/>
                                    </a:lnTo>
                                    <a:lnTo>
                                      <a:pt x="1886" y="994"/>
                                    </a:lnTo>
                                    <a:lnTo>
                                      <a:pt x="2267" y="1123"/>
                                    </a:lnTo>
                                    <a:lnTo>
                                      <a:pt x="2323" y="1142"/>
                                    </a:lnTo>
                                    <a:lnTo>
                                      <a:pt x="1886" y="1253"/>
                                    </a:lnTo>
                                    <a:lnTo>
                                      <a:pt x="1858" y="1262"/>
                                    </a:lnTo>
                                    <a:lnTo>
                                      <a:pt x="1858" y="1306"/>
                                    </a:lnTo>
                                    <a:lnTo>
                                      <a:pt x="1862" y="1306"/>
                                    </a:lnTo>
                                    <a:lnTo>
                                      <a:pt x="1886" y="1282"/>
                                    </a:lnTo>
                                    <a:lnTo>
                                      <a:pt x="2338" y="1142"/>
                                    </a:lnTo>
                                    <a:lnTo>
                                      <a:pt x="2342" y="1142"/>
                                    </a:lnTo>
                                    <a:lnTo>
                                      <a:pt x="2352" y="1133"/>
                                    </a:lnTo>
                                    <a:lnTo>
                                      <a:pt x="2352" y="1118"/>
                                    </a:lnTo>
                                    <a:lnTo>
                                      <a:pt x="2342" y="1109"/>
                                    </a:lnTo>
                                    <a:lnTo>
                                      <a:pt x="2338" y="1104"/>
                                    </a:lnTo>
                                    <a:lnTo>
                                      <a:pt x="2323" y="1104"/>
                                    </a:lnTo>
                                    <a:lnTo>
                                      <a:pt x="1886" y="965"/>
                                    </a:lnTo>
                                    <a:lnTo>
                                      <a:pt x="1858" y="984"/>
                                    </a:lnTo>
                                    <a:lnTo>
                                      <a:pt x="1858" y="126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94"/>
                            <wps:cNvSpPr>
                              <a:spLocks/>
                            </wps:cNvSpPr>
                            <wps:spPr bwMode="auto">
                              <a:xfrm>
                                <a:off x="8952" y="-55"/>
                                <a:ext cx="2352" cy="2246"/>
                              </a:xfrm>
                              <a:custGeom>
                                <a:avLst/>
                                <a:gdLst>
                                  <a:gd name="T0" fmla="+- 0 10800 8952"/>
                                  <a:gd name="T1" fmla="*/ T0 w 2352"/>
                                  <a:gd name="T2" fmla="+- 0 1241 -55"/>
                                  <a:gd name="T3" fmla="*/ 1241 h 2246"/>
                                  <a:gd name="T4" fmla="+- 0 10805 8952"/>
                                  <a:gd name="T5" fmla="*/ T4 w 2352"/>
                                  <a:gd name="T6" fmla="+- 0 1246 -55"/>
                                  <a:gd name="T7" fmla="*/ 1246 h 2246"/>
                                  <a:gd name="T8" fmla="+- 0 10810 8952"/>
                                  <a:gd name="T9" fmla="*/ T8 w 2352"/>
                                  <a:gd name="T10" fmla="+- 0 1251 -55"/>
                                  <a:gd name="T11" fmla="*/ 1251 h 2246"/>
                                  <a:gd name="T12" fmla="+- 0 10810 8952"/>
                                  <a:gd name="T13" fmla="*/ T12 w 2352"/>
                                  <a:gd name="T14" fmla="+- 0 929 -55"/>
                                  <a:gd name="T15" fmla="*/ 929 h 2246"/>
                                  <a:gd name="T16" fmla="+- 0 10838 8952"/>
                                  <a:gd name="T17" fmla="*/ T16 w 2352"/>
                                  <a:gd name="T18" fmla="+- 0 910 -55"/>
                                  <a:gd name="T19" fmla="*/ 910 h 2246"/>
                                  <a:gd name="T20" fmla="+- 0 11275 8952"/>
                                  <a:gd name="T21" fmla="*/ T20 w 2352"/>
                                  <a:gd name="T22" fmla="+- 0 1049 -55"/>
                                  <a:gd name="T23" fmla="*/ 1049 h 2246"/>
                                  <a:gd name="T24" fmla="+- 0 11290 8952"/>
                                  <a:gd name="T25" fmla="*/ T24 w 2352"/>
                                  <a:gd name="T26" fmla="+- 0 1049 -55"/>
                                  <a:gd name="T27" fmla="*/ 1049 h 2246"/>
                                  <a:gd name="T28" fmla="+- 0 10824 8952"/>
                                  <a:gd name="T29" fmla="*/ T28 w 2352"/>
                                  <a:gd name="T30" fmla="+- 0 891 -55"/>
                                  <a:gd name="T31" fmla="*/ 891 h 2246"/>
                                  <a:gd name="T32" fmla="+- 0 10810 8952"/>
                                  <a:gd name="T33" fmla="*/ T32 w 2352"/>
                                  <a:gd name="T34" fmla="+- 0 891 -55"/>
                                  <a:gd name="T35" fmla="*/ 891 h 2246"/>
                                  <a:gd name="T36" fmla="+- 0 10805 8952"/>
                                  <a:gd name="T37" fmla="*/ T36 w 2352"/>
                                  <a:gd name="T38" fmla="+- 0 895 -55"/>
                                  <a:gd name="T39" fmla="*/ 895 h 2246"/>
                                  <a:gd name="T40" fmla="+- 0 10800 8952"/>
                                  <a:gd name="T41" fmla="*/ T40 w 2352"/>
                                  <a:gd name="T42" fmla="+- 0 900 -55"/>
                                  <a:gd name="T43" fmla="*/ 900 h 2246"/>
                                  <a:gd name="T44" fmla="+- 0 10795 8952"/>
                                  <a:gd name="T45" fmla="*/ T44 w 2352"/>
                                  <a:gd name="T46" fmla="+- 0 905 -55"/>
                                  <a:gd name="T47" fmla="*/ 905 h 2246"/>
                                  <a:gd name="T48" fmla="+- 0 10795 8952"/>
                                  <a:gd name="T49" fmla="*/ T48 w 2352"/>
                                  <a:gd name="T50" fmla="+- 0 1236 -55"/>
                                  <a:gd name="T51" fmla="*/ 1236 h 2246"/>
                                  <a:gd name="T52" fmla="+- 0 10800 8952"/>
                                  <a:gd name="T53" fmla="*/ T52 w 2352"/>
                                  <a:gd name="T54" fmla="+- 0 1241 -55"/>
                                  <a:gd name="T55" fmla="*/ 1241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352" h="2246">
                                    <a:moveTo>
                                      <a:pt x="1848" y="1296"/>
                                    </a:moveTo>
                                    <a:lnTo>
                                      <a:pt x="1853" y="1301"/>
                                    </a:lnTo>
                                    <a:lnTo>
                                      <a:pt x="1858" y="1306"/>
                                    </a:lnTo>
                                    <a:lnTo>
                                      <a:pt x="1858" y="984"/>
                                    </a:lnTo>
                                    <a:lnTo>
                                      <a:pt x="1886" y="965"/>
                                    </a:lnTo>
                                    <a:lnTo>
                                      <a:pt x="2323" y="1104"/>
                                    </a:lnTo>
                                    <a:lnTo>
                                      <a:pt x="2338" y="1104"/>
                                    </a:lnTo>
                                    <a:lnTo>
                                      <a:pt x="1872" y="946"/>
                                    </a:lnTo>
                                    <a:lnTo>
                                      <a:pt x="1858" y="946"/>
                                    </a:lnTo>
                                    <a:lnTo>
                                      <a:pt x="1853" y="950"/>
                                    </a:lnTo>
                                    <a:lnTo>
                                      <a:pt x="1848" y="955"/>
                                    </a:lnTo>
                                    <a:lnTo>
                                      <a:pt x="1843" y="960"/>
                                    </a:lnTo>
                                    <a:lnTo>
                                      <a:pt x="1843" y="1291"/>
                                    </a:lnTo>
                                    <a:lnTo>
                                      <a:pt x="1848" y="129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93"/>
                            <wps:cNvSpPr>
                              <a:spLocks/>
                            </wps:cNvSpPr>
                            <wps:spPr bwMode="auto">
                              <a:xfrm>
                                <a:off x="8952" y="-55"/>
                                <a:ext cx="2352" cy="2246"/>
                              </a:xfrm>
                              <a:custGeom>
                                <a:avLst/>
                                <a:gdLst>
                                  <a:gd name="T0" fmla="+- 0 10838 8952"/>
                                  <a:gd name="T1" fmla="*/ T0 w 2352"/>
                                  <a:gd name="T2" fmla="+- 0 1227 -55"/>
                                  <a:gd name="T3" fmla="*/ 1227 h 2246"/>
                                  <a:gd name="T4" fmla="+- 0 10814 8952"/>
                                  <a:gd name="T5" fmla="*/ T4 w 2352"/>
                                  <a:gd name="T6" fmla="+- 0 1251 -55"/>
                                  <a:gd name="T7" fmla="*/ 1251 h 2246"/>
                                  <a:gd name="T8" fmla="+- 0 10824 8952"/>
                                  <a:gd name="T9" fmla="*/ T8 w 2352"/>
                                  <a:gd name="T10" fmla="+- 0 1246 -55"/>
                                  <a:gd name="T11" fmla="*/ 1246 h 2246"/>
                                  <a:gd name="T12" fmla="+- 0 11290 8952"/>
                                  <a:gd name="T13" fmla="*/ T12 w 2352"/>
                                  <a:gd name="T14" fmla="+- 0 1087 -55"/>
                                  <a:gd name="T15" fmla="*/ 1087 h 2246"/>
                                  <a:gd name="T16" fmla="+- 0 10838 8952"/>
                                  <a:gd name="T17" fmla="*/ T16 w 2352"/>
                                  <a:gd name="T18" fmla="+- 0 1227 -55"/>
                                  <a:gd name="T19" fmla="*/ 1227 h 2246"/>
                                </a:gdLst>
                                <a:ahLst/>
                                <a:cxnLst>
                                  <a:cxn ang="0">
                                    <a:pos x="T1" y="T3"/>
                                  </a:cxn>
                                  <a:cxn ang="0">
                                    <a:pos x="T5" y="T7"/>
                                  </a:cxn>
                                  <a:cxn ang="0">
                                    <a:pos x="T9" y="T11"/>
                                  </a:cxn>
                                  <a:cxn ang="0">
                                    <a:pos x="T13" y="T15"/>
                                  </a:cxn>
                                  <a:cxn ang="0">
                                    <a:pos x="T17" y="T19"/>
                                  </a:cxn>
                                </a:cxnLst>
                                <a:rect l="0" t="0" r="r" b="b"/>
                                <a:pathLst>
                                  <a:path w="2352" h="2246">
                                    <a:moveTo>
                                      <a:pt x="1886" y="1282"/>
                                    </a:moveTo>
                                    <a:lnTo>
                                      <a:pt x="1862" y="1306"/>
                                    </a:lnTo>
                                    <a:lnTo>
                                      <a:pt x="1872" y="1301"/>
                                    </a:lnTo>
                                    <a:lnTo>
                                      <a:pt x="2338" y="1142"/>
                                    </a:lnTo>
                                    <a:lnTo>
                                      <a:pt x="1886" y="128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92"/>
                            <wps:cNvSpPr>
                              <a:spLocks/>
                            </wps:cNvSpPr>
                            <wps:spPr bwMode="auto">
                              <a:xfrm>
                                <a:off x="8952" y="-55"/>
                                <a:ext cx="2352" cy="2246"/>
                              </a:xfrm>
                              <a:custGeom>
                                <a:avLst/>
                                <a:gdLst>
                                  <a:gd name="T0" fmla="+- 0 10742 8952"/>
                                  <a:gd name="T1" fmla="*/ T0 w 2352"/>
                                  <a:gd name="T2" fmla="+- 0 737 -55"/>
                                  <a:gd name="T3" fmla="*/ 737 h 2246"/>
                                  <a:gd name="T4" fmla="+- 0 10747 8952"/>
                                  <a:gd name="T5" fmla="*/ T4 w 2352"/>
                                  <a:gd name="T6" fmla="+- 0 732 -55"/>
                                  <a:gd name="T7" fmla="*/ 732 h 2246"/>
                                  <a:gd name="T8" fmla="+- 0 10752 8952"/>
                                  <a:gd name="T9" fmla="*/ T8 w 2352"/>
                                  <a:gd name="T10" fmla="+- 0 727 -55"/>
                                  <a:gd name="T11" fmla="*/ 727 h 2246"/>
                                  <a:gd name="T12" fmla="+- 0 10963 8952"/>
                                  <a:gd name="T13" fmla="*/ T12 w 2352"/>
                                  <a:gd name="T14" fmla="+- 0 300 -55"/>
                                  <a:gd name="T15" fmla="*/ 300 h 2246"/>
                                  <a:gd name="T16" fmla="+- 0 10954 8952"/>
                                  <a:gd name="T17" fmla="*/ T16 w 2352"/>
                                  <a:gd name="T18" fmla="+- 0 310 -55"/>
                                  <a:gd name="T19" fmla="*/ 310 h 2246"/>
                                  <a:gd name="T20" fmla="+- 0 10934 8952"/>
                                  <a:gd name="T21" fmla="*/ T20 w 2352"/>
                                  <a:gd name="T22" fmla="+- 0 271 -55"/>
                                  <a:gd name="T23" fmla="*/ 271 h 2246"/>
                                  <a:gd name="T24" fmla="+- 0 10512 8952"/>
                                  <a:gd name="T25" fmla="*/ T24 w 2352"/>
                                  <a:gd name="T26" fmla="+- 0 478 -55"/>
                                  <a:gd name="T27" fmla="*/ 478 h 2246"/>
                                  <a:gd name="T28" fmla="+- 0 10488 8952"/>
                                  <a:gd name="T29" fmla="*/ T28 w 2352"/>
                                  <a:gd name="T30" fmla="+- 0 473 -55"/>
                                  <a:gd name="T31" fmla="*/ 473 h 2246"/>
                                  <a:gd name="T32" fmla="+- 0 10483 8952"/>
                                  <a:gd name="T33" fmla="*/ T32 w 2352"/>
                                  <a:gd name="T34" fmla="+- 0 478 -55"/>
                                  <a:gd name="T35" fmla="*/ 478 h 2246"/>
                                  <a:gd name="T36" fmla="+- 0 10507 8952"/>
                                  <a:gd name="T37" fmla="*/ T36 w 2352"/>
                                  <a:gd name="T38" fmla="+- 0 511 -55"/>
                                  <a:gd name="T39" fmla="*/ 511 h 2246"/>
                                  <a:gd name="T40" fmla="+- 0 10534 8952"/>
                                  <a:gd name="T41" fmla="*/ T40 w 2352"/>
                                  <a:gd name="T42" fmla="+- 0 499 -55"/>
                                  <a:gd name="T43" fmla="*/ 499 h 2246"/>
                                  <a:gd name="T44" fmla="+- 0 10925 8952"/>
                                  <a:gd name="T45" fmla="*/ T44 w 2352"/>
                                  <a:gd name="T46" fmla="+- 0 281 -55"/>
                                  <a:gd name="T47" fmla="*/ 281 h 2246"/>
                                  <a:gd name="T48" fmla="+- 0 10898 8952"/>
                                  <a:gd name="T49" fmla="*/ T48 w 2352"/>
                                  <a:gd name="T50" fmla="+- 0 335 -55"/>
                                  <a:gd name="T51" fmla="*/ 335 h 2246"/>
                                  <a:gd name="T52" fmla="+- 0 10747 8952"/>
                                  <a:gd name="T53" fmla="*/ T52 w 2352"/>
                                  <a:gd name="T54" fmla="+- 0 703 -55"/>
                                  <a:gd name="T55" fmla="*/ 703 h 2246"/>
                                  <a:gd name="T56" fmla="+- 0 10714 8952"/>
                                  <a:gd name="T57" fmla="*/ T56 w 2352"/>
                                  <a:gd name="T58" fmla="+- 0 708 -55"/>
                                  <a:gd name="T59" fmla="*/ 708 h 2246"/>
                                  <a:gd name="T60" fmla="+- 0 10718 8952"/>
                                  <a:gd name="T61" fmla="*/ T60 w 2352"/>
                                  <a:gd name="T62" fmla="+- 0 732 -55"/>
                                  <a:gd name="T63" fmla="*/ 732 h 2246"/>
                                  <a:gd name="T64" fmla="+- 0 10723 8952"/>
                                  <a:gd name="T65" fmla="*/ T64 w 2352"/>
                                  <a:gd name="T66" fmla="+- 0 737 -55"/>
                                  <a:gd name="T67" fmla="*/ 737 h 2246"/>
                                  <a:gd name="T68" fmla="+- 0 10742 8952"/>
                                  <a:gd name="T69" fmla="*/ T68 w 2352"/>
                                  <a:gd name="T70" fmla="+- 0 737 -55"/>
                                  <a:gd name="T71" fmla="*/ 737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352" h="2246">
                                    <a:moveTo>
                                      <a:pt x="1790" y="792"/>
                                    </a:moveTo>
                                    <a:lnTo>
                                      <a:pt x="1795" y="787"/>
                                    </a:lnTo>
                                    <a:lnTo>
                                      <a:pt x="1800" y="782"/>
                                    </a:lnTo>
                                    <a:lnTo>
                                      <a:pt x="2011" y="355"/>
                                    </a:lnTo>
                                    <a:lnTo>
                                      <a:pt x="2002" y="365"/>
                                    </a:lnTo>
                                    <a:lnTo>
                                      <a:pt x="1982" y="326"/>
                                    </a:lnTo>
                                    <a:lnTo>
                                      <a:pt x="1560" y="533"/>
                                    </a:lnTo>
                                    <a:lnTo>
                                      <a:pt x="1536" y="528"/>
                                    </a:lnTo>
                                    <a:lnTo>
                                      <a:pt x="1531" y="533"/>
                                    </a:lnTo>
                                    <a:lnTo>
                                      <a:pt x="1555" y="566"/>
                                    </a:lnTo>
                                    <a:lnTo>
                                      <a:pt x="1582" y="554"/>
                                    </a:lnTo>
                                    <a:lnTo>
                                      <a:pt x="1973" y="336"/>
                                    </a:lnTo>
                                    <a:lnTo>
                                      <a:pt x="1946" y="390"/>
                                    </a:lnTo>
                                    <a:lnTo>
                                      <a:pt x="1795" y="758"/>
                                    </a:lnTo>
                                    <a:lnTo>
                                      <a:pt x="1762" y="763"/>
                                    </a:lnTo>
                                    <a:lnTo>
                                      <a:pt x="1766" y="787"/>
                                    </a:lnTo>
                                    <a:lnTo>
                                      <a:pt x="1771" y="792"/>
                                    </a:lnTo>
                                    <a:lnTo>
                                      <a:pt x="1790" y="79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91"/>
                            <wps:cNvSpPr>
                              <a:spLocks/>
                            </wps:cNvSpPr>
                            <wps:spPr bwMode="auto">
                              <a:xfrm>
                                <a:off x="8952" y="-55"/>
                                <a:ext cx="2352" cy="2246"/>
                              </a:xfrm>
                              <a:custGeom>
                                <a:avLst/>
                                <a:gdLst>
                                  <a:gd name="T0" fmla="+- 0 10483 8952"/>
                                  <a:gd name="T1" fmla="*/ T0 w 2352"/>
                                  <a:gd name="T2" fmla="+- 0 478 -55"/>
                                  <a:gd name="T3" fmla="*/ 478 h 2246"/>
                                  <a:gd name="T4" fmla="+- 0 10478 8952"/>
                                  <a:gd name="T5" fmla="*/ T4 w 2352"/>
                                  <a:gd name="T6" fmla="+- 0 483 -55"/>
                                  <a:gd name="T7" fmla="*/ 483 h 2246"/>
                                  <a:gd name="T8" fmla="+- 0 10478 8952"/>
                                  <a:gd name="T9" fmla="*/ T8 w 2352"/>
                                  <a:gd name="T10" fmla="+- 0 502 -55"/>
                                  <a:gd name="T11" fmla="*/ 502 h 2246"/>
                                  <a:gd name="T12" fmla="+- 0 10483 8952"/>
                                  <a:gd name="T13" fmla="*/ T12 w 2352"/>
                                  <a:gd name="T14" fmla="+- 0 507 -55"/>
                                  <a:gd name="T15" fmla="*/ 507 h 2246"/>
                                  <a:gd name="T16" fmla="+- 0 10718 8952"/>
                                  <a:gd name="T17" fmla="*/ T16 w 2352"/>
                                  <a:gd name="T18" fmla="+- 0 732 -55"/>
                                  <a:gd name="T19" fmla="*/ 732 h 2246"/>
                                  <a:gd name="T20" fmla="+- 0 10714 8952"/>
                                  <a:gd name="T21" fmla="*/ T20 w 2352"/>
                                  <a:gd name="T22" fmla="+- 0 708 -55"/>
                                  <a:gd name="T23" fmla="*/ 708 h 2246"/>
                                  <a:gd name="T24" fmla="+- 0 10747 8952"/>
                                  <a:gd name="T25" fmla="*/ T24 w 2352"/>
                                  <a:gd name="T26" fmla="+- 0 703 -55"/>
                                  <a:gd name="T27" fmla="*/ 703 h 2246"/>
                                  <a:gd name="T28" fmla="+- 0 10898 8952"/>
                                  <a:gd name="T29" fmla="*/ T28 w 2352"/>
                                  <a:gd name="T30" fmla="+- 0 335 -55"/>
                                  <a:gd name="T31" fmla="*/ 335 h 2246"/>
                                  <a:gd name="T32" fmla="+- 0 10726 8952"/>
                                  <a:gd name="T33" fmla="*/ T32 w 2352"/>
                                  <a:gd name="T34" fmla="+- 0 683 -55"/>
                                  <a:gd name="T35" fmla="*/ 683 h 2246"/>
                                  <a:gd name="T36" fmla="+- 0 10534 8952"/>
                                  <a:gd name="T37" fmla="*/ T36 w 2352"/>
                                  <a:gd name="T38" fmla="+- 0 499 -55"/>
                                  <a:gd name="T39" fmla="*/ 499 h 2246"/>
                                  <a:gd name="T40" fmla="+- 0 10507 8952"/>
                                  <a:gd name="T41" fmla="*/ T40 w 2352"/>
                                  <a:gd name="T42" fmla="+- 0 511 -55"/>
                                  <a:gd name="T43" fmla="*/ 511 h 2246"/>
                                  <a:gd name="T44" fmla="+- 0 10483 8952"/>
                                  <a:gd name="T45" fmla="*/ T44 w 2352"/>
                                  <a:gd name="T46" fmla="+- 0 478 -55"/>
                                  <a:gd name="T47" fmla="*/ 478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352" h="2246">
                                    <a:moveTo>
                                      <a:pt x="1531" y="533"/>
                                    </a:moveTo>
                                    <a:lnTo>
                                      <a:pt x="1526" y="538"/>
                                    </a:lnTo>
                                    <a:lnTo>
                                      <a:pt x="1526" y="557"/>
                                    </a:lnTo>
                                    <a:lnTo>
                                      <a:pt x="1531" y="562"/>
                                    </a:lnTo>
                                    <a:lnTo>
                                      <a:pt x="1766" y="787"/>
                                    </a:lnTo>
                                    <a:lnTo>
                                      <a:pt x="1762" y="763"/>
                                    </a:lnTo>
                                    <a:lnTo>
                                      <a:pt x="1795" y="758"/>
                                    </a:lnTo>
                                    <a:lnTo>
                                      <a:pt x="1946" y="390"/>
                                    </a:lnTo>
                                    <a:lnTo>
                                      <a:pt x="1774" y="738"/>
                                    </a:lnTo>
                                    <a:lnTo>
                                      <a:pt x="1582" y="554"/>
                                    </a:lnTo>
                                    <a:lnTo>
                                      <a:pt x="1555" y="566"/>
                                    </a:lnTo>
                                    <a:lnTo>
                                      <a:pt x="1531" y="533"/>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90"/>
                            <wps:cNvSpPr>
                              <a:spLocks/>
                            </wps:cNvSpPr>
                            <wps:spPr bwMode="auto">
                              <a:xfrm>
                                <a:off x="8952" y="-55"/>
                                <a:ext cx="2352" cy="2246"/>
                              </a:xfrm>
                              <a:custGeom>
                                <a:avLst/>
                                <a:gdLst>
                                  <a:gd name="T0" fmla="+- 0 10963 8952"/>
                                  <a:gd name="T1" fmla="*/ T0 w 2352"/>
                                  <a:gd name="T2" fmla="+- 0 281 -55"/>
                                  <a:gd name="T3" fmla="*/ 281 h 2246"/>
                                  <a:gd name="T4" fmla="+- 0 10958 8952"/>
                                  <a:gd name="T5" fmla="*/ T4 w 2352"/>
                                  <a:gd name="T6" fmla="+- 0 276 -55"/>
                                  <a:gd name="T7" fmla="*/ 276 h 2246"/>
                                  <a:gd name="T8" fmla="+- 0 10954 8952"/>
                                  <a:gd name="T9" fmla="*/ T8 w 2352"/>
                                  <a:gd name="T10" fmla="+- 0 271 -55"/>
                                  <a:gd name="T11" fmla="*/ 271 h 2246"/>
                                  <a:gd name="T12" fmla="+- 0 10944 8952"/>
                                  <a:gd name="T13" fmla="*/ T12 w 2352"/>
                                  <a:gd name="T14" fmla="+- 0 267 -55"/>
                                  <a:gd name="T15" fmla="*/ 267 h 2246"/>
                                  <a:gd name="T16" fmla="+- 0 10934 8952"/>
                                  <a:gd name="T17" fmla="*/ T16 w 2352"/>
                                  <a:gd name="T18" fmla="+- 0 271 -55"/>
                                  <a:gd name="T19" fmla="*/ 271 h 2246"/>
                                  <a:gd name="T20" fmla="+- 0 10954 8952"/>
                                  <a:gd name="T21" fmla="*/ T20 w 2352"/>
                                  <a:gd name="T22" fmla="+- 0 310 -55"/>
                                  <a:gd name="T23" fmla="*/ 310 h 2246"/>
                                  <a:gd name="T24" fmla="+- 0 10963 8952"/>
                                  <a:gd name="T25" fmla="*/ T24 w 2352"/>
                                  <a:gd name="T26" fmla="+- 0 300 -55"/>
                                  <a:gd name="T27" fmla="*/ 300 h 2246"/>
                                  <a:gd name="T28" fmla="+- 0 10968 8952"/>
                                  <a:gd name="T29" fmla="*/ T28 w 2352"/>
                                  <a:gd name="T30" fmla="+- 0 291 -55"/>
                                  <a:gd name="T31" fmla="*/ 291 h 2246"/>
                                  <a:gd name="T32" fmla="+- 0 10963 8952"/>
                                  <a:gd name="T33" fmla="*/ T32 w 2352"/>
                                  <a:gd name="T34" fmla="+- 0 281 -55"/>
                                  <a:gd name="T35" fmla="*/ 281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52" h="2246">
                                    <a:moveTo>
                                      <a:pt x="2011" y="336"/>
                                    </a:moveTo>
                                    <a:lnTo>
                                      <a:pt x="2006" y="331"/>
                                    </a:lnTo>
                                    <a:lnTo>
                                      <a:pt x="2002" y="326"/>
                                    </a:lnTo>
                                    <a:lnTo>
                                      <a:pt x="1992" y="322"/>
                                    </a:lnTo>
                                    <a:lnTo>
                                      <a:pt x="1982" y="326"/>
                                    </a:lnTo>
                                    <a:lnTo>
                                      <a:pt x="2002" y="365"/>
                                    </a:lnTo>
                                    <a:lnTo>
                                      <a:pt x="2011" y="355"/>
                                    </a:lnTo>
                                    <a:lnTo>
                                      <a:pt x="2016" y="346"/>
                                    </a:lnTo>
                                    <a:lnTo>
                                      <a:pt x="2011" y="33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9"/>
                            <wps:cNvSpPr>
                              <a:spLocks/>
                            </wps:cNvSpPr>
                            <wps:spPr bwMode="auto">
                              <a:xfrm>
                                <a:off x="8952" y="-55"/>
                                <a:ext cx="2352" cy="2246"/>
                              </a:xfrm>
                              <a:custGeom>
                                <a:avLst/>
                                <a:gdLst>
                                  <a:gd name="T0" fmla="+- 0 10301 8952"/>
                                  <a:gd name="T1" fmla="*/ T0 w 2352"/>
                                  <a:gd name="T2" fmla="+- 0 435 -55"/>
                                  <a:gd name="T3" fmla="*/ 435 h 2246"/>
                                  <a:gd name="T4" fmla="+- 0 10306 8952"/>
                                  <a:gd name="T5" fmla="*/ T4 w 2352"/>
                                  <a:gd name="T6" fmla="+- 0 430 -55"/>
                                  <a:gd name="T7" fmla="*/ 430 h 2246"/>
                                  <a:gd name="T8" fmla="+- 0 10310 8952"/>
                                  <a:gd name="T9" fmla="*/ T8 w 2352"/>
                                  <a:gd name="T10" fmla="+- 0 425 -55"/>
                                  <a:gd name="T11" fmla="*/ 425 h 2246"/>
                                  <a:gd name="T12" fmla="+- 0 10315 8952"/>
                                  <a:gd name="T13" fmla="*/ T12 w 2352"/>
                                  <a:gd name="T14" fmla="+- 0 420 -55"/>
                                  <a:gd name="T15" fmla="*/ 420 h 2246"/>
                                  <a:gd name="T16" fmla="+- 0 10315 8952"/>
                                  <a:gd name="T17" fmla="*/ T16 w 2352"/>
                                  <a:gd name="T18" fmla="+- 0 411 -55"/>
                                  <a:gd name="T19" fmla="*/ 411 h 2246"/>
                                  <a:gd name="T20" fmla="+- 0 10310 8952"/>
                                  <a:gd name="T21" fmla="*/ T20 w 2352"/>
                                  <a:gd name="T22" fmla="+- 0 406 -55"/>
                                  <a:gd name="T23" fmla="*/ 406 h 2246"/>
                                  <a:gd name="T24" fmla="+- 0 10147 8952"/>
                                  <a:gd name="T25" fmla="*/ T24 w 2352"/>
                                  <a:gd name="T26" fmla="+- 0 -41 -55"/>
                                  <a:gd name="T27" fmla="*/ -41 h 2246"/>
                                  <a:gd name="T28" fmla="+- 0 10147 8952"/>
                                  <a:gd name="T29" fmla="*/ T28 w 2352"/>
                                  <a:gd name="T30" fmla="+- 0 -26 -55"/>
                                  <a:gd name="T31" fmla="*/ -26 h 2246"/>
                                  <a:gd name="T32" fmla="+- 0 10109 8952"/>
                                  <a:gd name="T33" fmla="*/ T32 w 2352"/>
                                  <a:gd name="T34" fmla="+- 0 -26 -55"/>
                                  <a:gd name="T35" fmla="*/ -26 h 2246"/>
                                  <a:gd name="T36" fmla="+- 0 10109 8952"/>
                                  <a:gd name="T37" fmla="*/ T36 w 2352"/>
                                  <a:gd name="T38" fmla="+- 0 -41 -55"/>
                                  <a:gd name="T39" fmla="*/ -41 h 2246"/>
                                  <a:gd name="T40" fmla="+- 0 9941 8952"/>
                                  <a:gd name="T41" fmla="*/ T40 w 2352"/>
                                  <a:gd name="T42" fmla="+- 0 406 -55"/>
                                  <a:gd name="T43" fmla="*/ 406 h 2246"/>
                                  <a:gd name="T44" fmla="+- 0 9941 8952"/>
                                  <a:gd name="T45" fmla="*/ T44 w 2352"/>
                                  <a:gd name="T46" fmla="+- 0 420 -55"/>
                                  <a:gd name="T47" fmla="*/ 420 h 2246"/>
                                  <a:gd name="T48" fmla="+- 0 9946 8952"/>
                                  <a:gd name="T49" fmla="*/ T48 w 2352"/>
                                  <a:gd name="T50" fmla="+- 0 425 -55"/>
                                  <a:gd name="T51" fmla="*/ 425 h 2246"/>
                                  <a:gd name="T52" fmla="+- 0 9950 8952"/>
                                  <a:gd name="T53" fmla="*/ T52 w 2352"/>
                                  <a:gd name="T54" fmla="+- 0 430 -55"/>
                                  <a:gd name="T55" fmla="*/ 430 h 2246"/>
                                  <a:gd name="T56" fmla="+- 0 9960 8952"/>
                                  <a:gd name="T57" fmla="*/ T56 w 2352"/>
                                  <a:gd name="T58" fmla="+- 0 391 -55"/>
                                  <a:gd name="T59" fmla="*/ 391 h 2246"/>
                                  <a:gd name="T60" fmla="+- 0 9979 8952"/>
                                  <a:gd name="T61" fmla="*/ T60 w 2352"/>
                                  <a:gd name="T62" fmla="+- 0 420 -55"/>
                                  <a:gd name="T63" fmla="*/ 420 h 2246"/>
                                  <a:gd name="T64" fmla="+- 0 9990 8952"/>
                                  <a:gd name="T65" fmla="*/ T64 w 2352"/>
                                  <a:gd name="T66" fmla="+- 0 391 -55"/>
                                  <a:gd name="T67" fmla="*/ 391 h 2246"/>
                                  <a:gd name="T68" fmla="+- 0 10128 8952"/>
                                  <a:gd name="T69" fmla="*/ T68 w 2352"/>
                                  <a:gd name="T70" fmla="+- 0 25 -55"/>
                                  <a:gd name="T71" fmla="*/ 25 h 2246"/>
                                  <a:gd name="T72" fmla="+- 0 10266 8952"/>
                                  <a:gd name="T73" fmla="*/ T72 w 2352"/>
                                  <a:gd name="T74" fmla="+- 0 391 -55"/>
                                  <a:gd name="T75" fmla="*/ 391 h 2246"/>
                                  <a:gd name="T76" fmla="+- 0 10291 8952"/>
                                  <a:gd name="T77" fmla="*/ T76 w 2352"/>
                                  <a:gd name="T78" fmla="+- 0 391 -55"/>
                                  <a:gd name="T79" fmla="*/ 391 h 2246"/>
                                  <a:gd name="T80" fmla="+- 0 10277 8952"/>
                                  <a:gd name="T81" fmla="*/ T80 w 2352"/>
                                  <a:gd name="T82" fmla="+- 0 420 -55"/>
                                  <a:gd name="T83" fmla="*/ 420 h 2246"/>
                                  <a:gd name="T84" fmla="+- 0 10291 8952"/>
                                  <a:gd name="T85" fmla="*/ T84 w 2352"/>
                                  <a:gd name="T86" fmla="+- 0 435 -55"/>
                                  <a:gd name="T87" fmla="*/ 435 h 2246"/>
                                  <a:gd name="T88" fmla="+- 0 10301 8952"/>
                                  <a:gd name="T89" fmla="*/ T88 w 2352"/>
                                  <a:gd name="T90" fmla="+- 0 435 -55"/>
                                  <a:gd name="T91" fmla="*/ 435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2352" h="2246">
                                    <a:moveTo>
                                      <a:pt x="1349" y="490"/>
                                    </a:moveTo>
                                    <a:lnTo>
                                      <a:pt x="1354" y="485"/>
                                    </a:lnTo>
                                    <a:lnTo>
                                      <a:pt x="1358" y="480"/>
                                    </a:lnTo>
                                    <a:lnTo>
                                      <a:pt x="1363" y="475"/>
                                    </a:lnTo>
                                    <a:lnTo>
                                      <a:pt x="1363" y="466"/>
                                    </a:lnTo>
                                    <a:lnTo>
                                      <a:pt x="1358" y="461"/>
                                    </a:lnTo>
                                    <a:lnTo>
                                      <a:pt x="1195" y="14"/>
                                    </a:lnTo>
                                    <a:lnTo>
                                      <a:pt x="1195" y="29"/>
                                    </a:lnTo>
                                    <a:lnTo>
                                      <a:pt x="1157" y="29"/>
                                    </a:lnTo>
                                    <a:lnTo>
                                      <a:pt x="1157" y="14"/>
                                    </a:lnTo>
                                    <a:lnTo>
                                      <a:pt x="989" y="461"/>
                                    </a:lnTo>
                                    <a:lnTo>
                                      <a:pt x="989" y="475"/>
                                    </a:lnTo>
                                    <a:lnTo>
                                      <a:pt x="994" y="480"/>
                                    </a:lnTo>
                                    <a:lnTo>
                                      <a:pt x="998" y="485"/>
                                    </a:lnTo>
                                    <a:lnTo>
                                      <a:pt x="1008" y="446"/>
                                    </a:lnTo>
                                    <a:lnTo>
                                      <a:pt x="1027" y="475"/>
                                    </a:lnTo>
                                    <a:lnTo>
                                      <a:pt x="1038" y="446"/>
                                    </a:lnTo>
                                    <a:lnTo>
                                      <a:pt x="1176" y="80"/>
                                    </a:lnTo>
                                    <a:lnTo>
                                      <a:pt x="1314" y="446"/>
                                    </a:lnTo>
                                    <a:lnTo>
                                      <a:pt x="1339" y="446"/>
                                    </a:lnTo>
                                    <a:lnTo>
                                      <a:pt x="1325" y="475"/>
                                    </a:lnTo>
                                    <a:lnTo>
                                      <a:pt x="1339" y="490"/>
                                    </a:lnTo>
                                    <a:lnTo>
                                      <a:pt x="1349" y="49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8"/>
                            <wps:cNvSpPr>
                              <a:spLocks/>
                            </wps:cNvSpPr>
                            <wps:spPr bwMode="auto">
                              <a:xfrm>
                                <a:off x="8952" y="-55"/>
                                <a:ext cx="2352" cy="2246"/>
                              </a:xfrm>
                              <a:custGeom>
                                <a:avLst/>
                                <a:gdLst>
                                  <a:gd name="T0" fmla="+- 0 10147 8952"/>
                                  <a:gd name="T1" fmla="*/ T0 w 2352"/>
                                  <a:gd name="T2" fmla="+- 0 -26 -55"/>
                                  <a:gd name="T3" fmla="*/ -26 h 2246"/>
                                  <a:gd name="T4" fmla="+- 0 10147 8952"/>
                                  <a:gd name="T5" fmla="*/ T4 w 2352"/>
                                  <a:gd name="T6" fmla="+- 0 -41 -55"/>
                                  <a:gd name="T7" fmla="*/ -41 h 2246"/>
                                  <a:gd name="T8" fmla="+- 0 10142 8952"/>
                                  <a:gd name="T9" fmla="*/ T8 w 2352"/>
                                  <a:gd name="T10" fmla="+- 0 -45 -55"/>
                                  <a:gd name="T11" fmla="*/ -45 h 2246"/>
                                  <a:gd name="T12" fmla="+- 0 10138 8952"/>
                                  <a:gd name="T13" fmla="*/ T12 w 2352"/>
                                  <a:gd name="T14" fmla="+- 0 -55 -55"/>
                                  <a:gd name="T15" fmla="*/ -55 h 2246"/>
                                  <a:gd name="T16" fmla="+- 0 10118 8952"/>
                                  <a:gd name="T17" fmla="*/ T16 w 2352"/>
                                  <a:gd name="T18" fmla="+- 0 -55 -55"/>
                                  <a:gd name="T19" fmla="*/ -55 h 2246"/>
                                  <a:gd name="T20" fmla="+- 0 10114 8952"/>
                                  <a:gd name="T21" fmla="*/ T20 w 2352"/>
                                  <a:gd name="T22" fmla="+- 0 -45 -55"/>
                                  <a:gd name="T23" fmla="*/ -45 h 2246"/>
                                  <a:gd name="T24" fmla="+- 0 10109 8952"/>
                                  <a:gd name="T25" fmla="*/ T24 w 2352"/>
                                  <a:gd name="T26" fmla="+- 0 -41 -55"/>
                                  <a:gd name="T27" fmla="*/ -41 h 2246"/>
                                  <a:gd name="T28" fmla="+- 0 10109 8952"/>
                                  <a:gd name="T29" fmla="*/ T28 w 2352"/>
                                  <a:gd name="T30" fmla="+- 0 -26 -55"/>
                                  <a:gd name="T31" fmla="*/ -26 h 2246"/>
                                  <a:gd name="T32" fmla="+- 0 10147 8952"/>
                                  <a:gd name="T33" fmla="*/ T32 w 2352"/>
                                  <a:gd name="T34" fmla="+- 0 -26 -55"/>
                                  <a:gd name="T35" fmla="*/ -26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52" h="2246">
                                    <a:moveTo>
                                      <a:pt x="1195" y="29"/>
                                    </a:moveTo>
                                    <a:lnTo>
                                      <a:pt x="1195" y="14"/>
                                    </a:lnTo>
                                    <a:lnTo>
                                      <a:pt x="1190" y="10"/>
                                    </a:lnTo>
                                    <a:lnTo>
                                      <a:pt x="1186" y="0"/>
                                    </a:lnTo>
                                    <a:lnTo>
                                      <a:pt x="1166" y="0"/>
                                    </a:lnTo>
                                    <a:lnTo>
                                      <a:pt x="1162" y="10"/>
                                    </a:lnTo>
                                    <a:lnTo>
                                      <a:pt x="1157" y="14"/>
                                    </a:lnTo>
                                    <a:lnTo>
                                      <a:pt x="1157" y="29"/>
                                    </a:lnTo>
                                    <a:lnTo>
                                      <a:pt x="1195" y="29"/>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7"/>
                            <wps:cNvSpPr>
                              <a:spLocks/>
                            </wps:cNvSpPr>
                            <wps:spPr bwMode="auto">
                              <a:xfrm>
                                <a:off x="8952" y="-55"/>
                                <a:ext cx="2352" cy="2246"/>
                              </a:xfrm>
                              <a:custGeom>
                                <a:avLst/>
                                <a:gdLst>
                                  <a:gd name="T0" fmla="+- 0 9950 8952"/>
                                  <a:gd name="T1" fmla="*/ T0 w 2352"/>
                                  <a:gd name="T2" fmla="+- 0 430 -55"/>
                                  <a:gd name="T3" fmla="*/ 430 h 2246"/>
                                  <a:gd name="T4" fmla="+- 0 9955 8952"/>
                                  <a:gd name="T5" fmla="*/ T4 w 2352"/>
                                  <a:gd name="T6" fmla="+- 0 435 -55"/>
                                  <a:gd name="T7" fmla="*/ 435 h 2246"/>
                                  <a:gd name="T8" fmla="+- 0 10291 8952"/>
                                  <a:gd name="T9" fmla="*/ T8 w 2352"/>
                                  <a:gd name="T10" fmla="+- 0 435 -55"/>
                                  <a:gd name="T11" fmla="*/ 435 h 2246"/>
                                  <a:gd name="T12" fmla="+- 0 10277 8952"/>
                                  <a:gd name="T13" fmla="*/ T12 w 2352"/>
                                  <a:gd name="T14" fmla="+- 0 420 -55"/>
                                  <a:gd name="T15" fmla="*/ 420 h 2246"/>
                                  <a:gd name="T16" fmla="+- 0 10291 8952"/>
                                  <a:gd name="T17" fmla="*/ T16 w 2352"/>
                                  <a:gd name="T18" fmla="+- 0 391 -55"/>
                                  <a:gd name="T19" fmla="*/ 391 h 2246"/>
                                  <a:gd name="T20" fmla="+- 0 9990 8952"/>
                                  <a:gd name="T21" fmla="*/ T20 w 2352"/>
                                  <a:gd name="T22" fmla="+- 0 391 -55"/>
                                  <a:gd name="T23" fmla="*/ 391 h 2246"/>
                                  <a:gd name="T24" fmla="+- 0 9979 8952"/>
                                  <a:gd name="T25" fmla="*/ T24 w 2352"/>
                                  <a:gd name="T26" fmla="+- 0 420 -55"/>
                                  <a:gd name="T27" fmla="*/ 420 h 2246"/>
                                  <a:gd name="T28" fmla="+- 0 9960 8952"/>
                                  <a:gd name="T29" fmla="*/ T28 w 2352"/>
                                  <a:gd name="T30" fmla="+- 0 391 -55"/>
                                  <a:gd name="T31" fmla="*/ 391 h 2246"/>
                                  <a:gd name="T32" fmla="+- 0 9950 8952"/>
                                  <a:gd name="T33" fmla="*/ T32 w 2352"/>
                                  <a:gd name="T34" fmla="+- 0 430 -55"/>
                                  <a:gd name="T35" fmla="*/ 430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52" h="2246">
                                    <a:moveTo>
                                      <a:pt x="998" y="485"/>
                                    </a:moveTo>
                                    <a:lnTo>
                                      <a:pt x="1003" y="490"/>
                                    </a:lnTo>
                                    <a:lnTo>
                                      <a:pt x="1339" y="490"/>
                                    </a:lnTo>
                                    <a:lnTo>
                                      <a:pt x="1325" y="475"/>
                                    </a:lnTo>
                                    <a:lnTo>
                                      <a:pt x="1339" y="446"/>
                                    </a:lnTo>
                                    <a:lnTo>
                                      <a:pt x="1038" y="446"/>
                                    </a:lnTo>
                                    <a:lnTo>
                                      <a:pt x="1027" y="475"/>
                                    </a:lnTo>
                                    <a:lnTo>
                                      <a:pt x="1008" y="446"/>
                                    </a:lnTo>
                                    <a:lnTo>
                                      <a:pt x="998" y="485"/>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6"/>
                            <wps:cNvSpPr>
                              <a:spLocks/>
                            </wps:cNvSpPr>
                            <wps:spPr bwMode="auto">
                              <a:xfrm>
                                <a:off x="8952" y="-55"/>
                                <a:ext cx="2352" cy="2246"/>
                              </a:xfrm>
                              <a:custGeom>
                                <a:avLst/>
                                <a:gdLst>
                                  <a:gd name="T0" fmla="+- 0 9509 8952"/>
                                  <a:gd name="T1" fmla="*/ T0 w 2352"/>
                                  <a:gd name="T2" fmla="+- 0 732 -55"/>
                                  <a:gd name="T3" fmla="*/ 732 h 2246"/>
                                  <a:gd name="T4" fmla="+- 0 9514 8952"/>
                                  <a:gd name="T5" fmla="*/ T4 w 2352"/>
                                  <a:gd name="T6" fmla="+- 0 737 -55"/>
                                  <a:gd name="T7" fmla="*/ 737 h 2246"/>
                                  <a:gd name="T8" fmla="+- 0 9509 8952"/>
                                  <a:gd name="T9" fmla="*/ T8 w 2352"/>
                                  <a:gd name="T10" fmla="+- 0 703 -55"/>
                                  <a:gd name="T11" fmla="*/ 703 h 2246"/>
                                  <a:gd name="T12" fmla="+- 0 9352 8952"/>
                                  <a:gd name="T13" fmla="*/ T12 w 2352"/>
                                  <a:gd name="T14" fmla="+- 0 332 -55"/>
                                  <a:gd name="T15" fmla="*/ 332 h 2246"/>
                                  <a:gd name="T16" fmla="+- 0 9326 8952"/>
                                  <a:gd name="T17" fmla="*/ T16 w 2352"/>
                                  <a:gd name="T18" fmla="+- 0 281 -55"/>
                                  <a:gd name="T19" fmla="*/ 281 h 2246"/>
                                  <a:gd name="T20" fmla="+- 0 9768 8952"/>
                                  <a:gd name="T21" fmla="*/ T20 w 2352"/>
                                  <a:gd name="T22" fmla="+- 0 473 -55"/>
                                  <a:gd name="T23" fmla="*/ 473 h 2246"/>
                                  <a:gd name="T24" fmla="+- 0 9317 8952"/>
                                  <a:gd name="T25" fmla="*/ T24 w 2352"/>
                                  <a:gd name="T26" fmla="+- 0 271 -55"/>
                                  <a:gd name="T27" fmla="*/ 271 h 2246"/>
                                  <a:gd name="T28" fmla="+- 0 9312 8952"/>
                                  <a:gd name="T29" fmla="*/ T28 w 2352"/>
                                  <a:gd name="T30" fmla="+- 0 267 -55"/>
                                  <a:gd name="T31" fmla="*/ 267 h 2246"/>
                                  <a:gd name="T32" fmla="+- 0 9302 8952"/>
                                  <a:gd name="T33" fmla="*/ T32 w 2352"/>
                                  <a:gd name="T34" fmla="+- 0 271 -55"/>
                                  <a:gd name="T35" fmla="*/ 271 h 2246"/>
                                  <a:gd name="T36" fmla="+- 0 9298 8952"/>
                                  <a:gd name="T37" fmla="*/ T36 w 2352"/>
                                  <a:gd name="T38" fmla="+- 0 276 -55"/>
                                  <a:gd name="T39" fmla="*/ 276 h 2246"/>
                                  <a:gd name="T40" fmla="+- 0 9302 8952"/>
                                  <a:gd name="T41" fmla="*/ T40 w 2352"/>
                                  <a:gd name="T42" fmla="+- 0 310 -55"/>
                                  <a:gd name="T43" fmla="*/ 310 h 2246"/>
                                  <a:gd name="T44" fmla="+- 0 9504 8952"/>
                                  <a:gd name="T45" fmla="*/ T44 w 2352"/>
                                  <a:gd name="T46" fmla="+- 0 727 -55"/>
                                  <a:gd name="T47" fmla="*/ 727 h 2246"/>
                                  <a:gd name="T48" fmla="+- 0 9509 8952"/>
                                  <a:gd name="T49" fmla="*/ T48 w 2352"/>
                                  <a:gd name="T50" fmla="+- 0 732 -55"/>
                                  <a:gd name="T51" fmla="*/ 732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352" h="2246">
                                    <a:moveTo>
                                      <a:pt x="557" y="787"/>
                                    </a:moveTo>
                                    <a:lnTo>
                                      <a:pt x="562" y="792"/>
                                    </a:lnTo>
                                    <a:lnTo>
                                      <a:pt x="557" y="758"/>
                                    </a:lnTo>
                                    <a:lnTo>
                                      <a:pt x="400" y="387"/>
                                    </a:lnTo>
                                    <a:lnTo>
                                      <a:pt x="374" y="336"/>
                                    </a:lnTo>
                                    <a:lnTo>
                                      <a:pt x="816" y="528"/>
                                    </a:lnTo>
                                    <a:lnTo>
                                      <a:pt x="365" y="326"/>
                                    </a:lnTo>
                                    <a:lnTo>
                                      <a:pt x="360" y="322"/>
                                    </a:lnTo>
                                    <a:lnTo>
                                      <a:pt x="350" y="326"/>
                                    </a:lnTo>
                                    <a:lnTo>
                                      <a:pt x="346" y="331"/>
                                    </a:lnTo>
                                    <a:lnTo>
                                      <a:pt x="350" y="365"/>
                                    </a:lnTo>
                                    <a:lnTo>
                                      <a:pt x="552" y="782"/>
                                    </a:lnTo>
                                    <a:lnTo>
                                      <a:pt x="557" y="787"/>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5"/>
                            <wps:cNvSpPr>
                              <a:spLocks/>
                            </wps:cNvSpPr>
                            <wps:spPr bwMode="auto">
                              <a:xfrm>
                                <a:off x="8952" y="-55"/>
                                <a:ext cx="2352" cy="2246"/>
                              </a:xfrm>
                              <a:custGeom>
                                <a:avLst/>
                                <a:gdLst>
                                  <a:gd name="T0" fmla="+- 0 9326 8952"/>
                                  <a:gd name="T1" fmla="*/ T0 w 2352"/>
                                  <a:gd name="T2" fmla="+- 0 281 -55"/>
                                  <a:gd name="T3" fmla="*/ 281 h 2246"/>
                                  <a:gd name="T4" fmla="+- 0 9352 8952"/>
                                  <a:gd name="T5" fmla="*/ T4 w 2352"/>
                                  <a:gd name="T6" fmla="+- 0 332 -55"/>
                                  <a:gd name="T7" fmla="*/ 332 h 2246"/>
                                  <a:gd name="T8" fmla="+- 0 9744 8952"/>
                                  <a:gd name="T9" fmla="*/ T8 w 2352"/>
                                  <a:gd name="T10" fmla="+- 0 478 -55"/>
                                  <a:gd name="T11" fmla="*/ 478 h 2246"/>
                                  <a:gd name="T12" fmla="+- 0 9722 8952"/>
                                  <a:gd name="T13" fmla="*/ T12 w 2352"/>
                                  <a:gd name="T14" fmla="+- 0 499 -55"/>
                                  <a:gd name="T15" fmla="*/ 499 h 2246"/>
                                  <a:gd name="T16" fmla="+- 0 9530 8952"/>
                                  <a:gd name="T17" fmla="*/ T16 w 2352"/>
                                  <a:gd name="T18" fmla="+- 0 683 -55"/>
                                  <a:gd name="T19" fmla="*/ 683 h 2246"/>
                                  <a:gd name="T20" fmla="+- 0 9352 8952"/>
                                  <a:gd name="T21" fmla="*/ T20 w 2352"/>
                                  <a:gd name="T22" fmla="+- 0 332 -55"/>
                                  <a:gd name="T23" fmla="*/ 332 h 2246"/>
                                  <a:gd name="T24" fmla="+- 0 9509 8952"/>
                                  <a:gd name="T25" fmla="*/ T24 w 2352"/>
                                  <a:gd name="T26" fmla="+- 0 703 -55"/>
                                  <a:gd name="T27" fmla="*/ 703 h 2246"/>
                                  <a:gd name="T28" fmla="+- 0 9514 8952"/>
                                  <a:gd name="T29" fmla="*/ T28 w 2352"/>
                                  <a:gd name="T30" fmla="+- 0 737 -55"/>
                                  <a:gd name="T31" fmla="*/ 737 h 2246"/>
                                  <a:gd name="T32" fmla="+- 0 9533 8952"/>
                                  <a:gd name="T33" fmla="*/ T32 w 2352"/>
                                  <a:gd name="T34" fmla="+- 0 737 -55"/>
                                  <a:gd name="T35" fmla="*/ 737 h 2246"/>
                                  <a:gd name="T36" fmla="+- 0 9542 8952"/>
                                  <a:gd name="T37" fmla="*/ T36 w 2352"/>
                                  <a:gd name="T38" fmla="+- 0 708 -55"/>
                                  <a:gd name="T39" fmla="*/ 708 h 2246"/>
                                  <a:gd name="T40" fmla="+- 0 9749 8952"/>
                                  <a:gd name="T41" fmla="*/ T40 w 2352"/>
                                  <a:gd name="T42" fmla="+- 0 511 -55"/>
                                  <a:gd name="T43" fmla="*/ 511 h 2246"/>
                                  <a:gd name="T44" fmla="+- 0 9768 8952"/>
                                  <a:gd name="T45" fmla="*/ T44 w 2352"/>
                                  <a:gd name="T46" fmla="+- 0 473 -55"/>
                                  <a:gd name="T47" fmla="*/ 473 h 2246"/>
                                  <a:gd name="T48" fmla="+- 0 9326 8952"/>
                                  <a:gd name="T49" fmla="*/ T48 w 2352"/>
                                  <a:gd name="T50" fmla="+- 0 281 -55"/>
                                  <a:gd name="T51" fmla="*/ 281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352" h="2246">
                                    <a:moveTo>
                                      <a:pt x="374" y="336"/>
                                    </a:moveTo>
                                    <a:lnTo>
                                      <a:pt x="400" y="387"/>
                                    </a:lnTo>
                                    <a:lnTo>
                                      <a:pt x="792" y="533"/>
                                    </a:lnTo>
                                    <a:lnTo>
                                      <a:pt x="770" y="554"/>
                                    </a:lnTo>
                                    <a:lnTo>
                                      <a:pt x="578" y="738"/>
                                    </a:lnTo>
                                    <a:lnTo>
                                      <a:pt x="400" y="387"/>
                                    </a:lnTo>
                                    <a:lnTo>
                                      <a:pt x="557" y="758"/>
                                    </a:lnTo>
                                    <a:lnTo>
                                      <a:pt x="562" y="792"/>
                                    </a:lnTo>
                                    <a:lnTo>
                                      <a:pt x="581" y="792"/>
                                    </a:lnTo>
                                    <a:lnTo>
                                      <a:pt x="590" y="763"/>
                                    </a:lnTo>
                                    <a:lnTo>
                                      <a:pt x="797" y="566"/>
                                    </a:lnTo>
                                    <a:lnTo>
                                      <a:pt x="816" y="528"/>
                                    </a:lnTo>
                                    <a:lnTo>
                                      <a:pt x="374" y="33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4"/>
                            <wps:cNvSpPr>
                              <a:spLocks/>
                            </wps:cNvSpPr>
                            <wps:spPr bwMode="auto">
                              <a:xfrm>
                                <a:off x="8952" y="-55"/>
                                <a:ext cx="2352" cy="2246"/>
                              </a:xfrm>
                              <a:custGeom>
                                <a:avLst/>
                                <a:gdLst>
                                  <a:gd name="T0" fmla="+- 0 9293 8952"/>
                                  <a:gd name="T1" fmla="*/ T0 w 2352"/>
                                  <a:gd name="T2" fmla="+- 0 300 -55"/>
                                  <a:gd name="T3" fmla="*/ 300 h 2246"/>
                                  <a:gd name="T4" fmla="+- 0 9504 8952"/>
                                  <a:gd name="T5" fmla="*/ T4 w 2352"/>
                                  <a:gd name="T6" fmla="+- 0 727 -55"/>
                                  <a:gd name="T7" fmla="*/ 727 h 2246"/>
                                  <a:gd name="T8" fmla="+- 0 9302 8952"/>
                                  <a:gd name="T9" fmla="*/ T8 w 2352"/>
                                  <a:gd name="T10" fmla="+- 0 310 -55"/>
                                  <a:gd name="T11" fmla="*/ 310 h 2246"/>
                                  <a:gd name="T12" fmla="+- 0 9298 8952"/>
                                  <a:gd name="T13" fmla="*/ T12 w 2352"/>
                                  <a:gd name="T14" fmla="+- 0 276 -55"/>
                                  <a:gd name="T15" fmla="*/ 276 h 2246"/>
                                  <a:gd name="T16" fmla="+- 0 9288 8952"/>
                                  <a:gd name="T17" fmla="*/ T16 w 2352"/>
                                  <a:gd name="T18" fmla="+- 0 281 -55"/>
                                  <a:gd name="T19" fmla="*/ 281 h 2246"/>
                                  <a:gd name="T20" fmla="+- 0 9288 8952"/>
                                  <a:gd name="T21" fmla="*/ T20 w 2352"/>
                                  <a:gd name="T22" fmla="+- 0 291 -55"/>
                                  <a:gd name="T23" fmla="*/ 291 h 2246"/>
                                  <a:gd name="T24" fmla="+- 0 9293 8952"/>
                                  <a:gd name="T25" fmla="*/ T24 w 2352"/>
                                  <a:gd name="T26" fmla="+- 0 300 -55"/>
                                  <a:gd name="T27" fmla="*/ 300 h 2246"/>
                                </a:gdLst>
                                <a:ahLst/>
                                <a:cxnLst>
                                  <a:cxn ang="0">
                                    <a:pos x="T1" y="T3"/>
                                  </a:cxn>
                                  <a:cxn ang="0">
                                    <a:pos x="T5" y="T7"/>
                                  </a:cxn>
                                  <a:cxn ang="0">
                                    <a:pos x="T9" y="T11"/>
                                  </a:cxn>
                                  <a:cxn ang="0">
                                    <a:pos x="T13" y="T15"/>
                                  </a:cxn>
                                  <a:cxn ang="0">
                                    <a:pos x="T17" y="T19"/>
                                  </a:cxn>
                                  <a:cxn ang="0">
                                    <a:pos x="T21" y="T23"/>
                                  </a:cxn>
                                  <a:cxn ang="0">
                                    <a:pos x="T25" y="T27"/>
                                  </a:cxn>
                                </a:cxnLst>
                                <a:rect l="0" t="0" r="r" b="b"/>
                                <a:pathLst>
                                  <a:path w="2352" h="2246">
                                    <a:moveTo>
                                      <a:pt x="341" y="355"/>
                                    </a:moveTo>
                                    <a:lnTo>
                                      <a:pt x="552" y="782"/>
                                    </a:lnTo>
                                    <a:lnTo>
                                      <a:pt x="350" y="365"/>
                                    </a:lnTo>
                                    <a:lnTo>
                                      <a:pt x="346" y="331"/>
                                    </a:lnTo>
                                    <a:lnTo>
                                      <a:pt x="336" y="336"/>
                                    </a:lnTo>
                                    <a:lnTo>
                                      <a:pt x="336" y="346"/>
                                    </a:lnTo>
                                    <a:lnTo>
                                      <a:pt x="341" y="355"/>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83"/>
                            <wps:cNvSpPr>
                              <a:spLocks/>
                            </wps:cNvSpPr>
                            <wps:spPr bwMode="auto">
                              <a:xfrm>
                                <a:off x="8952" y="-55"/>
                                <a:ext cx="2352" cy="2246"/>
                              </a:xfrm>
                              <a:custGeom>
                                <a:avLst/>
                                <a:gdLst>
                                  <a:gd name="T0" fmla="+- 0 9768 8952"/>
                                  <a:gd name="T1" fmla="*/ T0 w 2352"/>
                                  <a:gd name="T2" fmla="+- 0 473 -55"/>
                                  <a:gd name="T3" fmla="*/ 473 h 2246"/>
                                  <a:gd name="T4" fmla="+- 0 9749 8952"/>
                                  <a:gd name="T5" fmla="*/ T4 w 2352"/>
                                  <a:gd name="T6" fmla="+- 0 511 -55"/>
                                  <a:gd name="T7" fmla="*/ 511 h 2246"/>
                                  <a:gd name="T8" fmla="+- 0 9542 8952"/>
                                  <a:gd name="T9" fmla="*/ T8 w 2352"/>
                                  <a:gd name="T10" fmla="+- 0 708 -55"/>
                                  <a:gd name="T11" fmla="*/ 708 h 2246"/>
                                  <a:gd name="T12" fmla="+- 0 9533 8952"/>
                                  <a:gd name="T13" fmla="*/ T12 w 2352"/>
                                  <a:gd name="T14" fmla="+- 0 737 -55"/>
                                  <a:gd name="T15" fmla="*/ 737 h 2246"/>
                                  <a:gd name="T16" fmla="+- 0 9538 8952"/>
                                  <a:gd name="T17" fmla="*/ T16 w 2352"/>
                                  <a:gd name="T18" fmla="+- 0 732 -55"/>
                                  <a:gd name="T19" fmla="*/ 732 h 2246"/>
                                  <a:gd name="T20" fmla="+- 0 9773 8952"/>
                                  <a:gd name="T21" fmla="*/ T20 w 2352"/>
                                  <a:gd name="T22" fmla="+- 0 507 -55"/>
                                  <a:gd name="T23" fmla="*/ 507 h 2246"/>
                                  <a:gd name="T24" fmla="+- 0 9778 8952"/>
                                  <a:gd name="T25" fmla="*/ T24 w 2352"/>
                                  <a:gd name="T26" fmla="+- 0 502 -55"/>
                                  <a:gd name="T27" fmla="*/ 502 h 2246"/>
                                  <a:gd name="T28" fmla="+- 0 9778 8952"/>
                                  <a:gd name="T29" fmla="*/ T28 w 2352"/>
                                  <a:gd name="T30" fmla="+- 0 483 -55"/>
                                  <a:gd name="T31" fmla="*/ 483 h 2246"/>
                                  <a:gd name="T32" fmla="+- 0 9773 8952"/>
                                  <a:gd name="T33" fmla="*/ T32 w 2352"/>
                                  <a:gd name="T34" fmla="+- 0 478 -55"/>
                                  <a:gd name="T35" fmla="*/ 478 h 2246"/>
                                  <a:gd name="T36" fmla="+- 0 9768 8952"/>
                                  <a:gd name="T37" fmla="*/ T36 w 2352"/>
                                  <a:gd name="T38" fmla="+- 0 473 -55"/>
                                  <a:gd name="T39" fmla="*/ 473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352" h="2246">
                                    <a:moveTo>
                                      <a:pt x="816" y="528"/>
                                    </a:moveTo>
                                    <a:lnTo>
                                      <a:pt x="797" y="566"/>
                                    </a:lnTo>
                                    <a:lnTo>
                                      <a:pt x="590" y="763"/>
                                    </a:lnTo>
                                    <a:lnTo>
                                      <a:pt x="581" y="792"/>
                                    </a:lnTo>
                                    <a:lnTo>
                                      <a:pt x="586" y="787"/>
                                    </a:lnTo>
                                    <a:lnTo>
                                      <a:pt x="821" y="562"/>
                                    </a:lnTo>
                                    <a:lnTo>
                                      <a:pt x="826" y="557"/>
                                    </a:lnTo>
                                    <a:lnTo>
                                      <a:pt x="826" y="538"/>
                                    </a:lnTo>
                                    <a:lnTo>
                                      <a:pt x="821" y="533"/>
                                    </a:lnTo>
                                    <a:lnTo>
                                      <a:pt x="816" y="528"/>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82"/>
                            <wps:cNvSpPr>
                              <a:spLocks/>
                            </wps:cNvSpPr>
                            <wps:spPr bwMode="auto">
                              <a:xfrm>
                                <a:off x="8952" y="-55"/>
                                <a:ext cx="2352" cy="2246"/>
                              </a:xfrm>
                              <a:custGeom>
                                <a:avLst/>
                                <a:gdLst>
                                  <a:gd name="T0" fmla="+- 0 9437 8952"/>
                                  <a:gd name="T1" fmla="*/ T0 w 2352"/>
                                  <a:gd name="T2" fmla="+- 0 891 -55"/>
                                  <a:gd name="T3" fmla="*/ 891 h 2246"/>
                                  <a:gd name="T4" fmla="+- 0 9432 8952"/>
                                  <a:gd name="T5" fmla="*/ T4 w 2352"/>
                                  <a:gd name="T6" fmla="+- 0 891 -55"/>
                                  <a:gd name="T7" fmla="*/ 891 h 2246"/>
                                  <a:gd name="T8" fmla="+- 0 8981 8952"/>
                                  <a:gd name="T9" fmla="*/ T8 w 2352"/>
                                  <a:gd name="T10" fmla="+- 0 1049 -55"/>
                                  <a:gd name="T11" fmla="*/ 1049 h 2246"/>
                                  <a:gd name="T12" fmla="+- 0 8966 8952"/>
                                  <a:gd name="T13" fmla="*/ T12 w 2352"/>
                                  <a:gd name="T14" fmla="+- 0 1049 -55"/>
                                  <a:gd name="T15" fmla="*/ 1049 h 2246"/>
                                  <a:gd name="T16" fmla="+- 0 8957 8952"/>
                                  <a:gd name="T17" fmla="*/ T16 w 2352"/>
                                  <a:gd name="T18" fmla="+- 0 1054 -55"/>
                                  <a:gd name="T19" fmla="*/ 1054 h 2246"/>
                                  <a:gd name="T20" fmla="+- 0 8952 8952"/>
                                  <a:gd name="T21" fmla="*/ T20 w 2352"/>
                                  <a:gd name="T22" fmla="+- 0 1063 -55"/>
                                  <a:gd name="T23" fmla="*/ 1063 h 2246"/>
                                  <a:gd name="T24" fmla="+- 0 8952 8952"/>
                                  <a:gd name="T25" fmla="*/ T24 w 2352"/>
                                  <a:gd name="T26" fmla="+- 0 1078 -55"/>
                                  <a:gd name="T27" fmla="*/ 1078 h 2246"/>
                                  <a:gd name="T28" fmla="+- 0 8957 8952"/>
                                  <a:gd name="T29" fmla="*/ T28 w 2352"/>
                                  <a:gd name="T30" fmla="+- 0 1087 -55"/>
                                  <a:gd name="T31" fmla="*/ 1087 h 2246"/>
                                  <a:gd name="T32" fmla="+- 0 8981 8952"/>
                                  <a:gd name="T33" fmla="*/ T32 w 2352"/>
                                  <a:gd name="T34" fmla="+- 0 1087 -55"/>
                                  <a:gd name="T35" fmla="*/ 1087 h 2246"/>
                                  <a:gd name="T36" fmla="+- 0 9037 8952"/>
                                  <a:gd name="T37" fmla="*/ T36 w 2352"/>
                                  <a:gd name="T38" fmla="+- 0 1068 -55"/>
                                  <a:gd name="T39" fmla="*/ 1068 h 2246"/>
                                  <a:gd name="T40" fmla="+- 0 9418 8952"/>
                                  <a:gd name="T41" fmla="*/ T40 w 2352"/>
                                  <a:gd name="T42" fmla="+- 0 910 -55"/>
                                  <a:gd name="T43" fmla="*/ 910 h 2246"/>
                                  <a:gd name="T44" fmla="+- 0 9418 8952"/>
                                  <a:gd name="T45" fmla="*/ T44 w 2352"/>
                                  <a:gd name="T46" fmla="+- 0 1198 -55"/>
                                  <a:gd name="T47" fmla="*/ 1198 h 2246"/>
                                  <a:gd name="T48" fmla="+- 0 9037 8952"/>
                                  <a:gd name="T49" fmla="*/ T48 w 2352"/>
                                  <a:gd name="T50" fmla="+- 0 1068 -55"/>
                                  <a:gd name="T51" fmla="*/ 1068 h 2246"/>
                                  <a:gd name="T52" fmla="+- 0 8981 8952"/>
                                  <a:gd name="T53" fmla="*/ T52 w 2352"/>
                                  <a:gd name="T54" fmla="+- 0 1087 -55"/>
                                  <a:gd name="T55" fmla="*/ 1087 h 2246"/>
                                  <a:gd name="T56" fmla="+- 0 9432 8952"/>
                                  <a:gd name="T57" fmla="*/ T56 w 2352"/>
                                  <a:gd name="T58" fmla="+- 0 1246 -55"/>
                                  <a:gd name="T59" fmla="*/ 1246 h 2246"/>
                                  <a:gd name="T60" fmla="+- 0 9418 8952"/>
                                  <a:gd name="T61" fmla="*/ T60 w 2352"/>
                                  <a:gd name="T62" fmla="+- 0 1227 -55"/>
                                  <a:gd name="T63" fmla="*/ 1227 h 2246"/>
                                  <a:gd name="T64" fmla="+- 0 9446 8952"/>
                                  <a:gd name="T65" fmla="*/ T64 w 2352"/>
                                  <a:gd name="T66" fmla="+- 0 1207 -55"/>
                                  <a:gd name="T67" fmla="*/ 1207 h 2246"/>
                                  <a:gd name="T68" fmla="+- 0 9446 8952"/>
                                  <a:gd name="T69" fmla="*/ T68 w 2352"/>
                                  <a:gd name="T70" fmla="+- 0 929 -55"/>
                                  <a:gd name="T71" fmla="*/ 929 h 2246"/>
                                  <a:gd name="T72" fmla="+- 0 9451 8952"/>
                                  <a:gd name="T73" fmla="*/ T72 w 2352"/>
                                  <a:gd name="T74" fmla="+- 0 1246 -55"/>
                                  <a:gd name="T75" fmla="*/ 1246 h 2246"/>
                                  <a:gd name="T76" fmla="+- 0 9456 8952"/>
                                  <a:gd name="T77" fmla="*/ T76 w 2352"/>
                                  <a:gd name="T78" fmla="+- 0 1241 -55"/>
                                  <a:gd name="T79" fmla="*/ 1241 h 2246"/>
                                  <a:gd name="T80" fmla="+- 0 9461 8952"/>
                                  <a:gd name="T81" fmla="*/ T80 w 2352"/>
                                  <a:gd name="T82" fmla="+- 0 1236 -55"/>
                                  <a:gd name="T83" fmla="*/ 1236 h 2246"/>
                                  <a:gd name="T84" fmla="+- 0 9461 8952"/>
                                  <a:gd name="T85" fmla="*/ T84 w 2352"/>
                                  <a:gd name="T86" fmla="+- 0 905 -55"/>
                                  <a:gd name="T87" fmla="*/ 905 h 2246"/>
                                  <a:gd name="T88" fmla="+- 0 9456 8952"/>
                                  <a:gd name="T89" fmla="*/ T88 w 2352"/>
                                  <a:gd name="T90" fmla="+- 0 900 -55"/>
                                  <a:gd name="T91" fmla="*/ 900 h 2246"/>
                                  <a:gd name="T92" fmla="+- 0 9451 8952"/>
                                  <a:gd name="T93" fmla="*/ T92 w 2352"/>
                                  <a:gd name="T94" fmla="+- 0 895 -55"/>
                                  <a:gd name="T95" fmla="*/ 895 h 2246"/>
                                  <a:gd name="T96" fmla="+- 0 9446 8952"/>
                                  <a:gd name="T97" fmla="*/ T96 w 2352"/>
                                  <a:gd name="T98" fmla="+- 0 891 -55"/>
                                  <a:gd name="T99" fmla="*/ 891 h 2246"/>
                                  <a:gd name="T100" fmla="+- 0 9437 8952"/>
                                  <a:gd name="T101" fmla="*/ T100 w 2352"/>
                                  <a:gd name="T102" fmla="+- 0 891 -55"/>
                                  <a:gd name="T103" fmla="*/ 891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352" h="2246">
                                    <a:moveTo>
                                      <a:pt x="485" y="946"/>
                                    </a:moveTo>
                                    <a:lnTo>
                                      <a:pt x="480" y="946"/>
                                    </a:lnTo>
                                    <a:lnTo>
                                      <a:pt x="29" y="1104"/>
                                    </a:lnTo>
                                    <a:lnTo>
                                      <a:pt x="14" y="1104"/>
                                    </a:lnTo>
                                    <a:lnTo>
                                      <a:pt x="5" y="1109"/>
                                    </a:lnTo>
                                    <a:lnTo>
                                      <a:pt x="0" y="1118"/>
                                    </a:lnTo>
                                    <a:lnTo>
                                      <a:pt x="0" y="1133"/>
                                    </a:lnTo>
                                    <a:lnTo>
                                      <a:pt x="5" y="1142"/>
                                    </a:lnTo>
                                    <a:lnTo>
                                      <a:pt x="29" y="1142"/>
                                    </a:lnTo>
                                    <a:lnTo>
                                      <a:pt x="85" y="1123"/>
                                    </a:lnTo>
                                    <a:lnTo>
                                      <a:pt x="466" y="965"/>
                                    </a:lnTo>
                                    <a:lnTo>
                                      <a:pt x="466" y="1253"/>
                                    </a:lnTo>
                                    <a:lnTo>
                                      <a:pt x="85" y="1123"/>
                                    </a:lnTo>
                                    <a:lnTo>
                                      <a:pt x="29" y="1142"/>
                                    </a:lnTo>
                                    <a:lnTo>
                                      <a:pt x="480" y="1301"/>
                                    </a:lnTo>
                                    <a:lnTo>
                                      <a:pt x="466" y="1282"/>
                                    </a:lnTo>
                                    <a:lnTo>
                                      <a:pt x="494" y="1262"/>
                                    </a:lnTo>
                                    <a:lnTo>
                                      <a:pt x="494" y="984"/>
                                    </a:lnTo>
                                    <a:lnTo>
                                      <a:pt x="499" y="1301"/>
                                    </a:lnTo>
                                    <a:lnTo>
                                      <a:pt x="504" y="1296"/>
                                    </a:lnTo>
                                    <a:lnTo>
                                      <a:pt x="509" y="1291"/>
                                    </a:lnTo>
                                    <a:lnTo>
                                      <a:pt x="509" y="960"/>
                                    </a:lnTo>
                                    <a:lnTo>
                                      <a:pt x="504" y="955"/>
                                    </a:lnTo>
                                    <a:lnTo>
                                      <a:pt x="499" y="950"/>
                                    </a:lnTo>
                                    <a:lnTo>
                                      <a:pt x="494" y="946"/>
                                    </a:lnTo>
                                    <a:lnTo>
                                      <a:pt x="485" y="94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81"/>
                            <wps:cNvSpPr>
                              <a:spLocks/>
                            </wps:cNvSpPr>
                            <wps:spPr bwMode="auto">
                              <a:xfrm>
                                <a:off x="8952" y="-55"/>
                                <a:ext cx="2352" cy="2246"/>
                              </a:xfrm>
                              <a:custGeom>
                                <a:avLst/>
                                <a:gdLst>
                                  <a:gd name="T0" fmla="+- 0 9446 8952"/>
                                  <a:gd name="T1" fmla="*/ T0 w 2352"/>
                                  <a:gd name="T2" fmla="+- 0 1207 -55"/>
                                  <a:gd name="T3" fmla="*/ 1207 h 2246"/>
                                  <a:gd name="T4" fmla="+- 0 9418 8952"/>
                                  <a:gd name="T5" fmla="*/ T4 w 2352"/>
                                  <a:gd name="T6" fmla="+- 0 1227 -55"/>
                                  <a:gd name="T7" fmla="*/ 1227 h 2246"/>
                                  <a:gd name="T8" fmla="+- 0 9432 8952"/>
                                  <a:gd name="T9" fmla="*/ T8 w 2352"/>
                                  <a:gd name="T10" fmla="+- 0 1246 -55"/>
                                  <a:gd name="T11" fmla="*/ 1246 h 2246"/>
                                  <a:gd name="T12" fmla="+- 0 9437 8952"/>
                                  <a:gd name="T13" fmla="*/ T12 w 2352"/>
                                  <a:gd name="T14" fmla="+- 0 1251 -55"/>
                                  <a:gd name="T15" fmla="*/ 1251 h 2246"/>
                                  <a:gd name="T16" fmla="+- 0 9446 8952"/>
                                  <a:gd name="T17" fmla="*/ T16 w 2352"/>
                                  <a:gd name="T18" fmla="+- 0 1251 -55"/>
                                  <a:gd name="T19" fmla="*/ 1251 h 2246"/>
                                  <a:gd name="T20" fmla="+- 0 9451 8952"/>
                                  <a:gd name="T21" fmla="*/ T20 w 2352"/>
                                  <a:gd name="T22" fmla="+- 0 1246 -55"/>
                                  <a:gd name="T23" fmla="*/ 1246 h 2246"/>
                                  <a:gd name="T24" fmla="+- 0 9446 8952"/>
                                  <a:gd name="T25" fmla="*/ T24 w 2352"/>
                                  <a:gd name="T26" fmla="+- 0 929 -55"/>
                                  <a:gd name="T27" fmla="*/ 929 h 2246"/>
                                  <a:gd name="T28" fmla="+- 0 9446 8952"/>
                                  <a:gd name="T29" fmla="*/ T28 w 2352"/>
                                  <a:gd name="T30" fmla="+- 0 1207 -55"/>
                                  <a:gd name="T31" fmla="*/ 1207 h 224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352" h="2246">
                                    <a:moveTo>
                                      <a:pt x="494" y="1262"/>
                                    </a:moveTo>
                                    <a:lnTo>
                                      <a:pt x="466" y="1282"/>
                                    </a:lnTo>
                                    <a:lnTo>
                                      <a:pt x="480" y="1301"/>
                                    </a:lnTo>
                                    <a:lnTo>
                                      <a:pt x="485" y="1306"/>
                                    </a:lnTo>
                                    <a:lnTo>
                                      <a:pt x="494" y="1306"/>
                                    </a:lnTo>
                                    <a:lnTo>
                                      <a:pt x="499" y="1301"/>
                                    </a:lnTo>
                                    <a:lnTo>
                                      <a:pt x="494" y="984"/>
                                    </a:lnTo>
                                    <a:lnTo>
                                      <a:pt x="494" y="126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80"/>
                            <wps:cNvSpPr>
                              <a:spLocks/>
                            </wps:cNvSpPr>
                            <wps:spPr bwMode="auto">
                              <a:xfrm>
                                <a:off x="8952" y="-55"/>
                                <a:ext cx="2352" cy="2246"/>
                              </a:xfrm>
                              <a:custGeom>
                                <a:avLst/>
                                <a:gdLst>
                                  <a:gd name="T0" fmla="+- 0 9302 8952"/>
                                  <a:gd name="T1" fmla="*/ T0 w 2352"/>
                                  <a:gd name="T2" fmla="+- 0 1870 -55"/>
                                  <a:gd name="T3" fmla="*/ 1870 h 2246"/>
                                  <a:gd name="T4" fmla="+- 0 9312 8952"/>
                                  <a:gd name="T5" fmla="*/ T4 w 2352"/>
                                  <a:gd name="T6" fmla="+- 0 1870 -55"/>
                                  <a:gd name="T7" fmla="*/ 1870 h 2246"/>
                                  <a:gd name="T8" fmla="+- 0 9326 8952"/>
                                  <a:gd name="T9" fmla="*/ T8 w 2352"/>
                                  <a:gd name="T10" fmla="+- 0 1860 -55"/>
                                  <a:gd name="T11" fmla="*/ 1860 h 2246"/>
                                  <a:gd name="T12" fmla="+- 0 9768 8952"/>
                                  <a:gd name="T13" fmla="*/ T12 w 2352"/>
                                  <a:gd name="T14" fmla="+- 0 1663 -55"/>
                                  <a:gd name="T15" fmla="*/ 1663 h 2246"/>
                                  <a:gd name="T16" fmla="+- 0 9749 8952"/>
                                  <a:gd name="T17" fmla="*/ T16 w 2352"/>
                                  <a:gd name="T18" fmla="+- 0 1630 -55"/>
                                  <a:gd name="T19" fmla="*/ 1630 h 2246"/>
                                  <a:gd name="T20" fmla="+- 0 9542 8952"/>
                                  <a:gd name="T21" fmla="*/ T20 w 2352"/>
                                  <a:gd name="T22" fmla="+- 0 1433 -55"/>
                                  <a:gd name="T23" fmla="*/ 1433 h 2246"/>
                                  <a:gd name="T24" fmla="+- 0 9538 8952"/>
                                  <a:gd name="T25" fmla="*/ T24 w 2352"/>
                                  <a:gd name="T26" fmla="+- 0 1409 -55"/>
                                  <a:gd name="T27" fmla="*/ 1409 h 2246"/>
                                  <a:gd name="T28" fmla="+- 0 9533 8952"/>
                                  <a:gd name="T29" fmla="*/ T28 w 2352"/>
                                  <a:gd name="T30" fmla="+- 0 1404 -55"/>
                                  <a:gd name="T31" fmla="*/ 1404 h 2246"/>
                                  <a:gd name="T32" fmla="+- 0 9514 8952"/>
                                  <a:gd name="T33" fmla="*/ T32 w 2352"/>
                                  <a:gd name="T34" fmla="+- 0 1404 -55"/>
                                  <a:gd name="T35" fmla="*/ 1404 h 2246"/>
                                  <a:gd name="T36" fmla="+- 0 9509 8952"/>
                                  <a:gd name="T37" fmla="*/ T36 w 2352"/>
                                  <a:gd name="T38" fmla="+- 0 1409 -55"/>
                                  <a:gd name="T39" fmla="*/ 1409 h 2246"/>
                                  <a:gd name="T40" fmla="+- 0 9509 8952"/>
                                  <a:gd name="T41" fmla="*/ T40 w 2352"/>
                                  <a:gd name="T42" fmla="+- 0 1438 -55"/>
                                  <a:gd name="T43" fmla="*/ 1438 h 2246"/>
                                  <a:gd name="T44" fmla="+- 0 9504 8952"/>
                                  <a:gd name="T45" fmla="*/ T44 w 2352"/>
                                  <a:gd name="T46" fmla="+- 0 1414 -55"/>
                                  <a:gd name="T47" fmla="*/ 1414 h 2246"/>
                                  <a:gd name="T48" fmla="+- 0 9293 8952"/>
                                  <a:gd name="T49" fmla="*/ T48 w 2352"/>
                                  <a:gd name="T50" fmla="+- 0 1841 -55"/>
                                  <a:gd name="T51" fmla="*/ 1841 h 2246"/>
                                  <a:gd name="T52" fmla="+- 0 9288 8952"/>
                                  <a:gd name="T53" fmla="*/ T52 w 2352"/>
                                  <a:gd name="T54" fmla="+- 0 1846 -55"/>
                                  <a:gd name="T55" fmla="*/ 1846 h 2246"/>
                                  <a:gd name="T56" fmla="+- 0 9288 8952"/>
                                  <a:gd name="T57" fmla="*/ T56 w 2352"/>
                                  <a:gd name="T58" fmla="+- 0 1855 -55"/>
                                  <a:gd name="T59" fmla="*/ 1855 h 2246"/>
                                  <a:gd name="T60" fmla="+- 0 9298 8952"/>
                                  <a:gd name="T61" fmla="*/ T60 w 2352"/>
                                  <a:gd name="T62" fmla="+- 0 1865 -55"/>
                                  <a:gd name="T63" fmla="*/ 1865 h 2246"/>
                                  <a:gd name="T64" fmla="+- 0 9302 8952"/>
                                  <a:gd name="T65" fmla="*/ T64 w 2352"/>
                                  <a:gd name="T66" fmla="+- 0 1831 -55"/>
                                  <a:gd name="T67" fmla="*/ 1831 h 2246"/>
                                  <a:gd name="T68" fmla="+- 0 9352 8952"/>
                                  <a:gd name="T69" fmla="*/ T68 w 2352"/>
                                  <a:gd name="T70" fmla="+- 0 1809 -55"/>
                                  <a:gd name="T71" fmla="*/ 1809 h 2246"/>
                                  <a:gd name="T72" fmla="+- 0 9530 8952"/>
                                  <a:gd name="T73" fmla="*/ T72 w 2352"/>
                                  <a:gd name="T74" fmla="+- 0 1458 -55"/>
                                  <a:gd name="T75" fmla="*/ 1458 h 2246"/>
                                  <a:gd name="T76" fmla="+- 0 9722 8952"/>
                                  <a:gd name="T77" fmla="*/ T76 w 2352"/>
                                  <a:gd name="T78" fmla="+- 0 1642 -55"/>
                                  <a:gd name="T79" fmla="*/ 1642 h 2246"/>
                                  <a:gd name="T80" fmla="+- 0 9744 8952"/>
                                  <a:gd name="T81" fmla="*/ T80 w 2352"/>
                                  <a:gd name="T82" fmla="+- 0 1663 -55"/>
                                  <a:gd name="T83" fmla="*/ 1663 h 2246"/>
                                  <a:gd name="T84" fmla="+- 0 9352 8952"/>
                                  <a:gd name="T85" fmla="*/ T84 w 2352"/>
                                  <a:gd name="T86" fmla="+- 0 1809 -55"/>
                                  <a:gd name="T87" fmla="*/ 1809 h 2246"/>
                                  <a:gd name="T88" fmla="+- 0 9302 8952"/>
                                  <a:gd name="T89" fmla="*/ T88 w 2352"/>
                                  <a:gd name="T90" fmla="+- 0 1831 -55"/>
                                  <a:gd name="T91" fmla="*/ 1831 h 2246"/>
                                  <a:gd name="T92" fmla="+- 0 9302 8952"/>
                                  <a:gd name="T93" fmla="*/ T92 w 2352"/>
                                  <a:gd name="T94" fmla="+- 0 1870 -55"/>
                                  <a:gd name="T95" fmla="*/ 1870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2352" h="2246">
                                    <a:moveTo>
                                      <a:pt x="350" y="1925"/>
                                    </a:moveTo>
                                    <a:lnTo>
                                      <a:pt x="360" y="1925"/>
                                    </a:lnTo>
                                    <a:lnTo>
                                      <a:pt x="374" y="1915"/>
                                    </a:lnTo>
                                    <a:lnTo>
                                      <a:pt x="816" y="1718"/>
                                    </a:lnTo>
                                    <a:lnTo>
                                      <a:pt x="797" y="1685"/>
                                    </a:lnTo>
                                    <a:lnTo>
                                      <a:pt x="590" y="1488"/>
                                    </a:lnTo>
                                    <a:lnTo>
                                      <a:pt x="586" y="1464"/>
                                    </a:lnTo>
                                    <a:lnTo>
                                      <a:pt x="581" y="1459"/>
                                    </a:lnTo>
                                    <a:lnTo>
                                      <a:pt x="562" y="1459"/>
                                    </a:lnTo>
                                    <a:lnTo>
                                      <a:pt x="557" y="1464"/>
                                    </a:lnTo>
                                    <a:lnTo>
                                      <a:pt x="557" y="1493"/>
                                    </a:lnTo>
                                    <a:lnTo>
                                      <a:pt x="552" y="1469"/>
                                    </a:lnTo>
                                    <a:lnTo>
                                      <a:pt x="341" y="1896"/>
                                    </a:lnTo>
                                    <a:lnTo>
                                      <a:pt x="336" y="1901"/>
                                    </a:lnTo>
                                    <a:lnTo>
                                      <a:pt x="336" y="1910"/>
                                    </a:lnTo>
                                    <a:lnTo>
                                      <a:pt x="346" y="1920"/>
                                    </a:lnTo>
                                    <a:lnTo>
                                      <a:pt x="350" y="1886"/>
                                    </a:lnTo>
                                    <a:lnTo>
                                      <a:pt x="400" y="1864"/>
                                    </a:lnTo>
                                    <a:lnTo>
                                      <a:pt x="578" y="1513"/>
                                    </a:lnTo>
                                    <a:lnTo>
                                      <a:pt x="770" y="1697"/>
                                    </a:lnTo>
                                    <a:lnTo>
                                      <a:pt x="792" y="1718"/>
                                    </a:lnTo>
                                    <a:lnTo>
                                      <a:pt x="400" y="1864"/>
                                    </a:lnTo>
                                    <a:lnTo>
                                      <a:pt x="350" y="1886"/>
                                    </a:lnTo>
                                    <a:lnTo>
                                      <a:pt x="350" y="1925"/>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79"/>
                            <wps:cNvSpPr>
                              <a:spLocks/>
                            </wps:cNvSpPr>
                            <wps:spPr bwMode="auto">
                              <a:xfrm>
                                <a:off x="8952" y="-55"/>
                                <a:ext cx="2352" cy="2246"/>
                              </a:xfrm>
                              <a:custGeom>
                                <a:avLst/>
                                <a:gdLst>
                                  <a:gd name="T0" fmla="+- 0 9768 8952"/>
                                  <a:gd name="T1" fmla="*/ T0 w 2352"/>
                                  <a:gd name="T2" fmla="+- 0 1663 -55"/>
                                  <a:gd name="T3" fmla="*/ 1663 h 2246"/>
                                  <a:gd name="T4" fmla="+- 0 9773 8952"/>
                                  <a:gd name="T5" fmla="*/ T4 w 2352"/>
                                  <a:gd name="T6" fmla="+- 0 1663 -55"/>
                                  <a:gd name="T7" fmla="*/ 1663 h 2246"/>
                                  <a:gd name="T8" fmla="+- 0 9778 8952"/>
                                  <a:gd name="T9" fmla="*/ T8 w 2352"/>
                                  <a:gd name="T10" fmla="+- 0 1659 -55"/>
                                  <a:gd name="T11" fmla="*/ 1659 h 2246"/>
                                  <a:gd name="T12" fmla="+- 0 9778 8952"/>
                                  <a:gd name="T13" fmla="*/ T12 w 2352"/>
                                  <a:gd name="T14" fmla="+- 0 1635 -55"/>
                                  <a:gd name="T15" fmla="*/ 1635 h 2246"/>
                                  <a:gd name="T16" fmla="+- 0 9773 8952"/>
                                  <a:gd name="T17" fmla="*/ T16 w 2352"/>
                                  <a:gd name="T18" fmla="+- 0 1635 -55"/>
                                  <a:gd name="T19" fmla="*/ 1635 h 2246"/>
                                  <a:gd name="T20" fmla="+- 0 9538 8952"/>
                                  <a:gd name="T21" fmla="*/ T20 w 2352"/>
                                  <a:gd name="T22" fmla="+- 0 1409 -55"/>
                                  <a:gd name="T23" fmla="*/ 1409 h 2246"/>
                                  <a:gd name="T24" fmla="+- 0 9542 8952"/>
                                  <a:gd name="T25" fmla="*/ T24 w 2352"/>
                                  <a:gd name="T26" fmla="+- 0 1433 -55"/>
                                  <a:gd name="T27" fmla="*/ 1433 h 2246"/>
                                  <a:gd name="T28" fmla="+- 0 9749 8952"/>
                                  <a:gd name="T29" fmla="*/ T28 w 2352"/>
                                  <a:gd name="T30" fmla="+- 0 1630 -55"/>
                                  <a:gd name="T31" fmla="*/ 1630 h 2246"/>
                                  <a:gd name="T32" fmla="+- 0 9768 8952"/>
                                  <a:gd name="T33" fmla="*/ T32 w 2352"/>
                                  <a:gd name="T34" fmla="+- 0 1663 -55"/>
                                  <a:gd name="T35" fmla="*/ 1663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52" h="2246">
                                    <a:moveTo>
                                      <a:pt x="816" y="1718"/>
                                    </a:moveTo>
                                    <a:lnTo>
                                      <a:pt x="821" y="1718"/>
                                    </a:lnTo>
                                    <a:lnTo>
                                      <a:pt x="826" y="1714"/>
                                    </a:lnTo>
                                    <a:lnTo>
                                      <a:pt x="826" y="1690"/>
                                    </a:lnTo>
                                    <a:lnTo>
                                      <a:pt x="821" y="1690"/>
                                    </a:lnTo>
                                    <a:lnTo>
                                      <a:pt x="586" y="1464"/>
                                    </a:lnTo>
                                    <a:lnTo>
                                      <a:pt x="590" y="1488"/>
                                    </a:lnTo>
                                    <a:lnTo>
                                      <a:pt x="797" y="1685"/>
                                    </a:lnTo>
                                    <a:lnTo>
                                      <a:pt x="816" y="1718"/>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78"/>
                            <wps:cNvSpPr>
                              <a:spLocks/>
                            </wps:cNvSpPr>
                            <wps:spPr bwMode="auto">
                              <a:xfrm>
                                <a:off x="8952" y="-55"/>
                                <a:ext cx="2352" cy="2246"/>
                              </a:xfrm>
                              <a:custGeom>
                                <a:avLst/>
                                <a:gdLst>
                                  <a:gd name="T0" fmla="+- 0 9326 8952"/>
                                  <a:gd name="T1" fmla="*/ T0 w 2352"/>
                                  <a:gd name="T2" fmla="+- 0 1860 -55"/>
                                  <a:gd name="T3" fmla="*/ 1860 h 2246"/>
                                  <a:gd name="T4" fmla="+- 0 9312 8952"/>
                                  <a:gd name="T5" fmla="*/ T4 w 2352"/>
                                  <a:gd name="T6" fmla="+- 0 1870 -55"/>
                                  <a:gd name="T7" fmla="*/ 1870 h 2246"/>
                                  <a:gd name="T8" fmla="+- 0 9317 8952"/>
                                  <a:gd name="T9" fmla="*/ T8 w 2352"/>
                                  <a:gd name="T10" fmla="+- 0 1870 -55"/>
                                  <a:gd name="T11" fmla="*/ 1870 h 2246"/>
                                  <a:gd name="T12" fmla="+- 0 9768 8952"/>
                                  <a:gd name="T13" fmla="*/ T12 w 2352"/>
                                  <a:gd name="T14" fmla="+- 0 1663 -55"/>
                                  <a:gd name="T15" fmla="*/ 1663 h 2246"/>
                                  <a:gd name="T16" fmla="+- 0 9326 8952"/>
                                  <a:gd name="T17" fmla="*/ T16 w 2352"/>
                                  <a:gd name="T18" fmla="+- 0 1860 -55"/>
                                  <a:gd name="T19" fmla="*/ 1860 h 2246"/>
                                </a:gdLst>
                                <a:ahLst/>
                                <a:cxnLst>
                                  <a:cxn ang="0">
                                    <a:pos x="T1" y="T3"/>
                                  </a:cxn>
                                  <a:cxn ang="0">
                                    <a:pos x="T5" y="T7"/>
                                  </a:cxn>
                                  <a:cxn ang="0">
                                    <a:pos x="T9" y="T11"/>
                                  </a:cxn>
                                  <a:cxn ang="0">
                                    <a:pos x="T13" y="T15"/>
                                  </a:cxn>
                                  <a:cxn ang="0">
                                    <a:pos x="T17" y="T19"/>
                                  </a:cxn>
                                </a:cxnLst>
                                <a:rect l="0" t="0" r="r" b="b"/>
                                <a:pathLst>
                                  <a:path w="2352" h="2246">
                                    <a:moveTo>
                                      <a:pt x="374" y="1915"/>
                                    </a:moveTo>
                                    <a:lnTo>
                                      <a:pt x="360" y="1925"/>
                                    </a:lnTo>
                                    <a:lnTo>
                                      <a:pt x="365" y="1925"/>
                                    </a:lnTo>
                                    <a:lnTo>
                                      <a:pt x="816" y="1718"/>
                                    </a:lnTo>
                                    <a:lnTo>
                                      <a:pt x="374" y="1915"/>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77"/>
                            <wps:cNvSpPr>
                              <a:spLocks/>
                            </wps:cNvSpPr>
                            <wps:spPr bwMode="auto">
                              <a:xfrm>
                                <a:off x="8952" y="-55"/>
                                <a:ext cx="2352" cy="2246"/>
                              </a:xfrm>
                              <a:custGeom>
                                <a:avLst/>
                                <a:gdLst>
                                  <a:gd name="T0" fmla="+- 0 9950 8952"/>
                                  <a:gd name="T1" fmla="*/ T0 w 2352"/>
                                  <a:gd name="T2" fmla="+- 0 1711 -55"/>
                                  <a:gd name="T3" fmla="*/ 1711 h 2246"/>
                                  <a:gd name="T4" fmla="+- 0 9946 8952"/>
                                  <a:gd name="T5" fmla="*/ T4 w 2352"/>
                                  <a:gd name="T6" fmla="+- 0 1716 -55"/>
                                  <a:gd name="T7" fmla="*/ 1716 h 2246"/>
                                  <a:gd name="T8" fmla="+- 0 9941 8952"/>
                                  <a:gd name="T9" fmla="*/ T8 w 2352"/>
                                  <a:gd name="T10" fmla="+- 0 1721 -55"/>
                                  <a:gd name="T11" fmla="*/ 1721 h 2246"/>
                                  <a:gd name="T12" fmla="+- 0 9941 8952"/>
                                  <a:gd name="T13" fmla="*/ T12 w 2352"/>
                                  <a:gd name="T14" fmla="+- 0 1735 -55"/>
                                  <a:gd name="T15" fmla="*/ 1735 h 2246"/>
                                  <a:gd name="T16" fmla="+- 0 10109 8952"/>
                                  <a:gd name="T17" fmla="*/ T16 w 2352"/>
                                  <a:gd name="T18" fmla="+- 0 2177 -55"/>
                                  <a:gd name="T19" fmla="*/ 2177 h 2246"/>
                                  <a:gd name="T20" fmla="+- 0 10114 8952"/>
                                  <a:gd name="T21" fmla="*/ T20 w 2352"/>
                                  <a:gd name="T22" fmla="+- 0 2187 -55"/>
                                  <a:gd name="T23" fmla="*/ 2187 h 2246"/>
                                  <a:gd name="T24" fmla="+- 0 10109 8952"/>
                                  <a:gd name="T25" fmla="*/ T24 w 2352"/>
                                  <a:gd name="T26" fmla="+- 0 2167 -55"/>
                                  <a:gd name="T27" fmla="*/ 2167 h 2246"/>
                                  <a:gd name="T28" fmla="+- 0 10147 8952"/>
                                  <a:gd name="T29" fmla="*/ T28 w 2352"/>
                                  <a:gd name="T30" fmla="+- 0 2167 -55"/>
                                  <a:gd name="T31" fmla="*/ 2167 h 2246"/>
                                  <a:gd name="T32" fmla="+- 0 10291 8952"/>
                                  <a:gd name="T33" fmla="*/ T32 w 2352"/>
                                  <a:gd name="T34" fmla="+- 0 1750 -55"/>
                                  <a:gd name="T35" fmla="*/ 1750 h 2246"/>
                                  <a:gd name="T36" fmla="+- 0 10291 8952"/>
                                  <a:gd name="T37" fmla="*/ T36 w 2352"/>
                                  <a:gd name="T38" fmla="+- 0 1707 -55"/>
                                  <a:gd name="T39" fmla="*/ 1707 h 2246"/>
                                  <a:gd name="T40" fmla="+- 0 9979 8952"/>
                                  <a:gd name="T41" fmla="*/ T40 w 2352"/>
                                  <a:gd name="T42" fmla="+- 0 1721 -55"/>
                                  <a:gd name="T43" fmla="*/ 1721 h 2246"/>
                                  <a:gd name="T44" fmla="+- 0 9960 8952"/>
                                  <a:gd name="T45" fmla="*/ T44 w 2352"/>
                                  <a:gd name="T46" fmla="+- 0 1707 -55"/>
                                  <a:gd name="T47" fmla="*/ 1707 h 2246"/>
                                  <a:gd name="T48" fmla="+- 0 9955 8952"/>
                                  <a:gd name="T49" fmla="*/ T48 w 2352"/>
                                  <a:gd name="T50" fmla="+- 0 1707 -55"/>
                                  <a:gd name="T51" fmla="*/ 1707 h 2246"/>
                                  <a:gd name="T52" fmla="+- 0 9960 8952"/>
                                  <a:gd name="T53" fmla="*/ T52 w 2352"/>
                                  <a:gd name="T54" fmla="+- 0 1750 -55"/>
                                  <a:gd name="T55" fmla="*/ 1750 h 2246"/>
                                  <a:gd name="T56" fmla="+- 0 9990 8952"/>
                                  <a:gd name="T57" fmla="*/ T56 w 2352"/>
                                  <a:gd name="T58" fmla="+- 0 1750 -55"/>
                                  <a:gd name="T59" fmla="*/ 1750 h 2246"/>
                                  <a:gd name="T60" fmla="+- 0 10277 8952"/>
                                  <a:gd name="T61" fmla="*/ T60 w 2352"/>
                                  <a:gd name="T62" fmla="+- 0 1721 -55"/>
                                  <a:gd name="T63" fmla="*/ 1721 h 2246"/>
                                  <a:gd name="T64" fmla="+- 0 10266 8952"/>
                                  <a:gd name="T65" fmla="*/ T64 w 2352"/>
                                  <a:gd name="T66" fmla="+- 0 1750 -55"/>
                                  <a:gd name="T67" fmla="*/ 1750 h 2246"/>
                                  <a:gd name="T68" fmla="+- 0 10128 8952"/>
                                  <a:gd name="T69" fmla="*/ T68 w 2352"/>
                                  <a:gd name="T70" fmla="+- 0 2116 -55"/>
                                  <a:gd name="T71" fmla="*/ 2116 h 2246"/>
                                  <a:gd name="T72" fmla="+- 0 9990 8952"/>
                                  <a:gd name="T73" fmla="*/ T72 w 2352"/>
                                  <a:gd name="T74" fmla="+- 0 1750 -55"/>
                                  <a:gd name="T75" fmla="*/ 1750 h 2246"/>
                                  <a:gd name="T76" fmla="+- 0 9960 8952"/>
                                  <a:gd name="T77" fmla="*/ T76 w 2352"/>
                                  <a:gd name="T78" fmla="+- 0 1750 -55"/>
                                  <a:gd name="T79" fmla="*/ 1750 h 2246"/>
                                  <a:gd name="T80" fmla="+- 0 9950 8952"/>
                                  <a:gd name="T81" fmla="*/ T80 w 2352"/>
                                  <a:gd name="T82" fmla="+- 0 1711 -55"/>
                                  <a:gd name="T83" fmla="*/ 1711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52" h="2246">
                                    <a:moveTo>
                                      <a:pt x="998" y="1766"/>
                                    </a:moveTo>
                                    <a:lnTo>
                                      <a:pt x="994" y="1771"/>
                                    </a:lnTo>
                                    <a:lnTo>
                                      <a:pt x="989" y="1776"/>
                                    </a:lnTo>
                                    <a:lnTo>
                                      <a:pt x="989" y="1790"/>
                                    </a:lnTo>
                                    <a:lnTo>
                                      <a:pt x="1157" y="2232"/>
                                    </a:lnTo>
                                    <a:lnTo>
                                      <a:pt x="1162" y="2242"/>
                                    </a:lnTo>
                                    <a:lnTo>
                                      <a:pt x="1157" y="2222"/>
                                    </a:lnTo>
                                    <a:lnTo>
                                      <a:pt x="1195" y="2222"/>
                                    </a:lnTo>
                                    <a:lnTo>
                                      <a:pt x="1339" y="1805"/>
                                    </a:lnTo>
                                    <a:lnTo>
                                      <a:pt x="1339" y="1762"/>
                                    </a:lnTo>
                                    <a:lnTo>
                                      <a:pt x="1027" y="1776"/>
                                    </a:lnTo>
                                    <a:lnTo>
                                      <a:pt x="1008" y="1762"/>
                                    </a:lnTo>
                                    <a:lnTo>
                                      <a:pt x="1003" y="1762"/>
                                    </a:lnTo>
                                    <a:lnTo>
                                      <a:pt x="1008" y="1805"/>
                                    </a:lnTo>
                                    <a:lnTo>
                                      <a:pt x="1038" y="1805"/>
                                    </a:lnTo>
                                    <a:lnTo>
                                      <a:pt x="1325" y="1776"/>
                                    </a:lnTo>
                                    <a:lnTo>
                                      <a:pt x="1314" y="1805"/>
                                    </a:lnTo>
                                    <a:lnTo>
                                      <a:pt x="1176" y="2171"/>
                                    </a:lnTo>
                                    <a:lnTo>
                                      <a:pt x="1038" y="1805"/>
                                    </a:lnTo>
                                    <a:lnTo>
                                      <a:pt x="1008" y="1805"/>
                                    </a:lnTo>
                                    <a:lnTo>
                                      <a:pt x="998" y="176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76"/>
                            <wps:cNvSpPr>
                              <a:spLocks/>
                            </wps:cNvSpPr>
                            <wps:spPr bwMode="auto">
                              <a:xfrm>
                                <a:off x="8952" y="-55"/>
                                <a:ext cx="2352" cy="2246"/>
                              </a:xfrm>
                              <a:custGeom>
                                <a:avLst/>
                                <a:gdLst>
                                  <a:gd name="T0" fmla="+- 0 10147 8952"/>
                                  <a:gd name="T1" fmla="*/ T0 w 2352"/>
                                  <a:gd name="T2" fmla="+- 0 2167 -55"/>
                                  <a:gd name="T3" fmla="*/ 2167 h 2246"/>
                                  <a:gd name="T4" fmla="+- 0 10109 8952"/>
                                  <a:gd name="T5" fmla="*/ T4 w 2352"/>
                                  <a:gd name="T6" fmla="+- 0 2167 -55"/>
                                  <a:gd name="T7" fmla="*/ 2167 h 2246"/>
                                  <a:gd name="T8" fmla="+- 0 10114 8952"/>
                                  <a:gd name="T9" fmla="*/ T8 w 2352"/>
                                  <a:gd name="T10" fmla="+- 0 2187 -55"/>
                                  <a:gd name="T11" fmla="*/ 2187 h 2246"/>
                                  <a:gd name="T12" fmla="+- 0 10118 8952"/>
                                  <a:gd name="T13" fmla="*/ T12 w 2352"/>
                                  <a:gd name="T14" fmla="+- 0 2191 -55"/>
                                  <a:gd name="T15" fmla="*/ 2191 h 2246"/>
                                  <a:gd name="T16" fmla="+- 0 10138 8952"/>
                                  <a:gd name="T17" fmla="*/ T16 w 2352"/>
                                  <a:gd name="T18" fmla="+- 0 2191 -55"/>
                                  <a:gd name="T19" fmla="*/ 2191 h 2246"/>
                                  <a:gd name="T20" fmla="+- 0 10142 8952"/>
                                  <a:gd name="T21" fmla="*/ T20 w 2352"/>
                                  <a:gd name="T22" fmla="+- 0 2187 -55"/>
                                  <a:gd name="T23" fmla="*/ 2187 h 2246"/>
                                  <a:gd name="T24" fmla="+- 0 10147 8952"/>
                                  <a:gd name="T25" fmla="*/ T24 w 2352"/>
                                  <a:gd name="T26" fmla="+- 0 2177 -55"/>
                                  <a:gd name="T27" fmla="*/ 2177 h 2246"/>
                                  <a:gd name="T28" fmla="+- 0 10310 8952"/>
                                  <a:gd name="T29" fmla="*/ T28 w 2352"/>
                                  <a:gd name="T30" fmla="+- 0 1735 -55"/>
                                  <a:gd name="T31" fmla="*/ 1735 h 2246"/>
                                  <a:gd name="T32" fmla="+- 0 10315 8952"/>
                                  <a:gd name="T33" fmla="*/ T32 w 2352"/>
                                  <a:gd name="T34" fmla="+- 0 1731 -55"/>
                                  <a:gd name="T35" fmla="*/ 1731 h 2246"/>
                                  <a:gd name="T36" fmla="+- 0 10315 8952"/>
                                  <a:gd name="T37" fmla="*/ T36 w 2352"/>
                                  <a:gd name="T38" fmla="+- 0 1721 -55"/>
                                  <a:gd name="T39" fmla="*/ 1721 h 2246"/>
                                  <a:gd name="T40" fmla="+- 0 10310 8952"/>
                                  <a:gd name="T41" fmla="*/ T40 w 2352"/>
                                  <a:gd name="T42" fmla="+- 0 1716 -55"/>
                                  <a:gd name="T43" fmla="*/ 1716 h 2246"/>
                                  <a:gd name="T44" fmla="+- 0 10306 8952"/>
                                  <a:gd name="T45" fmla="*/ T44 w 2352"/>
                                  <a:gd name="T46" fmla="+- 0 1711 -55"/>
                                  <a:gd name="T47" fmla="*/ 1711 h 2246"/>
                                  <a:gd name="T48" fmla="+- 0 10301 8952"/>
                                  <a:gd name="T49" fmla="*/ T48 w 2352"/>
                                  <a:gd name="T50" fmla="+- 0 1707 -55"/>
                                  <a:gd name="T51" fmla="*/ 1707 h 2246"/>
                                  <a:gd name="T52" fmla="+- 0 10291 8952"/>
                                  <a:gd name="T53" fmla="*/ T52 w 2352"/>
                                  <a:gd name="T54" fmla="+- 0 1707 -55"/>
                                  <a:gd name="T55" fmla="*/ 1707 h 2246"/>
                                  <a:gd name="T56" fmla="+- 0 10291 8952"/>
                                  <a:gd name="T57" fmla="*/ T56 w 2352"/>
                                  <a:gd name="T58" fmla="+- 0 1750 -55"/>
                                  <a:gd name="T59" fmla="*/ 1750 h 2246"/>
                                  <a:gd name="T60" fmla="+- 0 10147 8952"/>
                                  <a:gd name="T61" fmla="*/ T60 w 2352"/>
                                  <a:gd name="T62" fmla="+- 0 2167 -55"/>
                                  <a:gd name="T63" fmla="*/ 2167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352" h="2246">
                                    <a:moveTo>
                                      <a:pt x="1195" y="2222"/>
                                    </a:moveTo>
                                    <a:lnTo>
                                      <a:pt x="1157" y="2222"/>
                                    </a:lnTo>
                                    <a:lnTo>
                                      <a:pt x="1162" y="2242"/>
                                    </a:lnTo>
                                    <a:lnTo>
                                      <a:pt x="1166" y="2246"/>
                                    </a:lnTo>
                                    <a:lnTo>
                                      <a:pt x="1186" y="2246"/>
                                    </a:lnTo>
                                    <a:lnTo>
                                      <a:pt x="1190" y="2242"/>
                                    </a:lnTo>
                                    <a:lnTo>
                                      <a:pt x="1195" y="2232"/>
                                    </a:lnTo>
                                    <a:lnTo>
                                      <a:pt x="1358" y="1790"/>
                                    </a:lnTo>
                                    <a:lnTo>
                                      <a:pt x="1363" y="1786"/>
                                    </a:lnTo>
                                    <a:lnTo>
                                      <a:pt x="1363" y="1776"/>
                                    </a:lnTo>
                                    <a:lnTo>
                                      <a:pt x="1358" y="1771"/>
                                    </a:lnTo>
                                    <a:lnTo>
                                      <a:pt x="1354" y="1766"/>
                                    </a:lnTo>
                                    <a:lnTo>
                                      <a:pt x="1349" y="1762"/>
                                    </a:lnTo>
                                    <a:lnTo>
                                      <a:pt x="1339" y="1762"/>
                                    </a:lnTo>
                                    <a:lnTo>
                                      <a:pt x="1339" y="1805"/>
                                    </a:lnTo>
                                    <a:lnTo>
                                      <a:pt x="1195" y="222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75"/>
                            <wps:cNvSpPr>
                              <a:spLocks/>
                            </wps:cNvSpPr>
                            <wps:spPr bwMode="auto">
                              <a:xfrm>
                                <a:off x="8952" y="-55"/>
                                <a:ext cx="2352" cy="2246"/>
                              </a:xfrm>
                              <a:custGeom>
                                <a:avLst/>
                                <a:gdLst>
                                  <a:gd name="T0" fmla="+- 0 10483 8952"/>
                                  <a:gd name="T1" fmla="*/ T0 w 2352"/>
                                  <a:gd name="T2" fmla="+- 0 1663 -55"/>
                                  <a:gd name="T3" fmla="*/ 1663 h 2246"/>
                                  <a:gd name="T4" fmla="+- 0 10488 8952"/>
                                  <a:gd name="T5" fmla="*/ T4 w 2352"/>
                                  <a:gd name="T6" fmla="+- 0 1663 -55"/>
                                  <a:gd name="T7" fmla="*/ 1663 h 2246"/>
                                  <a:gd name="T8" fmla="+- 0 10507 8952"/>
                                  <a:gd name="T9" fmla="*/ T8 w 2352"/>
                                  <a:gd name="T10" fmla="+- 0 1630 -55"/>
                                  <a:gd name="T11" fmla="*/ 1630 h 2246"/>
                                  <a:gd name="T12" fmla="+- 0 10512 8952"/>
                                  <a:gd name="T13" fmla="*/ T12 w 2352"/>
                                  <a:gd name="T14" fmla="+- 0 1663 -55"/>
                                  <a:gd name="T15" fmla="*/ 1663 h 2246"/>
                                  <a:gd name="T16" fmla="+- 0 10534 8952"/>
                                  <a:gd name="T17" fmla="*/ T16 w 2352"/>
                                  <a:gd name="T18" fmla="+- 0 1642 -55"/>
                                  <a:gd name="T19" fmla="*/ 1642 h 2246"/>
                                  <a:gd name="T20" fmla="+- 0 10726 8952"/>
                                  <a:gd name="T21" fmla="*/ T20 w 2352"/>
                                  <a:gd name="T22" fmla="+- 0 1458 -55"/>
                                  <a:gd name="T23" fmla="*/ 1458 h 2246"/>
                                  <a:gd name="T24" fmla="+- 0 10898 8952"/>
                                  <a:gd name="T25" fmla="*/ T24 w 2352"/>
                                  <a:gd name="T26" fmla="+- 0 1806 -55"/>
                                  <a:gd name="T27" fmla="*/ 1806 h 2246"/>
                                  <a:gd name="T28" fmla="+- 0 10752 8952"/>
                                  <a:gd name="T29" fmla="*/ T28 w 2352"/>
                                  <a:gd name="T30" fmla="+- 0 1414 -55"/>
                                  <a:gd name="T31" fmla="*/ 1414 h 2246"/>
                                  <a:gd name="T32" fmla="+- 0 10747 8952"/>
                                  <a:gd name="T33" fmla="*/ T32 w 2352"/>
                                  <a:gd name="T34" fmla="+- 0 1409 -55"/>
                                  <a:gd name="T35" fmla="*/ 1409 h 2246"/>
                                  <a:gd name="T36" fmla="+- 0 10747 8952"/>
                                  <a:gd name="T37" fmla="*/ T36 w 2352"/>
                                  <a:gd name="T38" fmla="+- 0 1438 -55"/>
                                  <a:gd name="T39" fmla="*/ 1438 h 2246"/>
                                  <a:gd name="T40" fmla="+- 0 10714 8952"/>
                                  <a:gd name="T41" fmla="*/ T40 w 2352"/>
                                  <a:gd name="T42" fmla="+- 0 1433 -55"/>
                                  <a:gd name="T43" fmla="*/ 1433 h 2246"/>
                                  <a:gd name="T44" fmla="+- 0 10718 8952"/>
                                  <a:gd name="T45" fmla="*/ T44 w 2352"/>
                                  <a:gd name="T46" fmla="+- 0 1409 -55"/>
                                  <a:gd name="T47" fmla="*/ 1409 h 2246"/>
                                  <a:gd name="T48" fmla="+- 0 10483 8952"/>
                                  <a:gd name="T49" fmla="*/ T48 w 2352"/>
                                  <a:gd name="T50" fmla="+- 0 1635 -55"/>
                                  <a:gd name="T51" fmla="*/ 1635 h 2246"/>
                                  <a:gd name="T52" fmla="+- 0 10478 8952"/>
                                  <a:gd name="T53" fmla="*/ T52 w 2352"/>
                                  <a:gd name="T54" fmla="+- 0 1635 -55"/>
                                  <a:gd name="T55" fmla="*/ 1635 h 2246"/>
                                  <a:gd name="T56" fmla="+- 0 10478 8952"/>
                                  <a:gd name="T57" fmla="*/ T56 w 2352"/>
                                  <a:gd name="T58" fmla="+- 0 1659 -55"/>
                                  <a:gd name="T59" fmla="*/ 1659 h 2246"/>
                                  <a:gd name="T60" fmla="+- 0 10483 8952"/>
                                  <a:gd name="T61" fmla="*/ T60 w 2352"/>
                                  <a:gd name="T62" fmla="+- 0 1663 -55"/>
                                  <a:gd name="T63" fmla="*/ 1663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352" h="2246">
                                    <a:moveTo>
                                      <a:pt x="1531" y="1718"/>
                                    </a:moveTo>
                                    <a:lnTo>
                                      <a:pt x="1536" y="1718"/>
                                    </a:lnTo>
                                    <a:lnTo>
                                      <a:pt x="1555" y="1685"/>
                                    </a:lnTo>
                                    <a:lnTo>
                                      <a:pt x="1560" y="1718"/>
                                    </a:lnTo>
                                    <a:lnTo>
                                      <a:pt x="1582" y="1697"/>
                                    </a:lnTo>
                                    <a:lnTo>
                                      <a:pt x="1774" y="1513"/>
                                    </a:lnTo>
                                    <a:lnTo>
                                      <a:pt x="1946" y="1861"/>
                                    </a:lnTo>
                                    <a:lnTo>
                                      <a:pt x="1800" y="1469"/>
                                    </a:lnTo>
                                    <a:lnTo>
                                      <a:pt x="1795" y="1464"/>
                                    </a:lnTo>
                                    <a:lnTo>
                                      <a:pt x="1795" y="1493"/>
                                    </a:lnTo>
                                    <a:lnTo>
                                      <a:pt x="1762" y="1488"/>
                                    </a:lnTo>
                                    <a:lnTo>
                                      <a:pt x="1766" y="1464"/>
                                    </a:lnTo>
                                    <a:lnTo>
                                      <a:pt x="1531" y="1690"/>
                                    </a:lnTo>
                                    <a:lnTo>
                                      <a:pt x="1526" y="1690"/>
                                    </a:lnTo>
                                    <a:lnTo>
                                      <a:pt x="1526" y="1714"/>
                                    </a:lnTo>
                                    <a:lnTo>
                                      <a:pt x="1531" y="1718"/>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74"/>
                            <wps:cNvSpPr>
                              <a:spLocks/>
                            </wps:cNvSpPr>
                            <wps:spPr bwMode="auto">
                              <a:xfrm>
                                <a:off x="8952" y="-55"/>
                                <a:ext cx="2352" cy="2246"/>
                              </a:xfrm>
                              <a:custGeom>
                                <a:avLst/>
                                <a:gdLst>
                                  <a:gd name="T0" fmla="+- 0 10747 8952"/>
                                  <a:gd name="T1" fmla="*/ T0 w 2352"/>
                                  <a:gd name="T2" fmla="+- 0 1438 -55"/>
                                  <a:gd name="T3" fmla="*/ 1438 h 2246"/>
                                  <a:gd name="T4" fmla="+- 0 10747 8952"/>
                                  <a:gd name="T5" fmla="*/ T4 w 2352"/>
                                  <a:gd name="T6" fmla="+- 0 1409 -55"/>
                                  <a:gd name="T7" fmla="*/ 1409 h 2246"/>
                                  <a:gd name="T8" fmla="+- 0 10742 8952"/>
                                  <a:gd name="T9" fmla="*/ T8 w 2352"/>
                                  <a:gd name="T10" fmla="+- 0 1404 -55"/>
                                  <a:gd name="T11" fmla="*/ 1404 h 2246"/>
                                  <a:gd name="T12" fmla="+- 0 10723 8952"/>
                                  <a:gd name="T13" fmla="*/ T12 w 2352"/>
                                  <a:gd name="T14" fmla="+- 0 1404 -55"/>
                                  <a:gd name="T15" fmla="*/ 1404 h 2246"/>
                                  <a:gd name="T16" fmla="+- 0 10718 8952"/>
                                  <a:gd name="T17" fmla="*/ T16 w 2352"/>
                                  <a:gd name="T18" fmla="+- 0 1409 -55"/>
                                  <a:gd name="T19" fmla="*/ 1409 h 2246"/>
                                  <a:gd name="T20" fmla="+- 0 10714 8952"/>
                                  <a:gd name="T21" fmla="*/ T20 w 2352"/>
                                  <a:gd name="T22" fmla="+- 0 1433 -55"/>
                                  <a:gd name="T23" fmla="*/ 1433 h 2246"/>
                                  <a:gd name="T24" fmla="+- 0 10747 8952"/>
                                  <a:gd name="T25" fmla="*/ T24 w 2352"/>
                                  <a:gd name="T26" fmla="+- 0 1438 -55"/>
                                  <a:gd name="T27" fmla="*/ 1438 h 2246"/>
                                </a:gdLst>
                                <a:ahLst/>
                                <a:cxnLst>
                                  <a:cxn ang="0">
                                    <a:pos x="T1" y="T3"/>
                                  </a:cxn>
                                  <a:cxn ang="0">
                                    <a:pos x="T5" y="T7"/>
                                  </a:cxn>
                                  <a:cxn ang="0">
                                    <a:pos x="T9" y="T11"/>
                                  </a:cxn>
                                  <a:cxn ang="0">
                                    <a:pos x="T13" y="T15"/>
                                  </a:cxn>
                                  <a:cxn ang="0">
                                    <a:pos x="T17" y="T19"/>
                                  </a:cxn>
                                  <a:cxn ang="0">
                                    <a:pos x="T21" y="T23"/>
                                  </a:cxn>
                                  <a:cxn ang="0">
                                    <a:pos x="T25" y="T27"/>
                                  </a:cxn>
                                </a:cxnLst>
                                <a:rect l="0" t="0" r="r" b="b"/>
                                <a:pathLst>
                                  <a:path w="2352" h="2246">
                                    <a:moveTo>
                                      <a:pt x="1795" y="1493"/>
                                    </a:moveTo>
                                    <a:lnTo>
                                      <a:pt x="1795" y="1464"/>
                                    </a:lnTo>
                                    <a:lnTo>
                                      <a:pt x="1790" y="1459"/>
                                    </a:lnTo>
                                    <a:lnTo>
                                      <a:pt x="1771" y="1459"/>
                                    </a:lnTo>
                                    <a:lnTo>
                                      <a:pt x="1766" y="1464"/>
                                    </a:lnTo>
                                    <a:lnTo>
                                      <a:pt x="1762" y="1488"/>
                                    </a:lnTo>
                                    <a:lnTo>
                                      <a:pt x="1795" y="1493"/>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173"/>
                            <wps:cNvSpPr>
                              <a:spLocks/>
                            </wps:cNvSpPr>
                            <wps:spPr bwMode="auto">
                              <a:xfrm>
                                <a:off x="8952" y="-55"/>
                                <a:ext cx="2352" cy="2246"/>
                              </a:xfrm>
                              <a:custGeom>
                                <a:avLst/>
                                <a:gdLst>
                                  <a:gd name="T0" fmla="+- 0 10944 8952"/>
                                  <a:gd name="T1" fmla="*/ T0 w 2352"/>
                                  <a:gd name="T2" fmla="+- 0 1870 -55"/>
                                  <a:gd name="T3" fmla="*/ 1870 h 2246"/>
                                  <a:gd name="T4" fmla="+- 0 10954 8952"/>
                                  <a:gd name="T5" fmla="*/ T4 w 2352"/>
                                  <a:gd name="T6" fmla="+- 0 1870 -55"/>
                                  <a:gd name="T7" fmla="*/ 1870 h 2246"/>
                                  <a:gd name="T8" fmla="+- 0 10958 8952"/>
                                  <a:gd name="T9" fmla="*/ T8 w 2352"/>
                                  <a:gd name="T10" fmla="+- 0 1865 -55"/>
                                  <a:gd name="T11" fmla="*/ 1865 h 2246"/>
                                  <a:gd name="T12" fmla="+- 0 10963 8952"/>
                                  <a:gd name="T13" fmla="*/ T12 w 2352"/>
                                  <a:gd name="T14" fmla="+- 0 1855 -55"/>
                                  <a:gd name="T15" fmla="*/ 1855 h 2246"/>
                                  <a:gd name="T16" fmla="+- 0 10968 8952"/>
                                  <a:gd name="T17" fmla="*/ T16 w 2352"/>
                                  <a:gd name="T18" fmla="+- 0 1846 -55"/>
                                  <a:gd name="T19" fmla="*/ 1846 h 2246"/>
                                  <a:gd name="T20" fmla="+- 0 10963 8952"/>
                                  <a:gd name="T21" fmla="*/ T20 w 2352"/>
                                  <a:gd name="T22" fmla="+- 0 1841 -55"/>
                                  <a:gd name="T23" fmla="*/ 1841 h 2246"/>
                                  <a:gd name="T24" fmla="+- 0 10752 8952"/>
                                  <a:gd name="T25" fmla="*/ T24 w 2352"/>
                                  <a:gd name="T26" fmla="+- 0 1414 -55"/>
                                  <a:gd name="T27" fmla="*/ 1414 h 2246"/>
                                  <a:gd name="T28" fmla="+- 0 10898 8952"/>
                                  <a:gd name="T29" fmla="*/ T28 w 2352"/>
                                  <a:gd name="T30" fmla="+- 0 1806 -55"/>
                                  <a:gd name="T31" fmla="*/ 1806 h 2246"/>
                                  <a:gd name="T32" fmla="+- 0 10534 8952"/>
                                  <a:gd name="T33" fmla="*/ T32 w 2352"/>
                                  <a:gd name="T34" fmla="+- 0 1642 -55"/>
                                  <a:gd name="T35" fmla="*/ 1642 h 2246"/>
                                  <a:gd name="T36" fmla="+- 0 10512 8952"/>
                                  <a:gd name="T37" fmla="*/ T36 w 2352"/>
                                  <a:gd name="T38" fmla="+- 0 1663 -55"/>
                                  <a:gd name="T39" fmla="*/ 1663 h 2246"/>
                                  <a:gd name="T40" fmla="+- 0 10507 8952"/>
                                  <a:gd name="T41" fmla="*/ T40 w 2352"/>
                                  <a:gd name="T42" fmla="+- 0 1630 -55"/>
                                  <a:gd name="T43" fmla="*/ 1630 h 2246"/>
                                  <a:gd name="T44" fmla="+- 0 10488 8952"/>
                                  <a:gd name="T45" fmla="*/ T44 w 2352"/>
                                  <a:gd name="T46" fmla="+- 0 1663 -55"/>
                                  <a:gd name="T47" fmla="*/ 1663 h 2246"/>
                                  <a:gd name="T48" fmla="+- 0 10934 8952"/>
                                  <a:gd name="T49" fmla="*/ T48 w 2352"/>
                                  <a:gd name="T50" fmla="+- 0 1870 -55"/>
                                  <a:gd name="T51" fmla="*/ 1870 h 2246"/>
                                  <a:gd name="T52" fmla="+- 0 10925 8952"/>
                                  <a:gd name="T53" fmla="*/ T52 w 2352"/>
                                  <a:gd name="T54" fmla="+- 0 1860 -55"/>
                                  <a:gd name="T55" fmla="*/ 1860 h 2246"/>
                                  <a:gd name="T56" fmla="+- 0 10954 8952"/>
                                  <a:gd name="T57" fmla="*/ T56 w 2352"/>
                                  <a:gd name="T58" fmla="+- 0 1831 -55"/>
                                  <a:gd name="T59" fmla="*/ 1831 h 2246"/>
                                  <a:gd name="T60" fmla="+- 0 10944 8952"/>
                                  <a:gd name="T61" fmla="*/ T60 w 2352"/>
                                  <a:gd name="T62" fmla="+- 0 1870 -55"/>
                                  <a:gd name="T63" fmla="*/ 1870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352" h="2246">
                                    <a:moveTo>
                                      <a:pt x="1992" y="1925"/>
                                    </a:moveTo>
                                    <a:lnTo>
                                      <a:pt x="2002" y="1925"/>
                                    </a:lnTo>
                                    <a:lnTo>
                                      <a:pt x="2006" y="1920"/>
                                    </a:lnTo>
                                    <a:lnTo>
                                      <a:pt x="2011" y="1910"/>
                                    </a:lnTo>
                                    <a:lnTo>
                                      <a:pt x="2016" y="1901"/>
                                    </a:lnTo>
                                    <a:lnTo>
                                      <a:pt x="2011" y="1896"/>
                                    </a:lnTo>
                                    <a:lnTo>
                                      <a:pt x="1800" y="1469"/>
                                    </a:lnTo>
                                    <a:lnTo>
                                      <a:pt x="1946" y="1861"/>
                                    </a:lnTo>
                                    <a:lnTo>
                                      <a:pt x="1582" y="1697"/>
                                    </a:lnTo>
                                    <a:lnTo>
                                      <a:pt x="1560" y="1718"/>
                                    </a:lnTo>
                                    <a:lnTo>
                                      <a:pt x="1555" y="1685"/>
                                    </a:lnTo>
                                    <a:lnTo>
                                      <a:pt x="1536" y="1718"/>
                                    </a:lnTo>
                                    <a:lnTo>
                                      <a:pt x="1982" y="1925"/>
                                    </a:lnTo>
                                    <a:lnTo>
                                      <a:pt x="1973" y="1915"/>
                                    </a:lnTo>
                                    <a:lnTo>
                                      <a:pt x="2002" y="1886"/>
                                    </a:lnTo>
                                    <a:lnTo>
                                      <a:pt x="1992" y="1925"/>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172"/>
                            <wps:cNvSpPr>
                              <a:spLocks/>
                            </wps:cNvSpPr>
                            <wps:spPr bwMode="auto">
                              <a:xfrm>
                                <a:off x="8952" y="-55"/>
                                <a:ext cx="2352" cy="2246"/>
                              </a:xfrm>
                              <a:custGeom>
                                <a:avLst/>
                                <a:gdLst>
                                  <a:gd name="T0" fmla="+- 0 10954 8952"/>
                                  <a:gd name="T1" fmla="*/ T0 w 2352"/>
                                  <a:gd name="T2" fmla="+- 0 1831 -55"/>
                                  <a:gd name="T3" fmla="*/ 1831 h 2246"/>
                                  <a:gd name="T4" fmla="+- 0 10925 8952"/>
                                  <a:gd name="T5" fmla="*/ T4 w 2352"/>
                                  <a:gd name="T6" fmla="+- 0 1860 -55"/>
                                  <a:gd name="T7" fmla="*/ 1860 h 2246"/>
                                  <a:gd name="T8" fmla="+- 0 10934 8952"/>
                                  <a:gd name="T9" fmla="*/ T8 w 2352"/>
                                  <a:gd name="T10" fmla="+- 0 1870 -55"/>
                                  <a:gd name="T11" fmla="*/ 1870 h 2246"/>
                                  <a:gd name="T12" fmla="+- 0 10944 8952"/>
                                  <a:gd name="T13" fmla="*/ T12 w 2352"/>
                                  <a:gd name="T14" fmla="+- 0 1870 -55"/>
                                  <a:gd name="T15" fmla="*/ 1870 h 2246"/>
                                  <a:gd name="T16" fmla="+- 0 10954 8952"/>
                                  <a:gd name="T17" fmla="*/ T16 w 2352"/>
                                  <a:gd name="T18" fmla="+- 0 1831 -55"/>
                                  <a:gd name="T19" fmla="*/ 1831 h 2246"/>
                                </a:gdLst>
                                <a:ahLst/>
                                <a:cxnLst>
                                  <a:cxn ang="0">
                                    <a:pos x="T1" y="T3"/>
                                  </a:cxn>
                                  <a:cxn ang="0">
                                    <a:pos x="T5" y="T7"/>
                                  </a:cxn>
                                  <a:cxn ang="0">
                                    <a:pos x="T9" y="T11"/>
                                  </a:cxn>
                                  <a:cxn ang="0">
                                    <a:pos x="T13" y="T15"/>
                                  </a:cxn>
                                  <a:cxn ang="0">
                                    <a:pos x="T17" y="T19"/>
                                  </a:cxn>
                                </a:cxnLst>
                                <a:rect l="0" t="0" r="r" b="b"/>
                                <a:pathLst>
                                  <a:path w="2352" h="2246">
                                    <a:moveTo>
                                      <a:pt x="2002" y="1886"/>
                                    </a:moveTo>
                                    <a:lnTo>
                                      <a:pt x="1973" y="1915"/>
                                    </a:lnTo>
                                    <a:lnTo>
                                      <a:pt x="1982" y="1925"/>
                                    </a:lnTo>
                                    <a:lnTo>
                                      <a:pt x="1992" y="1925"/>
                                    </a:lnTo>
                                    <a:lnTo>
                                      <a:pt x="2002" y="188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171"/>
                            <wps:cNvSpPr>
                              <a:spLocks/>
                            </wps:cNvSpPr>
                            <wps:spPr bwMode="auto">
                              <a:xfrm>
                                <a:off x="8952" y="-55"/>
                                <a:ext cx="2352" cy="2246"/>
                              </a:xfrm>
                              <a:custGeom>
                                <a:avLst/>
                                <a:gdLst>
                                  <a:gd name="T0" fmla="+- 0 10618 8952"/>
                                  <a:gd name="T1" fmla="*/ T0 w 2352"/>
                                  <a:gd name="T2" fmla="+- 0 1323 -55"/>
                                  <a:gd name="T3" fmla="*/ 1323 h 2246"/>
                                  <a:gd name="T4" fmla="+- 0 10555 8952"/>
                                  <a:gd name="T5" fmla="*/ T4 w 2352"/>
                                  <a:gd name="T6" fmla="+- 0 1409 -55"/>
                                  <a:gd name="T7" fmla="*/ 1409 h 2246"/>
                                  <a:gd name="T8" fmla="+- 0 10483 8952"/>
                                  <a:gd name="T9" fmla="*/ T8 w 2352"/>
                                  <a:gd name="T10" fmla="+- 0 1481 -55"/>
                                  <a:gd name="T11" fmla="*/ 1481 h 2246"/>
                                  <a:gd name="T12" fmla="+- 0 10392 8952"/>
                                  <a:gd name="T13" fmla="*/ T12 w 2352"/>
                                  <a:gd name="T14" fmla="+- 0 1539 -55"/>
                                  <a:gd name="T15" fmla="*/ 1539 h 2246"/>
                                  <a:gd name="T16" fmla="+- 0 10291 8952"/>
                                  <a:gd name="T17" fmla="*/ T16 w 2352"/>
                                  <a:gd name="T18" fmla="+- 0 1577 -55"/>
                                  <a:gd name="T19" fmla="*/ 1577 h 2246"/>
                                  <a:gd name="T20" fmla="+- 0 10186 8952"/>
                                  <a:gd name="T21" fmla="*/ T20 w 2352"/>
                                  <a:gd name="T22" fmla="+- 0 1601 -55"/>
                                  <a:gd name="T23" fmla="*/ 1601 h 2246"/>
                                  <a:gd name="T24" fmla="+- 0 10248 8952"/>
                                  <a:gd name="T25" fmla="*/ T24 w 2352"/>
                                  <a:gd name="T26" fmla="+- 0 1630 -55"/>
                                  <a:gd name="T27" fmla="*/ 1630 h 2246"/>
                                  <a:gd name="T28" fmla="+- 0 10358 8952"/>
                                  <a:gd name="T29" fmla="*/ T28 w 2352"/>
                                  <a:gd name="T30" fmla="+- 0 1596 -55"/>
                                  <a:gd name="T31" fmla="*/ 1596 h 2246"/>
                                  <a:gd name="T32" fmla="+- 0 10464 8952"/>
                                  <a:gd name="T33" fmla="*/ T32 w 2352"/>
                                  <a:gd name="T34" fmla="+- 0 1543 -55"/>
                                  <a:gd name="T35" fmla="*/ 1543 h 2246"/>
                                  <a:gd name="T36" fmla="+- 0 10550 8952"/>
                                  <a:gd name="T37" fmla="*/ T36 w 2352"/>
                                  <a:gd name="T38" fmla="+- 0 1471 -55"/>
                                  <a:gd name="T39" fmla="*/ 1471 h 2246"/>
                                  <a:gd name="T40" fmla="+- 0 10622 8952"/>
                                  <a:gd name="T41" fmla="*/ T40 w 2352"/>
                                  <a:gd name="T42" fmla="+- 0 1390 -55"/>
                                  <a:gd name="T43" fmla="*/ 1390 h 2246"/>
                                  <a:gd name="T44" fmla="+- 0 10680 8952"/>
                                  <a:gd name="T45" fmla="*/ T44 w 2352"/>
                                  <a:gd name="T46" fmla="+- 0 1294 -55"/>
                                  <a:gd name="T47" fmla="*/ 1294 h 2246"/>
                                  <a:gd name="T48" fmla="+- 0 10714 8952"/>
                                  <a:gd name="T49" fmla="*/ T48 w 2352"/>
                                  <a:gd name="T50" fmla="+- 0 1183 -55"/>
                                  <a:gd name="T51" fmla="*/ 1183 h 2246"/>
                                  <a:gd name="T52" fmla="+- 0 10723 8952"/>
                                  <a:gd name="T53" fmla="*/ T52 w 2352"/>
                                  <a:gd name="T54" fmla="+- 0 1011 -55"/>
                                  <a:gd name="T55" fmla="*/ 1011 h 2246"/>
                                  <a:gd name="T56" fmla="+- 0 10699 8952"/>
                                  <a:gd name="T57" fmla="*/ T56 w 2352"/>
                                  <a:gd name="T58" fmla="+- 0 900 -55"/>
                                  <a:gd name="T59" fmla="*/ 900 h 2246"/>
                                  <a:gd name="T60" fmla="+- 0 10651 8952"/>
                                  <a:gd name="T61" fmla="*/ T60 w 2352"/>
                                  <a:gd name="T62" fmla="+- 0 795 -55"/>
                                  <a:gd name="T63" fmla="*/ 795 h 2246"/>
                                  <a:gd name="T64" fmla="+- 0 10589 8952"/>
                                  <a:gd name="T65" fmla="*/ T64 w 2352"/>
                                  <a:gd name="T66" fmla="+- 0 703 -55"/>
                                  <a:gd name="T67" fmla="*/ 703 h 2246"/>
                                  <a:gd name="T68" fmla="+- 0 10507 8952"/>
                                  <a:gd name="T69" fmla="*/ T68 w 2352"/>
                                  <a:gd name="T70" fmla="+- 0 627 -55"/>
                                  <a:gd name="T71" fmla="*/ 627 h 2246"/>
                                  <a:gd name="T72" fmla="+- 0 10411 8952"/>
                                  <a:gd name="T73" fmla="*/ T72 w 2352"/>
                                  <a:gd name="T74" fmla="+- 0 569 -55"/>
                                  <a:gd name="T75" fmla="*/ 569 h 2246"/>
                                  <a:gd name="T76" fmla="+- 0 10306 8952"/>
                                  <a:gd name="T77" fmla="*/ T76 w 2352"/>
                                  <a:gd name="T78" fmla="+- 0 526 -55"/>
                                  <a:gd name="T79" fmla="*/ 526 h 2246"/>
                                  <a:gd name="T80" fmla="+- 0 10186 8952"/>
                                  <a:gd name="T81" fmla="*/ T80 w 2352"/>
                                  <a:gd name="T82" fmla="+- 0 502 -55"/>
                                  <a:gd name="T83" fmla="*/ 502 h 2246"/>
                                  <a:gd name="T84" fmla="+- 0 10066 8952"/>
                                  <a:gd name="T85" fmla="*/ T84 w 2352"/>
                                  <a:gd name="T86" fmla="+- 0 502 -55"/>
                                  <a:gd name="T87" fmla="*/ 502 h 2246"/>
                                  <a:gd name="T88" fmla="+- 0 9950 8952"/>
                                  <a:gd name="T89" fmla="*/ T88 w 2352"/>
                                  <a:gd name="T90" fmla="+- 0 526 -55"/>
                                  <a:gd name="T91" fmla="*/ 526 h 2246"/>
                                  <a:gd name="T92" fmla="+- 0 9840 8952"/>
                                  <a:gd name="T93" fmla="*/ T92 w 2352"/>
                                  <a:gd name="T94" fmla="+- 0 569 -55"/>
                                  <a:gd name="T95" fmla="*/ 569 h 2246"/>
                                  <a:gd name="T96" fmla="+- 0 9749 8952"/>
                                  <a:gd name="T97" fmla="*/ T96 w 2352"/>
                                  <a:gd name="T98" fmla="+- 0 631 -55"/>
                                  <a:gd name="T99" fmla="*/ 631 h 2246"/>
                                  <a:gd name="T100" fmla="+- 0 9667 8952"/>
                                  <a:gd name="T101" fmla="*/ T100 w 2352"/>
                                  <a:gd name="T102" fmla="+- 0 708 -55"/>
                                  <a:gd name="T103" fmla="*/ 708 h 2246"/>
                                  <a:gd name="T104" fmla="+- 0 9600 8952"/>
                                  <a:gd name="T105" fmla="*/ T104 w 2352"/>
                                  <a:gd name="T106" fmla="+- 0 799 -55"/>
                                  <a:gd name="T107" fmla="*/ 799 h 2246"/>
                                  <a:gd name="T108" fmla="+- 0 9557 8952"/>
                                  <a:gd name="T109" fmla="*/ T108 w 2352"/>
                                  <a:gd name="T110" fmla="+- 0 900 -55"/>
                                  <a:gd name="T111" fmla="*/ 900 h 2246"/>
                                  <a:gd name="T112" fmla="+- 0 9533 8952"/>
                                  <a:gd name="T113" fmla="*/ T112 w 2352"/>
                                  <a:gd name="T114" fmla="+- 0 1011 -55"/>
                                  <a:gd name="T115" fmla="*/ 1011 h 2246"/>
                                  <a:gd name="T116" fmla="+- 0 9533 8952"/>
                                  <a:gd name="T117" fmla="*/ T116 w 2352"/>
                                  <a:gd name="T118" fmla="+- 0 1131 -55"/>
                                  <a:gd name="T119" fmla="*/ 1131 h 2246"/>
                                  <a:gd name="T120" fmla="+- 0 9557 8952"/>
                                  <a:gd name="T121" fmla="*/ T120 w 2352"/>
                                  <a:gd name="T122" fmla="+- 0 1241 -55"/>
                                  <a:gd name="T123" fmla="*/ 1241 h 2246"/>
                                  <a:gd name="T124" fmla="+- 0 9605 8952"/>
                                  <a:gd name="T125" fmla="*/ T124 w 2352"/>
                                  <a:gd name="T126" fmla="+- 0 1342 -55"/>
                                  <a:gd name="T127" fmla="*/ 1342 h 2246"/>
                                  <a:gd name="T128" fmla="+- 0 9614 8952"/>
                                  <a:gd name="T129" fmla="*/ T128 w 2352"/>
                                  <a:gd name="T130" fmla="+- 0 1275 -55"/>
                                  <a:gd name="T131" fmla="*/ 1275 h 2246"/>
                                  <a:gd name="T132" fmla="+- 0 9581 8952"/>
                                  <a:gd name="T133" fmla="*/ T132 w 2352"/>
                                  <a:gd name="T134" fmla="+- 0 1174 -55"/>
                                  <a:gd name="T135" fmla="*/ 1174 h 2246"/>
                                  <a:gd name="T136" fmla="+- 0 9571 8952"/>
                                  <a:gd name="T137" fmla="*/ T136 w 2352"/>
                                  <a:gd name="T138" fmla="+- 0 1015 -55"/>
                                  <a:gd name="T139" fmla="*/ 1015 h 2246"/>
                                  <a:gd name="T140" fmla="+- 0 9595 8952"/>
                                  <a:gd name="T141" fmla="*/ T140 w 2352"/>
                                  <a:gd name="T142" fmla="+- 0 910 -55"/>
                                  <a:gd name="T143" fmla="*/ 910 h 2246"/>
                                  <a:gd name="T144" fmla="+- 0 9638 8952"/>
                                  <a:gd name="T145" fmla="*/ T144 w 2352"/>
                                  <a:gd name="T146" fmla="+- 0 814 -55"/>
                                  <a:gd name="T147" fmla="*/ 814 h 2246"/>
                                  <a:gd name="T148" fmla="+- 0 9696 8952"/>
                                  <a:gd name="T149" fmla="*/ T148 w 2352"/>
                                  <a:gd name="T150" fmla="+- 0 732 -55"/>
                                  <a:gd name="T151" fmla="*/ 732 h 2246"/>
                                  <a:gd name="T152" fmla="+- 0 9773 8952"/>
                                  <a:gd name="T153" fmla="*/ T152 w 2352"/>
                                  <a:gd name="T154" fmla="+- 0 660 -55"/>
                                  <a:gd name="T155" fmla="*/ 660 h 2246"/>
                                  <a:gd name="T156" fmla="+- 0 9864 8952"/>
                                  <a:gd name="T157" fmla="*/ T156 w 2352"/>
                                  <a:gd name="T158" fmla="+- 0 603 -55"/>
                                  <a:gd name="T159" fmla="*/ 603 h 2246"/>
                                  <a:gd name="T160" fmla="+- 0 9960 8952"/>
                                  <a:gd name="T161" fmla="*/ T160 w 2352"/>
                                  <a:gd name="T162" fmla="+- 0 564 -55"/>
                                  <a:gd name="T163" fmla="*/ 564 h 2246"/>
                                  <a:gd name="T164" fmla="+- 0 10070 8952"/>
                                  <a:gd name="T165" fmla="*/ T164 w 2352"/>
                                  <a:gd name="T166" fmla="+- 0 540 -55"/>
                                  <a:gd name="T167" fmla="*/ 540 h 2246"/>
                                  <a:gd name="T168" fmla="+- 0 10238 8952"/>
                                  <a:gd name="T169" fmla="*/ T168 w 2352"/>
                                  <a:gd name="T170" fmla="+- 0 550 -55"/>
                                  <a:gd name="T171" fmla="*/ 550 h 2246"/>
                                  <a:gd name="T172" fmla="+- 0 10344 8952"/>
                                  <a:gd name="T173" fmla="*/ T172 w 2352"/>
                                  <a:gd name="T174" fmla="+- 0 579 -55"/>
                                  <a:gd name="T175" fmla="*/ 579 h 2246"/>
                                  <a:gd name="T176" fmla="+- 0 10440 8952"/>
                                  <a:gd name="T177" fmla="*/ T176 w 2352"/>
                                  <a:gd name="T178" fmla="+- 0 631 -55"/>
                                  <a:gd name="T179" fmla="*/ 631 h 2246"/>
                                  <a:gd name="T180" fmla="+- 0 10522 8952"/>
                                  <a:gd name="T181" fmla="*/ T180 w 2352"/>
                                  <a:gd name="T182" fmla="+- 0 694 -55"/>
                                  <a:gd name="T183" fmla="*/ 694 h 2246"/>
                                  <a:gd name="T184" fmla="+- 0 10589 8952"/>
                                  <a:gd name="T185" fmla="*/ T184 w 2352"/>
                                  <a:gd name="T186" fmla="+- 0 775 -55"/>
                                  <a:gd name="T187" fmla="*/ 775 h 2246"/>
                                  <a:gd name="T188" fmla="+- 0 10642 8952"/>
                                  <a:gd name="T189" fmla="*/ T188 w 2352"/>
                                  <a:gd name="T190" fmla="+- 0 867 -55"/>
                                  <a:gd name="T191" fmla="*/ 867 h 2246"/>
                                  <a:gd name="T192" fmla="+- 0 10675 8952"/>
                                  <a:gd name="T193" fmla="*/ T192 w 2352"/>
                                  <a:gd name="T194" fmla="+- 0 963 -55"/>
                                  <a:gd name="T195" fmla="*/ 963 h 2246"/>
                                  <a:gd name="T196" fmla="+- 0 10685 8952"/>
                                  <a:gd name="T197" fmla="*/ T196 w 2352"/>
                                  <a:gd name="T198" fmla="+- 0 1073 -55"/>
                                  <a:gd name="T199" fmla="*/ 1073 h 2246"/>
                                  <a:gd name="T200" fmla="+- 0 10675 8952"/>
                                  <a:gd name="T201" fmla="*/ T200 w 2352"/>
                                  <a:gd name="T202" fmla="+- 0 1179 -55"/>
                                  <a:gd name="T203" fmla="*/ 1179 h 2246"/>
                                  <a:gd name="T204" fmla="+- 0 10642 8952"/>
                                  <a:gd name="T205" fmla="*/ T204 w 2352"/>
                                  <a:gd name="T206" fmla="+- 0 1279 -55"/>
                                  <a:gd name="T207" fmla="*/ 1279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2352" h="2246">
                                    <a:moveTo>
                                      <a:pt x="1690" y="1334"/>
                                    </a:moveTo>
                                    <a:lnTo>
                                      <a:pt x="1666" y="1378"/>
                                    </a:lnTo>
                                    <a:lnTo>
                                      <a:pt x="1637" y="1421"/>
                                    </a:lnTo>
                                    <a:lnTo>
                                      <a:pt x="1603" y="1464"/>
                                    </a:lnTo>
                                    <a:lnTo>
                                      <a:pt x="1570" y="1502"/>
                                    </a:lnTo>
                                    <a:lnTo>
                                      <a:pt x="1531" y="1536"/>
                                    </a:lnTo>
                                    <a:lnTo>
                                      <a:pt x="1488" y="1565"/>
                                    </a:lnTo>
                                    <a:lnTo>
                                      <a:pt x="1440" y="1594"/>
                                    </a:lnTo>
                                    <a:lnTo>
                                      <a:pt x="1392" y="1613"/>
                                    </a:lnTo>
                                    <a:lnTo>
                                      <a:pt x="1339" y="1632"/>
                                    </a:lnTo>
                                    <a:lnTo>
                                      <a:pt x="1286" y="1646"/>
                                    </a:lnTo>
                                    <a:lnTo>
                                      <a:pt x="1234" y="1656"/>
                                    </a:lnTo>
                                    <a:lnTo>
                                      <a:pt x="1238" y="1694"/>
                                    </a:lnTo>
                                    <a:lnTo>
                                      <a:pt x="1296" y="1685"/>
                                    </a:lnTo>
                                    <a:lnTo>
                                      <a:pt x="1354" y="1670"/>
                                    </a:lnTo>
                                    <a:lnTo>
                                      <a:pt x="1406" y="1651"/>
                                    </a:lnTo>
                                    <a:lnTo>
                                      <a:pt x="1459" y="1627"/>
                                    </a:lnTo>
                                    <a:lnTo>
                                      <a:pt x="1512" y="1598"/>
                                    </a:lnTo>
                                    <a:lnTo>
                                      <a:pt x="1555" y="1565"/>
                                    </a:lnTo>
                                    <a:lnTo>
                                      <a:pt x="1598" y="1526"/>
                                    </a:lnTo>
                                    <a:lnTo>
                                      <a:pt x="1637" y="1488"/>
                                    </a:lnTo>
                                    <a:lnTo>
                                      <a:pt x="1670" y="1445"/>
                                    </a:lnTo>
                                    <a:lnTo>
                                      <a:pt x="1699" y="1397"/>
                                    </a:lnTo>
                                    <a:lnTo>
                                      <a:pt x="1728" y="1349"/>
                                    </a:lnTo>
                                    <a:lnTo>
                                      <a:pt x="1747" y="1296"/>
                                    </a:lnTo>
                                    <a:lnTo>
                                      <a:pt x="1762" y="1238"/>
                                    </a:lnTo>
                                    <a:lnTo>
                                      <a:pt x="1771" y="1181"/>
                                    </a:lnTo>
                                    <a:lnTo>
                                      <a:pt x="1771" y="1066"/>
                                    </a:lnTo>
                                    <a:lnTo>
                                      <a:pt x="1762" y="1008"/>
                                    </a:lnTo>
                                    <a:lnTo>
                                      <a:pt x="1747" y="955"/>
                                    </a:lnTo>
                                    <a:lnTo>
                                      <a:pt x="1723" y="902"/>
                                    </a:lnTo>
                                    <a:lnTo>
                                      <a:pt x="1699" y="850"/>
                                    </a:lnTo>
                                    <a:lnTo>
                                      <a:pt x="1670" y="806"/>
                                    </a:lnTo>
                                    <a:lnTo>
                                      <a:pt x="1637" y="758"/>
                                    </a:lnTo>
                                    <a:lnTo>
                                      <a:pt x="1598" y="720"/>
                                    </a:lnTo>
                                    <a:lnTo>
                                      <a:pt x="1555" y="682"/>
                                    </a:lnTo>
                                    <a:lnTo>
                                      <a:pt x="1507" y="653"/>
                                    </a:lnTo>
                                    <a:lnTo>
                                      <a:pt x="1459" y="624"/>
                                    </a:lnTo>
                                    <a:lnTo>
                                      <a:pt x="1406" y="600"/>
                                    </a:lnTo>
                                    <a:lnTo>
                                      <a:pt x="1354" y="581"/>
                                    </a:lnTo>
                                    <a:lnTo>
                                      <a:pt x="1296" y="566"/>
                                    </a:lnTo>
                                    <a:lnTo>
                                      <a:pt x="1234" y="557"/>
                                    </a:lnTo>
                                    <a:lnTo>
                                      <a:pt x="1176" y="552"/>
                                    </a:lnTo>
                                    <a:lnTo>
                                      <a:pt x="1114" y="557"/>
                                    </a:lnTo>
                                    <a:lnTo>
                                      <a:pt x="1056" y="566"/>
                                    </a:lnTo>
                                    <a:lnTo>
                                      <a:pt x="998" y="581"/>
                                    </a:lnTo>
                                    <a:lnTo>
                                      <a:pt x="941" y="600"/>
                                    </a:lnTo>
                                    <a:lnTo>
                                      <a:pt x="888" y="624"/>
                                    </a:lnTo>
                                    <a:lnTo>
                                      <a:pt x="840" y="653"/>
                                    </a:lnTo>
                                    <a:lnTo>
                                      <a:pt x="797" y="686"/>
                                    </a:lnTo>
                                    <a:lnTo>
                                      <a:pt x="754" y="720"/>
                                    </a:lnTo>
                                    <a:lnTo>
                                      <a:pt x="715" y="763"/>
                                    </a:lnTo>
                                    <a:lnTo>
                                      <a:pt x="682" y="806"/>
                                    </a:lnTo>
                                    <a:lnTo>
                                      <a:pt x="648" y="854"/>
                                    </a:lnTo>
                                    <a:lnTo>
                                      <a:pt x="624" y="902"/>
                                    </a:lnTo>
                                    <a:lnTo>
                                      <a:pt x="605" y="955"/>
                                    </a:lnTo>
                                    <a:lnTo>
                                      <a:pt x="590" y="1013"/>
                                    </a:lnTo>
                                    <a:lnTo>
                                      <a:pt x="581" y="1066"/>
                                    </a:lnTo>
                                    <a:lnTo>
                                      <a:pt x="576" y="1128"/>
                                    </a:lnTo>
                                    <a:lnTo>
                                      <a:pt x="581" y="1186"/>
                                    </a:lnTo>
                                    <a:lnTo>
                                      <a:pt x="590" y="1243"/>
                                    </a:lnTo>
                                    <a:lnTo>
                                      <a:pt x="605" y="1296"/>
                                    </a:lnTo>
                                    <a:lnTo>
                                      <a:pt x="624" y="1349"/>
                                    </a:lnTo>
                                    <a:lnTo>
                                      <a:pt x="653" y="1397"/>
                                    </a:lnTo>
                                    <a:lnTo>
                                      <a:pt x="682" y="1445"/>
                                    </a:lnTo>
                                    <a:lnTo>
                                      <a:pt x="662" y="1330"/>
                                    </a:lnTo>
                                    <a:lnTo>
                                      <a:pt x="643" y="1282"/>
                                    </a:lnTo>
                                    <a:lnTo>
                                      <a:pt x="629" y="1229"/>
                                    </a:lnTo>
                                    <a:lnTo>
                                      <a:pt x="619" y="1176"/>
                                    </a:lnTo>
                                    <a:lnTo>
                                      <a:pt x="619" y="1070"/>
                                    </a:lnTo>
                                    <a:lnTo>
                                      <a:pt x="629" y="1018"/>
                                    </a:lnTo>
                                    <a:lnTo>
                                      <a:pt x="643" y="965"/>
                                    </a:lnTo>
                                    <a:lnTo>
                                      <a:pt x="662" y="917"/>
                                    </a:lnTo>
                                    <a:lnTo>
                                      <a:pt x="686" y="869"/>
                                    </a:lnTo>
                                    <a:lnTo>
                                      <a:pt x="715" y="826"/>
                                    </a:lnTo>
                                    <a:lnTo>
                                      <a:pt x="744" y="787"/>
                                    </a:lnTo>
                                    <a:lnTo>
                                      <a:pt x="782" y="749"/>
                                    </a:lnTo>
                                    <a:lnTo>
                                      <a:pt x="821" y="715"/>
                                    </a:lnTo>
                                    <a:lnTo>
                                      <a:pt x="864" y="686"/>
                                    </a:lnTo>
                                    <a:lnTo>
                                      <a:pt x="912" y="658"/>
                                    </a:lnTo>
                                    <a:lnTo>
                                      <a:pt x="960" y="634"/>
                                    </a:lnTo>
                                    <a:lnTo>
                                      <a:pt x="1008" y="619"/>
                                    </a:lnTo>
                                    <a:lnTo>
                                      <a:pt x="1066" y="605"/>
                                    </a:lnTo>
                                    <a:lnTo>
                                      <a:pt x="1118" y="595"/>
                                    </a:lnTo>
                                    <a:lnTo>
                                      <a:pt x="1234" y="595"/>
                                    </a:lnTo>
                                    <a:lnTo>
                                      <a:pt x="1286" y="605"/>
                                    </a:lnTo>
                                    <a:lnTo>
                                      <a:pt x="1344" y="619"/>
                                    </a:lnTo>
                                    <a:lnTo>
                                      <a:pt x="1392" y="634"/>
                                    </a:lnTo>
                                    <a:lnTo>
                                      <a:pt x="1440" y="658"/>
                                    </a:lnTo>
                                    <a:lnTo>
                                      <a:pt x="1488" y="686"/>
                                    </a:lnTo>
                                    <a:lnTo>
                                      <a:pt x="1531" y="715"/>
                                    </a:lnTo>
                                    <a:lnTo>
                                      <a:pt x="1570" y="749"/>
                                    </a:lnTo>
                                    <a:lnTo>
                                      <a:pt x="1608" y="787"/>
                                    </a:lnTo>
                                    <a:lnTo>
                                      <a:pt x="1637" y="830"/>
                                    </a:lnTo>
                                    <a:lnTo>
                                      <a:pt x="1666" y="874"/>
                                    </a:lnTo>
                                    <a:lnTo>
                                      <a:pt x="1690" y="922"/>
                                    </a:lnTo>
                                    <a:lnTo>
                                      <a:pt x="1709" y="970"/>
                                    </a:lnTo>
                                    <a:lnTo>
                                      <a:pt x="1723" y="1018"/>
                                    </a:lnTo>
                                    <a:lnTo>
                                      <a:pt x="1728" y="1070"/>
                                    </a:lnTo>
                                    <a:lnTo>
                                      <a:pt x="1733" y="1128"/>
                                    </a:lnTo>
                                    <a:lnTo>
                                      <a:pt x="1728" y="1181"/>
                                    </a:lnTo>
                                    <a:lnTo>
                                      <a:pt x="1723" y="1234"/>
                                    </a:lnTo>
                                    <a:lnTo>
                                      <a:pt x="1709" y="1282"/>
                                    </a:lnTo>
                                    <a:lnTo>
                                      <a:pt x="1690" y="1334"/>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170"/>
                            <wps:cNvSpPr>
                              <a:spLocks/>
                            </wps:cNvSpPr>
                            <wps:spPr bwMode="auto">
                              <a:xfrm>
                                <a:off x="8952" y="-55"/>
                                <a:ext cx="2352" cy="2246"/>
                              </a:xfrm>
                              <a:custGeom>
                                <a:avLst/>
                                <a:gdLst>
                                  <a:gd name="T0" fmla="+- 0 9662 8952"/>
                                  <a:gd name="T1" fmla="*/ T0 w 2352"/>
                                  <a:gd name="T2" fmla="+- 0 1366 -55"/>
                                  <a:gd name="T3" fmla="*/ 1366 h 2246"/>
                                  <a:gd name="T4" fmla="+- 0 9638 8952"/>
                                  <a:gd name="T5" fmla="*/ T4 w 2352"/>
                                  <a:gd name="T6" fmla="+- 0 1323 -55"/>
                                  <a:gd name="T7" fmla="*/ 1323 h 2246"/>
                                  <a:gd name="T8" fmla="+- 0 9614 8952"/>
                                  <a:gd name="T9" fmla="*/ T8 w 2352"/>
                                  <a:gd name="T10" fmla="+- 0 1275 -55"/>
                                  <a:gd name="T11" fmla="*/ 1275 h 2246"/>
                                  <a:gd name="T12" fmla="+- 0 9634 8952"/>
                                  <a:gd name="T13" fmla="*/ T12 w 2352"/>
                                  <a:gd name="T14" fmla="+- 0 1390 -55"/>
                                  <a:gd name="T15" fmla="*/ 1390 h 2246"/>
                                  <a:gd name="T16" fmla="+- 0 9667 8952"/>
                                  <a:gd name="T17" fmla="*/ T16 w 2352"/>
                                  <a:gd name="T18" fmla="+- 0 1433 -55"/>
                                  <a:gd name="T19" fmla="*/ 1433 h 2246"/>
                                  <a:gd name="T20" fmla="+- 0 9706 8952"/>
                                  <a:gd name="T21" fmla="*/ T20 w 2352"/>
                                  <a:gd name="T22" fmla="+- 0 1476 -55"/>
                                  <a:gd name="T23" fmla="*/ 1476 h 2246"/>
                                  <a:gd name="T24" fmla="+- 0 9749 8952"/>
                                  <a:gd name="T25" fmla="*/ T24 w 2352"/>
                                  <a:gd name="T26" fmla="+- 0 1510 -55"/>
                                  <a:gd name="T27" fmla="*/ 1510 h 2246"/>
                                  <a:gd name="T28" fmla="+- 0 9792 8952"/>
                                  <a:gd name="T29" fmla="*/ T28 w 2352"/>
                                  <a:gd name="T30" fmla="+- 0 1543 -55"/>
                                  <a:gd name="T31" fmla="*/ 1543 h 2246"/>
                                  <a:gd name="T32" fmla="+- 0 9845 8952"/>
                                  <a:gd name="T33" fmla="*/ T32 w 2352"/>
                                  <a:gd name="T34" fmla="+- 0 1572 -55"/>
                                  <a:gd name="T35" fmla="*/ 1572 h 2246"/>
                                  <a:gd name="T36" fmla="+- 0 9898 8952"/>
                                  <a:gd name="T37" fmla="*/ T36 w 2352"/>
                                  <a:gd name="T38" fmla="+- 0 1596 -55"/>
                                  <a:gd name="T39" fmla="*/ 1596 h 2246"/>
                                  <a:gd name="T40" fmla="+- 0 9950 8952"/>
                                  <a:gd name="T41" fmla="*/ T40 w 2352"/>
                                  <a:gd name="T42" fmla="+- 0 1615 -55"/>
                                  <a:gd name="T43" fmla="*/ 1615 h 2246"/>
                                  <a:gd name="T44" fmla="+- 0 10008 8952"/>
                                  <a:gd name="T45" fmla="*/ T44 w 2352"/>
                                  <a:gd name="T46" fmla="+- 0 1630 -55"/>
                                  <a:gd name="T47" fmla="*/ 1630 h 2246"/>
                                  <a:gd name="T48" fmla="+- 0 10066 8952"/>
                                  <a:gd name="T49" fmla="*/ T48 w 2352"/>
                                  <a:gd name="T50" fmla="+- 0 1639 -55"/>
                                  <a:gd name="T51" fmla="*/ 1639 h 2246"/>
                                  <a:gd name="T52" fmla="+- 0 10190 8952"/>
                                  <a:gd name="T53" fmla="*/ T52 w 2352"/>
                                  <a:gd name="T54" fmla="+- 0 1639 -55"/>
                                  <a:gd name="T55" fmla="*/ 1639 h 2246"/>
                                  <a:gd name="T56" fmla="+- 0 10186 8952"/>
                                  <a:gd name="T57" fmla="*/ T56 w 2352"/>
                                  <a:gd name="T58" fmla="+- 0 1601 -55"/>
                                  <a:gd name="T59" fmla="*/ 1601 h 2246"/>
                                  <a:gd name="T60" fmla="+- 0 10128 8952"/>
                                  <a:gd name="T61" fmla="*/ T60 w 2352"/>
                                  <a:gd name="T62" fmla="+- 0 1601 -55"/>
                                  <a:gd name="T63" fmla="*/ 1601 h 2246"/>
                                  <a:gd name="T64" fmla="+- 0 10070 8952"/>
                                  <a:gd name="T65" fmla="*/ T64 w 2352"/>
                                  <a:gd name="T66" fmla="+- 0 1596 -55"/>
                                  <a:gd name="T67" fmla="*/ 1596 h 2246"/>
                                  <a:gd name="T68" fmla="+- 0 10013 8952"/>
                                  <a:gd name="T69" fmla="*/ T68 w 2352"/>
                                  <a:gd name="T70" fmla="+- 0 1591 -55"/>
                                  <a:gd name="T71" fmla="*/ 1591 h 2246"/>
                                  <a:gd name="T72" fmla="+- 0 9960 8952"/>
                                  <a:gd name="T73" fmla="*/ T72 w 2352"/>
                                  <a:gd name="T74" fmla="+- 0 1577 -55"/>
                                  <a:gd name="T75" fmla="*/ 1577 h 2246"/>
                                  <a:gd name="T76" fmla="+- 0 9907 8952"/>
                                  <a:gd name="T77" fmla="*/ T76 w 2352"/>
                                  <a:gd name="T78" fmla="+- 0 1558 -55"/>
                                  <a:gd name="T79" fmla="*/ 1558 h 2246"/>
                                  <a:gd name="T80" fmla="+- 0 9859 8952"/>
                                  <a:gd name="T81" fmla="*/ T80 w 2352"/>
                                  <a:gd name="T82" fmla="+- 0 1539 -55"/>
                                  <a:gd name="T83" fmla="*/ 1539 h 2246"/>
                                  <a:gd name="T84" fmla="+- 0 9816 8952"/>
                                  <a:gd name="T85" fmla="*/ T84 w 2352"/>
                                  <a:gd name="T86" fmla="+- 0 1510 -55"/>
                                  <a:gd name="T87" fmla="*/ 1510 h 2246"/>
                                  <a:gd name="T88" fmla="+- 0 9773 8952"/>
                                  <a:gd name="T89" fmla="*/ T88 w 2352"/>
                                  <a:gd name="T90" fmla="+- 0 1481 -55"/>
                                  <a:gd name="T91" fmla="*/ 1481 h 2246"/>
                                  <a:gd name="T92" fmla="+- 0 9730 8952"/>
                                  <a:gd name="T93" fmla="*/ T92 w 2352"/>
                                  <a:gd name="T94" fmla="+- 0 1443 -55"/>
                                  <a:gd name="T95" fmla="*/ 1443 h 2246"/>
                                  <a:gd name="T96" fmla="+- 0 9696 8952"/>
                                  <a:gd name="T97" fmla="*/ T96 w 2352"/>
                                  <a:gd name="T98" fmla="+- 0 1409 -55"/>
                                  <a:gd name="T99" fmla="*/ 1409 h 2246"/>
                                  <a:gd name="T100" fmla="+- 0 9662 8952"/>
                                  <a:gd name="T101" fmla="*/ T100 w 2352"/>
                                  <a:gd name="T102" fmla="+- 0 1366 -55"/>
                                  <a:gd name="T103" fmla="*/ 1366 h 2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352" h="2246">
                                    <a:moveTo>
                                      <a:pt x="710" y="1421"/>
                                    </a:moveTo>
                                    <a:lnTo>
                                      <a:pt x="686" y="1378"/>
                                    </a:lnTo>
                                    <a:lnTo>
                                      <a:pt x="662" y="1330"/>
                                    </a:lnTo>
                                    <a:lnTo>
                                      <a:pt x="682" y="1445"/>
                                    </a:lnTo>
                                    <a:lnTo>
                                      <a:pt x="715" y="1488"/>
                                    </a:lnTo>
                                    <a:lnTo>
                                      <a:pt x="754" y="1531"/>
                                    </a:lnTo>
                                    <a:lnTo>
                                      <a:pt x="797" y="1565"/>
                                    </a:lnTo>
                                    <a:lnTo>
                                      <a:pt x="840" y="1598"/>
                                    </a:lnTo>
                                    <a:lnTo>
                                      <a:pt x="893" y="1627"/>
                                    </a:lnTo>
                                    <a:lnTo>
                                      <a:pt x="946" y="1651"/>
                                    </a:lnTo>
                                    <a:lnTo>
                                      <a:pt x="998" y="1670"/>
                                    </a:lnTo>
                                    <a:lnTo>
                                      <a:pt x="1056" y="1685"/>
                                    </a:lnTo>
                                    <a:lnTo>
                                      <a:pt x="1114" y="1694"/>
                                    </a:lnTo>
                                    <a:lnTo>
                                      <a:pt x="1238" y="1694"/>
                                    </a:lnTo>
                                    <a:lnTo>
                                      <a:pt x="1234" y="1656"/>
                                    </a:lnTo>
                                    <a:lnTo>
                                      <a:pt x="1176" y="1656"/>
                                    </a:lnTo>
                                    <a:lnTo>
                                      <a:pt x="1118" y="1651"/>
                                    </a:lnTo>
                                    <a:lnTo>
                                      <a:pt x="1061" y="1646"/>
                                    </a:lnTo>
                                    <a:lnTo>
                                      <a:pt x="1008" y="1632"/>
                                    </a:lnTo>
                                    <a:lnTo>
                                      <a:pt x="955" y="1613"/>
                                    </a:lnTo>
                                    <a:lnTo>
                                      <a:pt x="907" y="1594"/>
                                    </a:lnTo>
                                    <a:lnTo>
                                      <a:pt x="864" y="1565"/>
                                    </a:lnTo>
                                    <a:lnTo>
                                      <a:pt x="821" y="1536"/>
                                    </a:lnTo>
                                    <a:lnTo>
                                      <a:pt x="778" y="1498"/>
                                    </a:lnTo>
                                    <a:lnTo>
                                      <a:pt x="744" y="1464"/>
                                    </a:lnTo>
                                    <a:lnTo>
                                      <a:pt x="710" y="1421"/>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169"/>
                            <wps:cNvSpPr>
                              <a:spLocks/>
                            </wps:cNvSpPr>
                            <wps:spPr bwMode="auto">
                              <a:xfrm>
                                <a:off x="8952" y="-55"/>
                                <a:ext cx="2352" cy="2246"/>
                              </a:xfrm>
                              <a:custGeom>
                                <a:avLst/>
                                <a:gdLst>
                                  <a:gd name="T0" fmla="+- 0 9960 8952"/>
                                  <a:gd name="T1" fmla="*/ T0 w 2352"/>
                                  <a:gd name="T2" fmla="+- 0 1707 -55"/>
                                  <a:gd name="T3" fmla="*/ 1707 h 2246"/>
                                  <a:gd name="T4" fmla="+- 0 9979 8952"/>
                                  <a:gd name="T5" fmla="*/ T4 w 2352"/>
                                  <a:gd name="T6" fmla="+- 0 1721 -55"/>
                                  <a:gd name="T7" fmla="*/ 1721 h 2246"/>
                                  <a:gd name="T8" fmla="+- 0 10291 8952"/>
                                  <a:gd name="T9" fmla="*/ T8 w 2352"/>
                                  <a:gd name="T10" fmla="+- 0 1707 -55"/>
                                  <a:gd name="T11" fmla="*/ 1707 h 2246"/>
                                  <a:gd name="T12" fmla="+- 0 9960 8952"/>
                                  <a:gd name="T13" fmla="*/ T12 w 2352"/>
                                  <a:gd name="T14" fmla="+- 0 1707 -55"/>
                                  <a:gd name="T15" fmla="*/ 1707 h 2246"/>
                                </a:gdLst>
                                <a:ahLst/>
                                <a:cxnLst>
                                  <a:cxn ang="0">
                                    <a:pos x="T1" y="T3"/>
                                  </a:cxn>
                                  <a:cxn ang="0">
                                    <a:pos x="T5" y="T7"/>
                                  </a:cxn>
                                  <a:cxn ang="0">
                                    <a:pos x="T9" y="T11"/>
                                  </a:cxn>
                                  <a:cxn ang="0">
                                    <a:pos x="T13" y="T15"/>
                                  </a:cxn>
                                </a:cxnLst>
                                <a:rect l="0" t="0" r="r" b="b"/>
                                <a:pathLst>
                                  <a:path w="2352" h="2246">
                                    <a:moveTo>
                                      <a:pt x="1008" y="1762"/>
                                    </a:moveTo>
                                    <a:lnTo>
                                      <a:pt x="1027" y="1776"/>
                                    </a:lnTo>
                                    <a:lnTo>
                                      <a:pt x="1339" y="1762"/>
                                    </a:lnTo>
                                    <a:lnTo>
                                      <a:pt x="1008" y="176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168"/>
                            <wps:cNvSpPr>
                              <a:spLocks/>
                            </wps:cNvSpPr>
                            <wps:spPr bwMode="auto">
                              <a:xfrm>
                                <a:off x="8952" y="-55"/>
                                <a:ext cx="2352" cy="2246"/>
                              </a:xfrm>
                              <a:custGeom>
                                <a:avLst/>
                                <a:gdLst>
                                  <a:gd name="T0" fmla="+- 0 10277 8952"/>
                                  <a:gd name="T1" fmla="*/ T0 w 2352"/>
                                  <a:gd name="T2" fmla="+- 0 1721 -55"/>
                                  <a:gd name="T3" fmla="*/ 1721 h 2246"/>
                                  <a:gd name="T4" fmla="+- 0 9990 8952"/>
                                  <a:gd name="T5" fmla="*/ T4 w 2352"/>
                                  <a:gd name="T6" fmla="+- 0 1750 -55"/>
                                  <a:gd name="T7" fmla="*/ 1750 h 2246"/>
                                  <a:gd name="T8" fmla="+- 0 10266 8952"/>
                                  <a:gd name="T9" fmla="*/ T8 w 2352"/>
                                  <a:gd name="T10" fmla="+- 0 1750 -55"/>
                                  <a:gd name="T11" fmla="*/ 1750 h 2246"/>
                                  <a:gd name="T12" fmla="+- 0 10277 8952"/>
                                  <a:gd name="T13" fmla="*/ T12 w 2352"/>
                                  <a:gd name="T14" fmla="+- 0 1721 -55"/>
                                  <a:gd name="T15" fmla="*/ 1721 h 2246"/>
                                </a:gdLst>
                                <a:ahLst/>
                                <a:cxnLst>
                                  <a:cxn ang="0">
                                    <a:pos x="T1" y="T3"/>
                                  </a:cxn>
                                  <a:cxn ang="0">
                                    <a:pos x="T5" y="T7"/>
                                  </a:cxn>
                                  <a:cxn ang="0">
                                    <a:pos x="T9" y="T11"/>
                                  </a:cxn>
                                  <a:cxn ang="0">
                                    <a:pos x="T13" y="T15"/>
                                  </a:cxn>
                                </a:cxnLst>
                                <a:rect l="0" t="0" r="r" b="b"/>
                                <a:pathLst>
                                  <a:path w="2352" h="2246">
                                    <a:moveTo>
                                      <a:pt x="1325" y="1776"/>
                                    </a:moveTo>
                                    <a:lnTo>
                                      <a:pt x="1038" y="1805"/>
                                    </a:lnTo>
                                    <a:lnTo>
                                      <a:pt x="1314" y="1805"/>
                                    </a:lnTo>
                                    <a:lnTo>
                                      <a:pt x="1325" y="177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167"/>
                            <wps:cNvSpPr>
                              <a:spLocks/>
                            </wps:cNvSpPr>
                            <wps:spPr bwMode="auto">
                              <a:xfrm>
                                <a:off x="8952" y="-55"/>
                                <a:ext cx="2352" cy="2246"/>
                              </a:xfrm>
                              <a:custGeom>
                                <a:avLst/>
                                <a:gdLst>
                                  <a:gd name="T0" fmla="+- 0 9950 8952"/>
                                  <a:gd name="T1" fmla="*/ T0 w 2352"/>
                                  <a:gd name="T2" fmla="+- 0 1711 -55"/>
                                  <a:gd name="T3" fmla="*/ 1711 h 2246"/>
                                  <a:gd name="T4" fmla="+- 0 9960 8952"/>
                                  <a:gd name="T5" fmla="*/ T4 w 2352"/>
                                  <a:gd name="T6" fmla="+- 0 1750 -55"/>
                                  <a:gd name="T7" fmla="*/ 1750 h 2246"/>
                                  <a:gd name="T8" fmla="+- 0 9955 8952"/>
                                  <a:gd name="T9" fmla="*/ T8 w 2352"/>
                                  <a:gd name="T10" fmla="+- 0 1707 -55"/>
                                  <a:gd name="T11" fmla="*/ 1707 h 2246"/>
                                  <a:gd name="T12" fmla="+- 0 9950 8952"/>
                                  <a:gd name="T13" fmla="*/ T12 w 2352"/>
                                  <a:gd name="T14" fmla="+- 0 1711 -55"/>
                                  <a:gd name="T15" fmla="*/ 1711 h 2246"/>
                                </a:gdLst>
                                <a:ahLst/>
                                <a:cxnLst>
                                  <a:cxn ang="0">
                                    <a:pos x="T1" y="T3"/>
                                  </a:cxn>
                                  <a:cxn ang="0">
                                    <a:pos x="T5" y="T7"/>
                                  </a:cxn>
                                  <a:cxn ang="0">
                                    <a:pos x="T9" y="T11"/>
                                  </a:cxn>
                                  <a:cxn ang="0">
                                    <a:pos x="T13" y="T15"/>
                                  </a:cxn>
                                </a:cxnLst>
                                <a:rect l="0" t="0" r="r" b="b"/>
                                <a:pathLst>
                                  <a:path w="2352" h="2246">
                                    <a:moveTo>
                                      <a:pt x="998" y="1766"/>
                                    </a:moveTo>
                                    <a:lnTo>
                                      <a:pt x="1008" y="1805"/>
                                    </a:lnTo>
                                    <a:lnTo>
                                      <a:pt x="1003" y="1762"/>
                                    </a:lnTo>
                                    <a:lnTo>
                                      <a:pt x="998" y="176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166"/>
                            <wps:cNvSpPr>
                              <a:spLocks/>
                            </wps:cNvSpPr>
                            <wps:spPr bwMode="auto">
                              <a:xfrm>
                                <a:off x="8952" y="-55"/>
                                <a:ext cx="2352" cy="2246"/>
                              </a:xfrm>
                              <a:custGeom>
                                <a:avLst/>
                                <a:gdLst>
                                  <a:gd name="T0" fmla="+- 0 9352 8952"/>
                                  <a:gd name="T1" fmla="*/ T0 w 2352"/>
                                  <a:gd name="T2" fmla="+- 0 1809 -55"/>
                                  <a:gd name="T3" fmla="*/ 1809 h 2246"/>
                                  <a:gd name="T4" fmla="+- 0 9744 8952"/>
                                  <a:gd name="T5" fmla="*/ T4 w 2352"/>
                                  <a:gd name="T6" fmla="+- 0 1663 -55"/>
                                  <a:gd name="T7" fmla="*/ 1663 h 2246"/>
                                  <a:gd name="T8" fmla="+- 0 9722 8952"/>
                                  <a:gd name="T9" fmla="*/ T8 w 2352"/>
                                  <a:gd name="T10" fmla="+- 0 1642 -55"/>
                                  <a:gd name="T11" fmla="*/ 1642 h 2246"/>
                                  <a:gd name="T12" fmla="+- 0 9352 8952"/>
                                  <a:gd name="T13" fmla="*/ T12 w 2352"/>
                                  <a:gd name="T14" fmla="+- 0 1809 -55"/>
                                  <a:gd name="T15" fmla="*/ 1809 h 2246"/>
                                </a:gdLst>
                                <a:ahLst/>
                                <a:cxnLst>
                                  <a:cxn ang="0">
                                    <a:pos x="T1" y="T3"/>
                                  </a:cxn>
                                  <a:cxn ang="0">
                                    <a:pos x="T5" y="T7"/>
                                  </a:cxn>
                                  <a:cxn ang="0">
                                    <a:pos x="T9" y="T11"/>
                                  </a:cxn>
                                  <a:cxn ang="0">
                                    <a:pos x="T13" y="T15"/>
                                  </a:cxn>
                                </a:cxnLst>
                                <a:rect l="0" t="0" r="r" b="b"/>
                                <a:pathLst>
                                  <a:path w="2352" h="2246">
                                    <a:moveTo>
                                      <a:pt x="400" y="1864"/>
                                    </a:moveTo>
                                    <a:lnTo>
                                      <a:pt x="792" y="1718"/>
                                    </a:lnTo>
                                    <a:lnTo>
                                      <a:pt x="770" y="1697"/>
                                    </a:lnTo>
                                    <a:lnTo>
                                      <a:pt x="400" y="1864"/>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165"/>
                            <wps:cNvSpPr>
                              <a:spLocks/>
                            </wps:cNvSpPr>
                            <wps:spPr bwMode="auto">
                              <a:xfrm>
                                <a:off x="8952" y="-55"/>
                                <a:ext cx="2352" cy="2246"/>
                              </a:xfrm>
                              <a:custGeom>
                                <a:avLst/>
                                <a:gdLst>
                                  <a:gd name="T0" fmla="+- 0 9509 8952"/>
                                  <a:gd name="T1" fmla="*/ T0 w 2352"/>
                                  <a:gd name="T2" fmla="+- 0 1438 -55"/>
                                  <a:gd name="T3" fmla="*/ 1438 h 2246"/>
                                  <a:gd name="T4" fmla="+- 0 9509 8952"/>
                                  <a:gd name="T5" fmla="*/ T4 w 2352"/>
                                  <a:gd name="T6" fmla="+- 0 1409 -55"/>
                                  <a:gd name="T7" fmla="*/ 1409 h 2246"/>
                                  <a:gd name="T8" fmla="+- 0 9504 8952"/>
                                  <a:gd name="T9" fmla="*/ T8 w 2352"/>
                                  <a:gd name="T10" fmla="+- 0 1414 -55"/>
                                  <a:gd name="T11" fmla="*/ 1414 h 2246"/>
                                  <a:gd name="T12" fmla="+- 0 9509 8952"/>
                                  <a:gd name="T13" fmla="*/ T12 w 2352"/>
                                  <a:gd name="T14" fmla="+- 0 1438 -55"/>
                                  <a:gd name="T15" fmla="*/ 1438 h 2246"/>
                                </a:gdLst>
                                <a:ahLst/>
                                <a:cxnLst>
                                  <a:cxn ang="0">
                                    <a:pos x="T1" y="T3"/>
                                  </a:cxn>
                                  <a:cxn ang="0">
                                    <a:pos x="T5" y="T7"/>
                                  </a:cxn>
                                  <a:cxn ang="0">
                                    <a:pos x="T9" y="T11"/>
                                  </a:cxn>
                                  <a:cxn ang="0">
                                    <a:pos x="T13" y="T15"/>
                                  </a:cxn>
                                </a:cxnLst>
                                <a:rect l="0" t="0" r="r" b="b"/>
                                <a:pathLst>
                                  <a:path w="2352" h="2246">
                                    <a:moveTo>
                                      <a:pt x="557" y="1493"/>
                                    </a:moveTo>
                                    <a:lnTo>
                                      <a:pt x="557" y="1464"/>
                                    </a:lnTo>
                                    <a:lnTo>
                                      <a:pt x="552" y="1469"/>
                                    </a:lnTo>
                                    <a:lnTo>
                                      <a:pt x="557" y="1493"/>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164"/>
                            <wps:cNvSpPr>
                              <a:spLocks/>
                            </wps:cNvSpPr>
                            <wps:spPr bwMode="auto">
                              <a:xfrm>
                                <a:off x="8952" y="-55"/>
                                <a:ext cx="2352" cy="2246"/>
                              </a:xfrm>
                              <a:custGeom>
                                <a:avLst/>
                                <a:gdLst>
                                  <a:gd name="T0" fmla="+- 0 9302 8952"/>
                                  <a:gd name="T1" fmla="*/ T0 w 2352"/>
                                  <a:gd name="T2" fmla="+- 0 1831 -55"/>
                                  <a:gd name="T3" fmla="*/ 1831 h 2246"/>
                                  <a:gd name="T4" fmla="+- 0 9298 8952"/>
                                  <a:gd name="T5" fmla="*/ T4 w 2352"/>
                                  <a:gd name="T6" fmla="+- 0 1865 -55"/>
                                  <a:gd name="T7" fmla="*/ 1865 h 2246"/>
                                  <a:gd name="T8" fmla="+- 0 9302 8952"/>
                                  <a:gd name="T9" fmla="*/ T8 w 2352"/>
                                  <a:gd name="T10" fmla="+- 0 1870 -55"/>
                                  <a:gd name="T11" fmla="*/ 1870 h 2246"/>
                                  <a:gd name="T12" fmla="+- 0 9302 8952"/>
                                  <a:gd name="T13" fmla="*/ T12 w 2352"/>
                                  <a:gd name="T14" fmla="+- 0 1831 -55"/>
                                  <a:gd name="T15" fmla="*/ 1831 h 2246"/>
                                </a:gdLst>
                                <a:ahLst/>
                                <a:cxnLst>
                                  <a:cxn ang="0">
                                    <a:pos x="T1" y="T3"/>
                                  </a:cxn>
                                  <a:cxn ang="0">
                                    <a:pos x="T5" y="T7"/>
                                  </a:cxn>
                                  <a:cxn ang="0">
                                    <a:pos x="T9" y="T11"/>
                                  </a:cxn>
                                  <a:cxn ang="0">
                                    <a:pos x="T13" y="T15"/>
                                  </a:cxn>
                                </a:cxnLst>
                                <a:rect l="0" t="0" r="r" b="b"/>
                                <a:pathLst>
                                  <a:path w="2352" h="2246">
                                    <a:moveTo>
                                      <a:pt x="350" y="1886"/>
                                    </a:moveTo>
                                    <a:lnTo>
                                      <a:pt x="346" y="1920"/>
                                    </a:lnTo>
                                    <a:lnTo>
                                      <a:pt x="350" y="1925"/>
                                    </a:lnTo>
                                    <a:lnTo>
                                      <a:pt x="350" y="1886"/>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163"/>
                            <wps:cNvSpPr>
                              <a:spLocks/>
                            </wps:cNvSpPr>
                            <wps:spPr bwMode="auto">
                              <a:xfrm>
                                <a:off x="8952" y="-55"/>
                                <a:ext cx="2352" cy="2246"/>
                              </a:xfrm>
                              <a:custGeom>
                                <a:avLst/>
                                <a:gdLst>
                                  <a:gd name="T0" fmla="+- 0 8981 8952"/>
                                  <a:gd name="T1" fmla="*/ T0 w 2352"/>
                                  <a:gd name="T2" fmla="+- 0 1087 -55"/>
                                  <a:gd name="T3" fmla="*/ 1087 h 2246"/>
                                  <a:gd name="T4" fmla="+- 0 8966 8952"/>
                                  <a:gd name="T5" fmla="*/ T4 w 2352"/>
                                  <a:gd name="T6" fmla="+- 0 1087 -55"/>
                                  <a:gd name="T7" fmla="*/ 1087 h 2246"/>
                                  <a:gd name="T8" fmla="+- 0 9432 8952"/>
                                  <a:gd name="T9" fmla="*/ T8 w 2352"/>
                                  <a:gd name="T10" fmla="+- 0 1246 -55"/>
                                  <a:gd name="T11" fmla="*/ 1246 h 2246"/>
                                  <a:gd name="T12" fmla="+- 0 8981 8952"/>
                                  <a:gd name="T13" fmla="*/ T12 w 2352"/>
                                  <a:gd name="T14" fmla="+- 0 1087 -55"/>
                                  <a:gd name="T15" fmla="*/ 1087 h 2246"/>
                                </a:gdLst>
                                <a:ahLst/>
                                <a:cxnLst>
                                  <a:cxn ang="0">
                                    <a:pos x="T1" y="T3"/>
                                  </a:cxn>
                                  <a:cxn ang="0">
                                    <a:pos x="T5" y="T7"/>
                                  </a:cxn>
                                  <a:cxn ang="0">
                                    <a:pos x="T9" y="T11"/>
                                  </a:cxn>
                                  <a:cxn ang="0">
                                    <a:pos x="T13" y="T15"/>
                                  </a:cxn>
                                </a:cxnLst>
                                <a:rect l="0" t="0" r="r" b="b"/>
                                <a:pathLst>
                                  <a:path w="2352" h="2246">
                                    <a:moveTo>
                                      <a:pt x="29" y="1142"/>
                                    </a:moveTo>
                                    <a:lnTo>
                                      <a:pt x="14" y="1142"/>
                                    </a:lnTo>
                                    <a:lnTo>
                                      <a:pt x="480" y="1301"/>
                                    </a:lnTo>
                                    <a:lnTo>
                                      <a:pt x="29" y="114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162"/>
                            <wps:cNvSpPr>
                              <a:spLocks/>
                            </wps:cNvSpPr>
                            <wps:spPr bwMode="auto">
                              <a:xfrm>
                                <a:off x="8952" y="-55"/>
                                <a:ext cx="2352" cy="2246"/>
                              </a:xfrm>
                              <a:custGeom>
                                <a:avLst/>
                                <a:gdLst>
                                  <a:gd name="T0" fmla="+- 0 8966 8952"/>
                                  <a:gd name="T1" fmla="*/ T0 w 2352"/>
                                  <a:gd name="T2" fmla="+- 0 1049 -55"/>
                                  <a:gd name="T3" fmla="*/ 1049 h 2246"/>
                                  <a:gd name="T4" fmla="+- 0 8981 8952"/>
                                  <a:gd name="T5" fmla="*/ T4 w 2352"/>
                                  <a:gd name="T6" fmla="+- 0 1049 -55"/>
                                  <a:gd name="T7" fmla="*/ 1049 h 2246"/>
                                  <a:gd name="T8" fmla="+- 0 9432 8952"/>
                                  <a:gd name="T9" fmla="*/ T8 w 2352"/>
                                  <a:gd name="T10" fmla="+- 0 891 -55"/>
                                  <a:gd name="T11" fmla="*/ 891 h 2246"/>
                                  <a:gd name="T12" fmla="+- 0 8966 8952"/>
                                  <a:gd name="T13" fmla="*/ T12 w 2352"/>
                                  <a:gd name="T14" fmla="+- 0 1049 -55"/>
                                  <a:gd name="T15" fmla="*/ 1049 h 2246"/>
                                </a:gdLst>
                                <a:ahLst/>
                                <a:cxnLst>
                                  <a:cxn ang="0">
                                    <a:pos x="T1" y="T3"/>
                                  </a:cxn>
                                  <a:cxn ang="0">
                                    <a:pos x="T5" y="T7"/>
                                  </a:cxn>
                                  <a:cxn ang="0">
                                    <a:pos x="T9" y="T11"/>
                                  </a:cxn>
                                  <a:cxn ang="0">
                                    <a:pos x="T13" y="T15"/>
                                  </a:cxn>
                                </a:cxnLst>
                                <a:rect l="0" t="0" r="r" b="b"/>
                                <a:pathLst>
                                  <a:path w="2352" h="2246">
                                    <a:moveTo>
                                      <a:pt x="14" y="1104"/>
                                    </a:moveTo>
                                    <a:lnTo>
                                      <a:pt x="29" y="1104"/>
                                    </a:lnTo>
                                    <a:lnTo>
                                      <a:pt x="480" y="946"/>
                                    </a:lnTo>
                                    <a:lnTo>
                                      <a:pt x="14" y="1104"/>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377027FD" id="Group 159" o:spid="_x0000_s1026" style="position:absolute;margin-left:67.7pt;margin-top:-3.25pt;width:498pt;height:381.6pt;z-index:-251699200;mso-position-horizontal-relative:page" coordorigin="1354,-65" coordsize="9960,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0" o:spid="_x0000_s1027" type="#_x0000_t75" style="position:absolute;left:1354;top:238;width:9773;height:73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l1qLFAAAA3AAAAA8AAABkcnMvZG93bnJldi54bWxEjz1vwkAMhvdK/Q8nI3UrFzqgKnAghIRa&#10;FTGUdulmciYJ5HxpziWBX18PlbrZ8vvxeL4cQmMu1KU6soPJOANDXERfc+ng82Pz+AwmCbLHJjI5&#10;uFKC5eL+bo65jz2/02UvpdEQTjk6qETa3NpUVBQwjWNLrLdj7AKKrl1pfYe9hofGPmXZ1AasWRsq&#10;bGldUXHe/wQtuW1PK3nrN9nha1e0/L0bXrbi3MNoWM3ACA3yL/5zv3rFnyq+PqMT2M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ZdaixQAAANwAAAAPAAAAAAAAAAAAAAAA&#10;AJ8CAABkcnMvZG93bnJldi54bWxQSwUGAAAAAAQABAD3AAAAkQMAAAAA&#10;">
                  <v:imagedata r:id="rId8" o:title=""/>
                </v:shape>
                <v:group id="Group 160" o:spid="_x0000_s1028" style="position:absolute;left:8971;top:-31;width:2309;height:2203" coordorigin="8971,-31" coordsize="2309,2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Freeform 209" o:spid="_x0000_s1029"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ulxsMA&#10;AADcAAAADwAAAGRycy9kb3ducmV2LnhtbERP32vCMBB+F/wfwgl7m6kOZK3GMgShwnTODebj0dza&#10;0uZSkky7/34RBr7dx/fzVvlgOnEh5xvLCmbTBARxaXXDlYLPj+3jMwgfkDV2lknBL3nI1+PRCjNt&#10;r/xOl1OoRAxhn6GCOoQ+k9KXNRn0U9sTR+7bOoMhQldJ7fAaw00n50mykAYbjg019rSpqWxPP0aB&#10;LN7aw+5LN+fX/bFI909pb6qg1MNkeFmCCDSEu/jfXeg4fzGH2zPxAr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ulxsMAAADcAAAADwAAAAAAAAAAAAAAAACYAgAAZHJzL2Rv&#10;d25yZXYueG1sUEsFBgAAAAAEAAQA9QAAAIgDAAAAAA==&#10;" path="m787,523l341,322,552,749,787,523xe" fillcolor="yellow" stroked="f">
                    <v:path arrowok="t" o:connecttype="custom" o:connectlocs="787,492;341,291;552,718;787,492" o:connectangles="0,0,0,0"/>
                  </v:shape>
                  <v:shape id="Freeform 208" o:spid="_x0000_s1030"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AXcMA&#10;AADcAAAADwAAAGRycy9kb3ducmV2LnhtbERP32vCMBB+F/wfwgl7m6kKslZjGYLQwXTODebj0dza&#10;0uZSkky7/34RBr7dx/fz1vlgOnEh5xvLCmbTBARxaXXDlYLPj93jEwgfkDV2lknBL3nIN+PRGjNt&#10;r/xOl1OoRAxhn6GCOoQ+k9KXNRn0U9sTR+7bOoMhQldJ7fAaw00n50mylAYbjg019rStqWxPP0aB&#10;LN7aw8uXbs6v+2OR7hdpb6qg1MNkeF6BCDSEu/jfXeg4f7mA2zPxAr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cAXcMAAADcAAAADwAAAAAAAAAAAAAAAACYAgAAZHJzL2Rv&#10;d25yZXYueG1sUEsFBgAAAAAEAAQA9QAAAIgDAAAAAA==&#10;" path="m1320,442l1157,,989,442r331,xe" fillcolor="yellow" stroked="f">
                    <v:path arrowok="t" o:connecttype="custom" o:connectlocs="1320,411;1157,-31;989,411;1320,411" o:connectangles="0,0,0,0"/>
                  </v:shape>
                  <v:shape id="Freeform 207" o:spid="_x0000_s1031"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6YKcMA&#10;AADcAAAADwAAAGRycy9kb3ducmV2LnhtbERP22rCQBB9L/gPywh9qxvbIhpdRYRCCk29gj4O2TEJ&#10;yc6G7DZJ/75bKPRtDuc6q81gatFR60rLCqaTCARxZnXJuYLL+e1pDsJ5ZI21ZVLwTQ4269HDCmNt&#10;ez5Sd/K5CCHsYlRQeN/EUrqsIINuYhviwN1ta9AH2OZSt9iHcFPL5yiaSYMlh4YCG9oVlFWnL6NA&#10;Jvvq8/2qy9tHekgW6cuiMblX6nE8bJcgPA3+X/znTnSYP3uF32fCB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46YKcMAAADcAAAADwAAAAAAAAAAAAAAAACYAgAAZHJzL2Rv&#10;d25yZXYueG1sUEsFBgAAAAAEAAQA9QAAAIgDAAAAAA==&#10;" path="m1973,322l1527,523r235,226l1973,322xe" fillcolor="yellow" stroked="f">
                    <v:path arrowok="t" o:connecttype="custom" o:connectlocs="1973,291;1527,492;1762,718;1973,291" o:connectangles="0,0,0,0"/>
                  </v:shape>
                  <v:shape id="Freeform 206" o:spid="_x0000_s1032"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I9ssMA&#10;AADcAAAADwAAAGRycy9kb3ducmV2LnhtbERP22rCQBB9L/gPywh9qxtbKhpdRYRCCk29gj4O2TEJ&#10;yc6G7DZJ/75bKPRtDuc6q81gatFR60rLCqaTCARxZnXJuYLL+e1pDsJ5ZI21ZVLwTQ4269HDCmNt&#10;ez5Sd/K5CCHsYlRQeN/EUrqsIINuYhviwN1ta9AH2OZSt9iHcFPL5yiaSYMlh4YCG9oVlFWnL6NA&#10;Jvvq8/2qy9tHekgW6cuiMblX6nE8bJcgPA3+X/znTnSYP3uF32fCB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I9ssMAAADcAAAADwAAAAAAAAAAAAAAAACYAgAAZHJzL2Rv&#10;d25yZXYueG1sUEsFBgAAAAAEAAQA9QAAAIgDAAAAAA==&#10;" path="m2309,1099l1843,941r,317l2309,1099xe" fillcolor="yellow" stroked="f">
                    <v:path arrowok="t" o:connecttype="custom" o:connectlocs="2309,1068;1843,910;1843,1227;2309,1068" o:connectangles="0,0,0,0"/>
                  </v:shape>
                  <v:shape id="Freeform 205" o:spid="_x0000_s1033"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CjxcEA&#10;AADcAAAADwAAAGRycy9kb3ducmV2LnhtbERP24rCMBB9F/yHMMK+abouFK1GWRYWKnhXcB+HZrYt&#10;NpPSRK1/bwTBtzmc60znranElRpXWlbwOYhAEGdWl5wrOB5++yMQziNrrCyTgjs5mM+6nSkm2t54&#10;R9e9z0UIYZeggsL7OpHSZQUZdANbEwfu3zYGfYBNLnWDtxBuKjmMolgaLDk0FFjTT0HZeX8xCmS6&#10;Oa8XJ13+LVfbdLz6Gtcm90p99NrvCQhPrX+LX+5Uh/lxDM9nw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Qo8XBAAAA3AAAAA8AAAAAAAAAAAAAAAAAmAIAAGRycy9kb3du&#10;cmV2LnhtbFBLBQYAAAAABAAEAPUAAACGAwAAAAA=&#10;" path="m581,1099r2,46l588,1189r10,44l610,1275r16,40l645,1354r21,37l691,1426r27,33l748,1490r33,29l815,1545r37,24l891,1590r40,18l974,1623r43,12l1063,1644r46,5l1157,1651r47,-2l1250,1644r45,-9l1339,1623r42,-15l1421,1590r39,-21l1497,1545r34,-26l1564,1490r30,-31l1621,1426r25,-35l1668,1354r20,-39l1704,1275r12,-42l1725,1189r6,-44l1733,1099r-2,-45l1725,1010r-9,-43l1704,926r-16,-41l1668,847r-22,-37l1621,774r-27,-33l1564,710r-33,-29l1497,654r-37,-23l1421,609r-40,-18l1339,576r-44,-13l1250,555r-46,-6l1157,547r-48,2l1063,555r-46,8l974,576r-43,15l891,609r-39,22l815,654r-34,27l748,710r-30,31l691,774r-25,36l645,847r-19,38l610,926r-12,41l588,1010r-5,44l581,1099xe" fillcolor="yellow" stroked="f">
                    <v:path arrowok="t" o:connecttype="custom" o:connectlocs="583,1114;598,1202;626,1284;666,1360;718,1428;781,1488;852,1538;931,1577;1017,1604;1109,1618;1204,1618;1295,1604;1381,1577;1460,1538;1531,1488;1594,1428;1646,1360;1688,1284;1716,1202;1731,1114;1731,1023;1716,936;1688,854;1646,779;1594,710;1531,650;1460,600;1381,560;1295,532;1204,518;1109,518;1017,532;931,560;852,600;781,650;718,710;666,779;626,854;598,936;583,1023" o:connectangles="0,0,0,0,0,0,0,0,0,0,0,0,0,0,0,0,0,0,0,0,0,0,0,0,0,0,0,0,0,0,0,0,0,0,0,0,0,0,0,0"/>
                  </v:shape>
                  <v:shape id="Freeform 204" o:spid="_x0000_s1034"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wGXsMA&#10;AADcAAAADwAAAGRycy9kb3ducmV2LnhtbERP32vCMBB+H/g/hBP2NlM3cLYaRYRBB3NqFfTxaM62&#10;2FxCk2n33y+Dwd7u4/t582VvWnGjzjeWFYxHCQji0uqGKwXHw9vTFIQPyBpby6TgmzwsF4OHOWba&#10;3nlPtyJUIoawz1BBHYLLpPRlTQb9yDriyF1sZzBE2FVSd3iP4aaVz0kykQYbjg01OlrXVF6LL6NA&#10;5tvr5/tJN+ePzS5PNy+pM1VQ6nHYr2YgAvXhX/znznWcP3mF32fiB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wGXsMAAADcAAAADwAAAAAAAAAAAAAAAACYAgAAZHJzL2Rv&#10;d25yZXYueG1sUEsFBgAAAAAEAAQA9QAAAIgDAAAAAA==&#10;" path="m1973,1882l1762,1454r-235,221l1973,1882xe" fillcolor="yellow" stroked="f">
                    <v:path arrowok="t" o:connecttype="custom" o:connectlocs="1973,1851;1762,1423;1527,1644;1973,1851" o:connectangles="0,0,0,0"/>
                  </v:shape>
                  <v:shape id="Freeform 203" o:spid="_x0000_s1035"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OSLMYA&#10;AADcAAAADwAAAGRycy9kb3ducmV2LnhtbESPQWvCQBCF74X+h2WE3nRjC6LRTZBCIYVqrRX0OGTH&#10;JJidDdmtpv/eORR6m+G9ee+bVT64Vl2pD41nA9NJAoq49LbhysDh+208BxUissXWMxn4pQB59viw&#10;wtT6G3/RdR8rJSEcUjRQx9ilWoeyJodh4jti0c6+dxhl7Stte7xJuGv1c5LMtMOGpaHGjl5rKi/7&#10;H2dAF5+X7fvRNqePza5YbF4WnauiMU+jYb0EFWmI/+a/68IK/kxo5RmZQ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OSLMYAAADcAAAADwAAAAAAAAAAAAAAAACYAgAAZHJz&#10;L2Rvd25yZXYueG1sUEsFBgAAAAAEAAQA9QAAAIsDAAAAAA==&#10;" path="m1320,1757r-331,l1157,2203r163,-446xe" fillcolor="yellow" stroked="f">
                    <v:path arrowok="t" o:connecttype="custom" o:connectlocs="1320,1726;989,1726;1157,2172;1320,1726" o:connectangles="0,0,0,0"/>
                  </v:shape>
                  <v:shape id="Freeform 202" o:spid="_x0000_s1036"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83t8MA&#10;AADcAAAADwAAAGRycy9kb3ducmV2LnhtbERP22rCQBB9L/gPywh9q5u2IE10lSIIKTTWG9jHITtN&#10;gtnZsLs18e9dodC3OZzrzJeDacWFnG8sK3ieJCCIS6sbrhQcD+unNxA+IGtsLZOCK3lYLkYPc8y0&#10;7XlHl32oRAxhn6GCOoQuk9KXNRn0E9sRR+7HOoMhQldJ7bCP4aaVL0kylQYbjg01drSqqTzvf40C&#10;mX+dNx8n3Xx/Fts8LV7TzlRBqcfx8D4DEWgI/+I/d67j/GkK92fi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83t8MAAADcAAAADwAAAAAAAAAAAAAAAACYAgAAZHJzL2Rv&#10;d25yZXYueG1sUEsFBgAAAAAEAAQA9QAAAIgDAAAAAA==&#10;" path="m787,1675l552,1454,341,1882,787,1675xe" fillcolor="yellow" stroked="f">
                    <v:path arrowok="t" o:connecttype="custom" o:connectlocs="787,1644;552,1423;341,1851;787,1644" o:connectangles="0,0,0,0"/>
                  </v:shape>
                  <v:shape id="Freeform 201" o:spid="_x0000_s1037" style="position:absolute;left:8971;top:-31;width:2309;height:2203;visibility:visible;mso-wrap-style:square;v-text-anchor:top" coordsize="230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wI98YA&#10;AADcAAAADwAAAGRycy9kb3ducmV2LnhtbESPT2vCQBDF70K/wzKF3nRjC7aJrlIKhRS01j+gxyE7&#10;JsHsbMhuNf32nYPgbYb35r3fzBa9a9SFulB7NjAeJaCIC29rLg3sd5/DN1AhIltsPJOBPwqwmD8M&#10;ZphZf+UNXbaxVBLCIUMDVYxtpnUoKnIYRr4lFu3kO4dR1q7UtsOrhLtGPyfJRDusWRoqbOmjouK8&#10;/XUGdL4+f38dbH1crn7ydPWStq6Mxjw99u9TUJH6eDffrnMr+K+CL8/IBHr+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wI98YAAADcAAAADwAAAAAAAAAAAAAAAACYAgAAZHJz&#10;L2Rvd25yZXYueG1sUEsFBgAAAAAEAAQA9QAAAIsDAAAAAA==&#10;" path="m466,941l,1099r466,159l466,941xe" fillcolor="yellow" stroked="f">
                    <v:path arrowok="t" o:connecttype="custom" o:connectlocs="466,910;0,1068;466,1227;466,910" o:connectangles="0,0,0,0"/>
                  </v:shape>
                  <v:group id="Group 161" o:spid="_x0000_s1038" style="position:absolute;left:8952;top:-55;width:2352;height:2246" coordorigin="8952,-55" coordsize="2352,2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200" o:spid="_x0000_s1039"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U8IA&#10;AADcAAAADwAAAGRycy9kb3ducmV2LnhtbERPyW7CMBC9V+IfrEHqDRw4sKQYhJBa9cROuY7iaRw1&#10;HofYhMDX15WQepunt85s0dpSNFT7wrGCQT8BQZw5XXCu4Hh4701A+ICssXRMCu7kYTHvvMww1e7G&#10;O2r2IRcxhH2KCkwIVSqlzwxZ9H1XEUfu29UWQ4R1LnWNtxhuSzlMkpG0WHBsMFjRylD2s79aBZfr&#10;7rE+jZrzdJssP74uG5Pz2Sj12m2XbyACteFf/HR/6jh/PIS/Z+IF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r6xTwgAAANwAAAAPAAAAAAAAAAAAAAAAAJgCAABkcnMvZG93&#10;bnJldi54bWxQSwUGAAAAAAQABAD1AAAAhwMAAAAA&#10;" path="m466,965l85,1123,466,994r,-29xe" fillcolor="red" stroked="f">
                      <v:path arrowok="t" o:connecttype="custom" o:connectlocs="466,910;85,1068;466,939;466,910" o:connectangles="0,0,0,0"/>
                    </v:shape>
                    <v:shape id="Freeform 199" o:spid="_x0000_s1040"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MJyMMA&#10;AADcAAAADwAAAGRycy9kb3ducmV2LnhtbERPS2sCMRC+F/ofwhR6q9lW8LEaRQqVnlrfXofNuFnc&#10;TNZNXLf99UYQvM3H95zxtLWlaKj2hWMF750EBHHmdMG5gs36620AwgdkjaVjUvBHHqaT56cxptpd&#10;eEnNKuQihrBPUYEJoUql9Jkhi77jKuLIHVxtMURY51LXeInhtpQfSdKTFguODQYr+jSUHVdnq+B0&#10;Xv7/bHvNfrhIZvPd6dfkvDdKvb60sxGIQG14iO/ubx3n97tweyZeIC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MJyMMAAADcAAAADwAAAAAAAAAAAAAAAACYAgAAZHJzL2Rv&#10;d25yZXYueG1sUEsFBgAAAAAEAAQA9QAAAIgDAAAAAA==&#10;" path="m792,533l400,387,770,554r22,-21xe" fillcolor="red" stroked="f">
                      <v:path arrowok="t" o:connecttype="custom" o:connectlocs="792,478;400,332;770,499;792,478" o:connectangles="0,0,0,0"/>
                    </v:shape>
                    <v:shape id="Freeform 198" o:spid="_x0000_s1041"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qRvMMA&#10;AADcAAAADwAAAGRycy9kb3ducmV2LnhtbERPS2sCMRC+F/ofwhR6q9kW8bEaRQqVnlrfXofNuFnc&#10;TNZNXLf99UYQvM3H95zxtLWlaKj2hWMF750EBHHmdMG5gs36620AwgdkjaVjUvBHHqaT56cxptpd&#10;eEnNKuQihrBPUYEJoUql9Jkhi77jKuLIHVxtMURY51LXeInhtpQfSdKTFguODQYr+jSUHVdnq+B0&#10;Xv7/bHvNfrhIZvPd6dfkvDdKvb60sxGIQG14iO/ubx3n97tweyZeIC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qRvMMAAADcAAAADwAAAAAAAAAAAAAAAACYAgAAZHJzL2Rv&#10;d25yZXYueG1sUEsFBgAAAAAEAAQA9QAAAIgDAAAAAA==&#10;" path="m1536,528r24,5l1982,326,1536,528xe" fillcolor="red" stroked="f">
                      <v:path arrowok="t" o:connecttype="custom" o:connectlocs="1536,473;1560,478;1982,271;1536,473" o:connectangles="0,0,0,0"/>
                    </v:shape>
                    <v:shape id="Freeform 197" o:spid="_x0000_s1042"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Y0J8IA&#10;AADcAAAADwAAAGRycy9kb3ducmV2LnhtbERPS2sCMRC+F/ofwhR6q9kWfK1GkUKlp9a312EzbhY3&#10;k3UT121/vREEb/PxPWc8bW0pGqp94VjBeycBQZw5XXCuYLP+ehuA8AFZY+mYFPyRh+nk+WmMqXYX&#10;XlKzCrmIIexTVGBCqFIpfWbIou+4ijhyB1dbDBHWudQ1XmK4LeVHkvSkxYJjg8GKPg1lx9XZKjid&#10;l/8/216zHy6S2Xx3+jU5741Sry/tbAQiUBse4rv7W8f5/S7cnokXyM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RjQnwgAAANwAAAAPAAAAAAAAAAAAAAAAAJgCAABkcnMvZG93&#10;bnJldi54bWxQSwUGAAAAAAQABAD1AAAAhwMAAAAA&#10;" path="m1973,336l1582,554,1946,390r27,-54xe" fillcolor="red" stroked="f">
                      <v:path arrowok="t" o:connecttype="custom" o:connectlocs="1973,281;1582,499;1946,335;1973,281" o:connectangles="0,0,0,0"/>
                    </v:shape>
                    <v:shape id="Freeform 196" o:spid="_x0000_s1043"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SqUMQA&#10;AADcAAAADwAAAGRycy9kb3ducmV2LnhtbERPS2vCQBC+F/wPywi9NRt7SGt0FSm09NSq9XEdsmM2&#10;mJ2N2TWm/npXKPQ2H99zpvPe1qKj1leOFYySFARx4XTFpYLNz/vTKwgfkDXWjknBL3mYzwYPU8y1&#10;u/CKunUoRQxhn6MCE0KTS+kLQxZ94hriyB1cazFE2JZSt3iJ4baWz2maSYsVxwaDDb0ZKo7rs1Vw&#10;Oq+uX9us24+X6eJjd/o2Je+NUo/DfjEBEagP/+I/96eO818yuD8TL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UqlDEAAAA3AAAAA8AAAAAAAAAAAAAAAAAmAIAAGRycy9k&#10;b3ducmV2LnhtbFBLBQYAAAAABAAEAPUAAACJAwAAAAA=&#10;" path="m1886,1253r437,-111l2267,1123r-381,130xe" fillcolor="red" stroked="f">
                      <v:path arrowok="t" o:connecttype="custom" o:connectlocs="1886,1198;2323,1087;2267,1068;1886,1198" o:connectangles="0,0,0,0"/>
                    </v:shape>
                    <v:shape id="Freeform 195" o:spid="_x0000_s1044"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gPy8QA&#10;AADcAAAADwAAAGRycy9kb3ducmV2LnhtbERPS2vCQBC+F/oflil40009+EizESkonmzVtl6H7DQb&#10;mp2N2TWm/fWuIPQ2H99zskVva9FR6yvHCp5HCQjiwumKSwUfh9VwBsIHZI21Y1LwSx4W+eNDhql2&#10;F95Rtw+liCHsU1RgQmhSKX1hyKIfuYY4ct+utRgibEupW7zEcFvLcZJMpMWKY4PBhl4NFT/7s1Vw&#10;Ou/+tp+T7jh/T5brr9ObKflolBo89csXEIH68C++uzc6zp9O4fZMvE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YD8vEAAAA3AAAAA8AAAAAAAAAAAAAAAAAmAIAAGRycy9k&#10;b3ducmV2LnhtbFBLBQYAAAAABAAEAPUAAACJAwAAAAA=&#10;" path="m1858,1262r28,-9l1886,994r381,129l2323,1142r-437,111l1858,1262r,44l1862,1306r24,-24l2338,1142r4,l2352,1133r,-15l2342,1109r-4,-5l2323,1104,1886,965r-28,19l1858,1262xe" fillcolor="red" stroked="f">
                      <v:path arrowok="t" o:connecttype="custom" o:connectlocs="1858,1207;1886,1198;1886,939;2267,1068;2323,1087;1886,1198;1858,1207;1858,1251;1862,1251;1886,1227;2338,1087;2342,1087;2352,1078;2352,1063;2342,1054;2338,1049;2323,1049;1886,910;1858,929;1858,1207" o:connectangles="0,0,0,0,0,0,0,0,0,0,0,0,0,0,0,0,0,0,0,0"/>
                    </v:shape>
                    <v:shape id="Freeform 194" o:spid="_x0000_s1045"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ebucYA&#10;AADcAAAADwAAAGRycy9kb3ducmV2LnhtbESPT2/CMAzF75P2HSIj7TZSdoCtEBCatGmnMRh/rlZj&#10;morGKU0o3T79fJjEzdZ7fu/n2aL3teqojVVgA6NhBoq4CLbi0sD2++3xGVRMyBbrwGTghyIs5vd3&#10;M8xtuPKauk0qlYRwzNGAS6nJtY6FI49xGBpi0Y6h9ZhkbUttW7xKuK/1U5aNtceKpcFhQ6+OitPm&#10;4g2cL+vfz924O7x8Zcv3/XnlSj44Yx4G/XIKKlGfbub/6w8r+BOhlWdkAj3/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0ebucYAAADcAAAADwAAAAAAAAAAAAAAAACYAgAAZHJz&#10;L2Rvd25yZXYueG1sUEsFBgAAAAAEAAQA9QAAAIsDAAAAAA==&#10;" path="m1848,1296r5,5l1858,1306r,-322l1886,965r437,139l2338,1104,1872,946r-14,l1853,950r-5,5l1843,960r,331l1848,1296xe" fillcolor="red" stroked="f">
                      <v:path arrowok="t" o:connecttype="custom" o:connectlocs="1848,1241;1853,1246;1858,1251;1858,929;1886,910;2323,1049;2338,1049;1872,891;1858,891;1853,895;1848,900;1843,905;1843,1236;1848,1241" o:connectangles="0,0,0,0,0,0,0,0,0,0,0,0,0,0"/>
                    </v:shape>
                    <v:shape id="Freeform 193" o:spid="_x0000_s1046"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s+IsMA&#10;AADcAAAADwAAAGRycy9kb3ducmV2LnhtbERPTWvCQBC9C/0PyxS86aYerKbZiBQUT7ZqW69DdpoN&#10;zc7G7BrT/nq3IHibx/ucbNHbWnTU+sqxgqdxAoK4cLriUsHHYTWagfABWWPtmBT8kodF/jDIMNXu&#10;wjvq9qEUMYR9igpMCE0qpS8MWfRj1xBH7tu1FkOEbSl1i5cYbms5SZKptFhxbDDY0Kuh4md/tgpO&#10;593f9nPaHefvyXL9dXozJR+NUsPHfvkCIlAf7uKbe6Pj/Oc5/D8TL5D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s+IsMAAADcAAAADwAAAAAAAAAAAAAAAACYAgAAZHJzL2Rv&#10;d25yZXYueG1sUEsFBgAAAAAEAAQA9QAAAIgDAAAAAA==&#10;" path="m1886,1282r-24,24l1872,1301r466,-159l1886,1282xe" fillcolor="red" stroked="f">
                      <v:path arrowok="t" o:connecttype="custom" o:connectlocs="1886,1227;1862,1251;1872,1246;2338,1087;1886,1227" o:connectangles="0,0,0,0,0"/>
                    </v:shape>
                    <v:shape id="Freeform 192" o:spid="_x0000_s1047"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TnmMUA&#10;AADcAAAADwAAAGRycy9kb3ducmV2LnhtbESPQW/CMAyF75P4D5GRdhspOyDWERBCAu00BmzjajWm&#10;qWic0oRS9uvnw6TdbL3n9z7PFr2vVUdtrAIbGI8yUMRFsBWXBj4P66cpqJiQLdaBycCdIizmg4cZ&#10;5jbceEfdPpVKQjjmaMCl1ORax8KRxzgKDbFop9B6TLK2pbYt3iTc1/o5yybaY8XS4LChlaPivL96&#10;A5fr7uf9a9IdXz6y5eb7snUlH50xj8N++QoqUZ/+zX/Xb1bwp4Ivz8gEe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5OeYxQAAANwAAAAPAAAAAAAAAAAAAAAAAJgCAABkcnMv&#10;ZG93bnJldi54bWxQSwUGAAAAAAQABAD1AAAAigMAAAAA&#10;" path="m1790,792r5,-5l1800,782,2011,355r-9,10l1982,326,1560,533r-24,-5l1531,533r24,33l1582,554,1973,336r-27,54l1795,758r-33,5l1766,787r5,5l1790,792xe" fillcolor="red" stroked="f">
                      <v:path arrowok="t" o:connecttype="custom" o:connectlocs="1790,737;1795,732;1800,727;2011,300;2002,310;1982,271;1560,478;1536,473;1531,478;1555,511;1582,499;1973,281;1946,335;1795,703;1762,708;1766,732;1771,737;1790,737" o:connectangles="0,0,0,0,0,0,0,0,0,0,0,0,0,0,0,0,0,0"/>
                    </v:shape>
                    <v:shape id="Freeform 191" o:spid="_x0000_s1048"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hCA8IA&#10;AADcAAAADwAAAGRycy9kb3ducmV2LnhtbERPS4vCMBC+L/gfwgh701QPotUoIih72l3f16EZm2Iz&#10;qU2s3f31G0HY23x8z5ktWluKhmpfOFYw6CcgiDOnC84VHPbr3hiED8gaS8ek4Ic8LOadtxmm2j14&#10;S80u5CKGsE9RgQmhSqX0mSGLvu8q4shdXG0xRFjnUtf4iOG2lMMkGUmLBccGgxWtDGXX3d0quN23&#10;v5/HUXOefCfLzen2ZXI+G6Xeu+1yCiJQG/7FL/eHjvPHA3g+Ey+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qEIDwgAAANwAAAAPAAAAAAAAAAAAAAAAAJgCAABkcnMvZG93&#10;bnJldi54bWxQSwUGAAAAAAQABAD1AAAAhwMAAAAA&#10;" path="m1531,533r-5,5l1526,557r5,5l1766,787r-4,-24l1795,758,1946,390,1774,738,1582,554r-27,12l1531,533xe" fillcolor="red" stroked="f">
                      <v:path arrowok="t" o:connecttype="custom" o:connectlocs="1531,478;1526,483;1526,502;1531,507;1766,732;1762,708;1795,703;1946,335;1774,683;1582,499;1555,511;1531,478" o:connectangles="0,0,0,0,0,0,0,0,0,0,0,0"/>
                    </v:shape>
                    <v:shape id="Freeform 190" o:spid="_x0000_s1049"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rcdMMA&#10;AADcAAAADwAAAGRycy9kb3ducmV2LnhtbERPTWvCQBC9F/oflil4Mxs9iKZugggtPdWqbb0O2Wk2&#10;NDsbs2tM/fWuIPQ2j/c5y2Kwjeip87VjBZMkBUFcOl1zpeBz/zKeg/ABWWPjmBT8kYcif3xYYqbd&#10;mbfU70IlYgj7DBWYENpMSl8asugT1xJH7sd1FkOEXSV1h+cYbhs5TdOZtFhzbDDY0tpQ+bs7WQXH&#10;0/by/jXrD4uPdPX6fdyYig9GqdHTsHoGEWgI/+K7+03H+fMp3J6JF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rcdMMAAADcAAAADwAAAAAAAAAAAAAAAACYAgAAZHJzL2Rv&#10;d25yZXYueG1sUEsFBgAAAAAEAAQA9QAAAIgDAAAAAA==&#10;" path="m2011,336r-5,-5l2002,326r-10,-4l1982,326r20,39l2011,355r5,-9l2011,336xe" fillcolor="red" stroked="f">
                      <v:path arrowok="t" o:connecttype="custom" o:connectlocs="2011,281;2006,276;2002,271;1992,267;1982,271;2002,310;2011,300;2016,291;2011,281" o:connectangles="0,0,0,0,0,0,0,0,0"/>
                    </v:shape>
                    <v:shape id="Freeform 189" o:spid="_x0000_s1050"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Z578MA&#10;AADcAAAADwAAAGRycy9kb3ducmV2LnhtbERPTWvCQBC9C/0PyxS81U0VRNNsRAqKp7ZqW69DdpoN&#10;zc7G7Bqjv75bELzN431OtuhtLTpqfeVYwfMoAUFcOF1xqeBzv3qagfABWWPtmBRcyMMifxhkmGp3&#10;5i11u1CKGMI+RQUmhCaV0heGLPqRa4gj9+NaiyHCtpS6xXMMt7UcJ8lUWqw4Nhhs6NVQ8bs7WQXH&#10;0/b69jXtDvOPZLn+Pr6bkg9GqeFjv3wBEagPd/HNvdFx/mwC/8/EC2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DZ578MAAADcAAAADwAAAAAAAAAAAAAAAACYAgAAZHJzL2Rv&#10;d25yZXYueG1sUEsFBgAAAAAEAAQA9QAAAIgDAAAAAA==&#10;" path="m1349,490r5,-5l1358,480r5,-5l1363,466r-5,-5l1195,14r,15l1157,29r,-15l989,461r,14l994,480r4,5l1008,446r19,29l1038,446,1176,80r138,366l1339,446r-14,29l1339,490r10,xe" fillcolor="red" stroked="f">
                      <v:path arrowok="t" o:connecttype="custom" o:connectlocs="1349,435;1354,430;1358,425;1363,420;1363,411;1358,406;1195,-41;1195,-26;1157,-26;1157,-41;989,406;989,420;994,425;998,430;1008,391;1027,420;1038,391;1176,25;1314,391;1339,391;1325,420;1339,435;1349,435" o:connectangles="0,0,0,0,0,0,0,0,0,0,0,0,0,0,0,0,0,0,0,0,0,0,0"/>
                    </v:shape>
                    <v:shape id="Freeform 188" o:spid="_x0000_s1051"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hm8MA&#10;AADcAAAADwAAAGRycy9kb3ducmV2LnhtbERPTWvCQBC9C/0PyxS81U1FRNNsRAqKp7ZqW69DdpoN&#10;zc7G7Bqjv75bELzN431OtuhtLTpqfeVYwfMoAUFcOF1xqeBzv3qagfABWWPtmBRcyMMifxhkmGp3&#10;5i11u1CKGMI+RQUmhCaV0heGLPqRa4gj9+NaiyHCtpS6xXMMt7UcJ8lUWqw4Nhhs6NVQ8bs7WQXH&#10;0/b69jXtDvOPZLn+Pr6bkg9GqeFjv3wBEagPd/HNvdFx/mwC/8/EC2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hm8MAAADcAAAADwAAAAAAAAAAAAAAAACYAgAAZHJzL2Rv&#10;d25yZXYueG1sUEsFBgAAAAAEAAQA9QAAAIgDAAAAAA==&#10;" path="m1195,29r,-15l1190,10,1186,r-20,l1162,10r-5,4l1157,29r38,xe" fillcolor="red" stroked="f">
                      <v:path arrowok="t" o:connecttype="custom" o:connectlocs="1195,-26;1195,-41;1190,-45;1186,-55;1166,-55;1162,-45;1157,-41;1157,-26;1195,-26" o:connectangles="0,0,0,0,0,0,0,0,0"/>
                    </v:shape>
                    <v:shape id="Freeform 187" o:spid="_x0000_s1052"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NEAMMA&#10;AADcAAAADwAAAGRycy9kb3ducmV2LnhtbERPTWvCQBC9C/0PyxS81U0FRdNsRAqKp7ZqW69DdpoN&#10;zc7G7Bqjv75bELzN431OtuhtLTpqfeVYwfMoAUFcOF1xqeBzv3qagfABWWPtmBRcyMMifxhkmGp3&#10;5i11u1CKGMI+RQUmhCaV0heGLPqRa4gj9+NaiyHCtpS6xXMMt7UcJ8lUWqw4Nhhs6NVQ8bs7WQXH&#10;0/b69jXtDvOPZLn+Pr6bkg9GqeFjv3wBEagPd/HNvdFx/mwC/8/EC2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NEAMMAAADcAAAADwAAAAAAAAAAAAAAAACYAgAAZHJzL2Rv&#10;d25yZXYueG1sUEsFBgAAAAAEAAQA9QAAAIgDAAAAAA==&#10;" path="m998,485r5,5l1339,490r-14,-15l1339,446r-301,l1027,475r-19,-29l998,485xe" fillcolor="red" stroked="f">
                      <v:path arrowok="t" o:connecttype="custom" o:connectlocs="998,430;1003,435;1339,435;1325,420;1339,391;1038,391;1027,420;1008,391;998,430" o:connectangles="0,0,0,0,0,0,0,0,0"/>
                    </v:shape>
                    <v:shape id="Freeform 186" o:spid="_x0000_s1053"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ad8MA&#10;AADcAAAADwAAAGRycy9kb3ducmV2LnhtbERPTWvCQBC9F/wPywi91Y09BI2uIQiWntpqq16H7JgN&#10;Zmdjdo1pf31XKPQ2j/c5y3ywjeip87VjBdNJAoK4dLrmSsHX5+ZpBsIHZI2NY1LwTR7y1ehhiZl2&#10;N95SvwuViCHsM1RgQmgzKX1pyKKfuJY4cifXWQwRdpXUHd5iuG3kc5Kk0mLNscFgS2tD5Xl3tQou&#10;1+3P2z7tj/OPpHg5XN5NxUej1ON4KBYgAg3hX/znftVx/iyF+zPxAr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ad8MAAADcAAAADwAAAAAAAAAAAAAAAACYAgAAZHJzL2Rv&#10;d25yZXYueG1sUEsFBgAAAAAEAAQA9QAAAIgDAAAAAA==&#10;" path="m557,787r5,5l557,758,400,387,374,336,816,528,365,326r-5,-4l350,326r-4,5l350,365,552,782r5,5xe" fillcolor="red" stroked="f">
                      <v:path arrowok="t" o:connecttype="custom" o:connectlocs="557,732;562,737;557,703;400,332;374,281;816,473;365,271;360,267;350,271;346,276;350,310;552,727;557,732" o:connectangles="0,0,0,0,0,0,0,0,0,0,0,0,0"/>
                    </v:shape>
                    <v:shape id="Freeform 185" o:spid="_x0000_s1054"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1/7MMA&#10;AADcAAAADwAAAGRycy9kb3ducmV2LnhtbERPTWvCQBC9C/0PyxS86aYerKbZiBQUT7ZqW69DdpoN&#10;zc7G7BrT/nq3IHibx/ucbNHbWnTU+sqxgqdxAoK4cLriUsHHYTWagfABWWPtmBT8kodF/jDIMNXu&#10;wjvq9qEUMYR9igpMCE0qpS8MWfRj1xBH7tu1FkOEbSl1i5cYbms5SZKptFhxbDDY0Kuh4md/tgpO&#10;593f9nPaHefvyXL9dXozJR+NUsPHfvkCIlAf7uKbe6Pj/Nkz/D8TL5D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1/7MMAAADcAAAADwAAAAAAAAAAAAAAAACYAgAAZHJzL2Rv&#10;d25yZXYueG1sUEsFBgAAAAAEAAQA9QAAAIgDAAAAAA==&#10;" path="m374,336r26,51l792,533r-22,21l578,738,400,387,557,758r5,34l581,792r9,-29l797,566r19,-38l374,336xe" fillcolor="red" stroked="f">
                      <v:path arrowok="t" o:connecttype="custom" o:connectlocs="374,281;400,332;792,478;770,499;578,683;400,332;557,703;562,737;581,737;590,708;797,511;816,473;374,281" o:connectangles="0,0,0,0,0,0,0,0,0,0,0,0,0"/>
                    </v:shape>
                    <v:shape id="Freeform 184" o:spid="_x0000_s1055"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LrnsUA&#10;AADcAAAADwAAAGRycy9kb3ducmV2LnhtbESPQW/CMAyF75P4D5GRdhspOyDWERBCAu00BmzjajWm&#10;qWic0oRS9uvnw6TdbL3n9z7PFr2vVUdtrAIbGI8yUMRFsBWXBj4P66cpqJiQLdaBycCdIizmg4cZ&#10;5jbceEfdPpVKQjjmaMCl1ORax8KRxzgKDbFop9B6TLK2pbYt3iTc1/o5yybaY8XS4LChlaPivL96&#10;A5fr7uf9a9IdXz6y5eb7snUlH50xj8N++QoqUZ/+zX/Xb1bwp0Irz8gEe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kuuexQAAANwAAAAPAAAAAAAAAAAAAAAAAJgCAABkcnMv&#10;ZG93bnJldi54bWxQSwUGAAAAAAQABAD1AAAAigMAAAAA&#10;" path="m341,355l552,782,350,365r-4,-34l336,336r,10l341,355xe" fillcolor="red" stroked="f">
                      <v:path arrowok="t" o:connecttype="custom" o:connectlocs="341,300;552,727;350,310;346,276;336,281;336,291;341,300" o:connectangles="0,0,0,0,0,0,0"/>
                    </v:shape>
                    <v:shape id="Freeform 183" o:spid="_x0000_s1056"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5OBcQA&#10;AADcAAAADwAAAGRycy9kb3ducmV2LnhtbERPS2vCQBC+C/0PyxS8NRt7EE3dBBGUnqyPtl6H7DQb&#10;mp2N2TWm/vpuoeBtPr7nLIrBNqKnzteOFUySFARx6XTNlYL34/ppBsIHZI2NY1LwQx6K/GG0wEy7&#10;K++pP4RKxBD2GSowIbSZlL40ZNEnriWO3JfrLIYIu0rqDq8x3DbyOU2n0mLNscFgSytD5ffhYhWc&#10;L/vb9mPan+a7dLn5PL+Zik9GqfHjsHwBEWgId/G/+1XH+bM5/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eTgXEAAAA3AAAAA8AAAAAAAAAAAAAAAAAmAIAAGRycy9k&#10;b3ducmV2LnhtbFBLBQYAAAAABAAEAPUAAACJAwAAAAA=&#10;" path="m816,528r-19,38l590,763r-9,29l586,787,821,562r5,-5l826,538r-5,-5l816,528xe" fillcolor="red" stroked="f">
                      <v:path arrowok="t" o:connecttype="custom" o:connectlocs="816,473;797,511;590,708;581,737;586,732;821,507;826,502;826,483;821,478;816,473" o:connectangles="0,0,0,0,0,0,0,0,0,0"/>
                    </v:shape>
                    <v:shape id="Freeform 182" o:spid="_x0000_s1057"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1xRcUA&#10;AADcAAAADwAAAGRycy9kb3ducmV2LnhtbESPQW/CMAyF75P4D5GRdhspO6DRERBCAu00BmzjajWm&#10;qWic0oRS9uvnw6TdbL3n9z7PFr2vVUdtrAIbGI8yUMRFsBWXBj4P66cXUDEhW6wDk4E7RVjMBw8z&#10;zG248Y66fSqVhHDM0YBLqcm1joUjj3EUGmLRTqH1mGRtS21bvEm4r/Vzlk20x4qlwWFDK0fFeX/1&#10;Bi7X3c/716Q7Tj+y5eb7snUlH50xj8N++QoqUZ/+zX/Xb1bwp4Ivz8gEe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PXFFxQAAANwAAAAPAAAAAAAAAAAAAAAAAJgCAABkcnMv&#10;ZG93bnJldi54bWxQSwUGAAAAAAQABAD1AAAAigMAAAAA&#10;" path="m485,946r-5,l29,1104r-15,l5,1109r-5,9l,1133r5,9l29,1142r56,-19l466,965r,288l85,1123r-56,19l480,1301r-14,-19l494,1262r,-278l499,1301r5,-5l509,1291r,-331l504,955r-5,-5l494,946r-9,xe" fillcolor="red" stroked="f">
                      <v:path arrowok="t" o:connecttype="custom" o:connectlocs="485,891;480,891;29,1049;14,1049;5,1054;0,1063;0,1078;5,1087;29,1087;85,1068;466,910;466,1198;85,1068;29,1087;480,1246;466,1227;494,1207;494,929;499,1246;504,1241;509,1236;509,905;504,900;499,895;494,891;485,891" o:connectangles="0,0,0,0,0,0,0,0,0,0,0,0,0,0,0,0,0,0,0,0,0,0,0,0,0,0"/>
                    </v:shape>
                    <v:shape id="Freeform 181" o:spid="_x0000_s1058"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U3sIA&#10;AADcAAAADwAAAGRycy9kb3ducmV2LnhtbERPS2vCQBC+F/wPywjezMYepEZXEcHSU63v65Ads8Hs&#10;bMyuMe2v7xaE3ubje85s0dlKtNT40rGCUZKCIM6dLrlQcNivh28gfEDWWDkmBd/kYTHvvcww0+7B&#10;W2p3oRAxhH2GCkwIdSalzw1Z9ImriSN3cY3FEGFTSN3gI4bbSr6m6VhaLDk2GKxpZSi/7u5Wwe2+&#10;/fk8jtvz5Ctdvp9uG1Pw2Sg16HfLKYhAXfgXP90fOs6fjODvmXiB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cdTewgAAANwAAAAPAAAAAAAAAAAAAAAAAJgCAABkcnMvZG93&#10;bnJldi54bWxQSwUGAAAAAAQABAD1AAAAhwMAAAAA&#10;" path="m494,1262r-28,20l480,1301r5,5l494,1306r5,-5l494,984r,278xe" fillcolor="red" stroked="f">
                      <v:path arrowok="t" o:connecttype="custom" o:connectlocs="494,1207;466,1227;480,1246;485,1251;494,1251;499,1246;494,929;494,1207" o:connectangles="0,0,0,0,0,0,0,0"/>
                    </v:shape>
                    <v:shape id="Freeform 180" o:spid="_x0000_s1059"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KqcIA&#10;AADcAAAADwAAAGRycy9kb3ducmV2LnhtbERPS4vCMBC+C/6HMMLe1lQPslajiKDsaXd9X4dmbIrN&#10;pDaxdvfXG2HB23x8z5nOW1uKhmpfOFYw6CcgiDOnC84V7Her9w8QPiBrLB2Tgl/yMJ91O1NMtbvz&#10;hpptyEUMYZ+iAhNClUrpM0MWfd9VxJE7u9piiLDOpa7xHsNtKYdJMpIWC44NBitaGsou25tVcL1t&#10;/r4Oo+Y0/kkW6+P12+R8Mkq99drFBESgNrzE/+5PHeePh/B8Jl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o0qpwgAAANwAAAAPAAAAAAAAAAAAAAAAAJgCAABkcnMvZG93&#10;bnJldi54bWxQSwUGAAAAAAQABAD1AAAAhwMAAAAA&#10;" path="m350,1925r10,l374,1915,816,1718r-19,-33l590,1488r-4,-24l581,1459r-19,l557,1464r,29l552,1469,341,1896r-5,5l336,1910r10,10l350,1886r50,-22l578,1513r192,184l792,1718,400,1864r-50,22l350,1925xe" fillcolor="red" stroked="f">
                      <v:path arrowok="t" o:connecttype="custom" o:connectlocs="350,1870;360,1870;374,1860;816,1663;797,1630;590,1433;586,1409;581,1404;562,1404;557,1409;557,1438;552,1414;341,1841;336,1846;336,1855;346,1865;350,1831;400,1809;578,1458;770,1642;792,1663;400,1809;350,1831;350,1870" o:connectangles="0,0,0,0,0,0,0,0,0,0,0,0,0,0,0,0,0,0,0,0,0,0,0,0"/>
                    </v:shape>
                    <v:shape id="Freeform 179" o:spid="_x0000_s1060"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vMsMA&#10;AADcAAAADwAAAGRycy9kb3ducmV2LnhtbERPS2sCMRC+F/wPYYTeatYWpK5GEaGlJ1/1cR0242Zx&#10;M1k3cV399Y0g9DYf33PG09aWoqHaF44V9HsJCOLM6YJzBdvfr7dPED4gaywdk4IbeZhOOi9jTLW7&#10;8pqaTchFDGGfogITQpVK6TNDFn3PVcSRO7raYoiwzqWu8RrDbSnfk2QgLRYcGwxWNDeUnTYXq+B8&#10;Wd8Xu0FzGK6S2ff+vDQ5H4xSr912NgIRqA3/4qf7R8f5ww94PBMvkJ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vMsMAAADcAAAADwAAAAAAAAAAAAAAAACYAgAAZHJzL2Rv&#10;d25yZXYueG1sUEsFBgAAAAAEAAQA9QAAAIgDAAAAAA==&#10;" path="m816,1718r5,l826,1714r,-24l821,1690,586,1464r4,24l797,1685r19,33xe" fillcolor="red" stroked="f">
                      <v:path arrowok="t" o:connecttype="custom" o:connectlocs="816,1663;821,1663;826,1659;826,1635;821,1635;586,1409;590,1433;797,1630;816,1663" o:connectangles="0,0,0,0,0,0,0,0,0"/>
                    </v:shape>
                    <v:shape id="Freeform 178" o:spid="_x0000_s1061"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Z3RsMA&#10;AADcAAAADwAAAGRycy9kb3ducmV2LnhtbERPS2sCMRC+F/wPYYTeatZSpK5GEaGlJ1/1cR0242Zx&#10;M1k3cV399Y0g9DYf33PG09aWoqHaF44V9HsJCOLM6YJzBdvfr7dPED4gaywdk4IbeZhOOi9jTLW7&#10;8pqaTchFDGGfogITQpVK6TNDFn3PVcSRO7raYoiwzqWu8RrDbSnfk2QgLRYcGwxWNDeUnTYXq+B8&#10;Wd8Xu0FzGK6S2ff+vDQ5H4xSr912NgIRqA3/4qf7R8f5ww94PBMvkJ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Z3RsMAAADcAAAADwAAAAAAAAAAAAAAAACYAgAAZHJzL2Rv&#10;d25yZXYueG1sUEsFBgAAAAAEAAQA9QAAAIgDAAAAAA==&#10;" path="m374,1915r-14,10l365,1925,816,1718,374,1915xe" fillcolor="red" stroked="f">
                      <v:path arrowok="t" o:connecttype="custom" o:connectlocs="374,1860;360,1870;365,1870;816,1663;374,1860" o:connectangles="0,0,0,0,0"/>
                    </v:shape>
                    <v:shape id="Freeform 177" o:spid="_x0000_s1062"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rS3cMA&#10;AADcAAAADwAAAGRycy9kb3ducmV2LnhtbERPS2sCMRC+F/wPYYTeatZCpa5GEaGlJ1/1cR0242Zx&#10;M1k3cV399Y0g9DYf33PG09aWoqHaF44V9HsJCOLM6YJzBdvfr7dPED4gaywdk4IbeZhOOi9jTLW7&#10;8pqaTchFDGGfogITQpVK6TNDFn3PVcSRO7raYoiwzqWu8RrDbSnfk2QgLRYcGwxWNDeUnTYXq+B8&#10;Wd8Xu0FzGK6S2ff+vDQ5H4xSr912NgIRqA3/4qf7R8f5ww94PBMvkJ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rS3cMAAADcAAAADwAAAAAAAAAAAAAAAACYAgAAZHJzL2Rv&#10;d25yZXYueG1sUEsFBgAAAAAEAAQA9QAAAIgDAAAAAA==&#10;" path="m998,1766r-4,5l989,1776r,14l1157,2232r5,10l1157,2222r38,l1339,1805r,-43l1027,1776r-19,-14l1003,1762r5,43l1038,1805r287,-29l1314,1805r-138,366l1038,1805r-30,l998,1766xe" fillcolor="red" stroked="f">
                      <v:path arrowok="t" o:connecttype="custom" o:connectlocs="998,1711;994,1716;989,1721;989,1735;1157,2177;1162,2187;1157,2167;1195,2167;1339,1750;1339,1707;1027,1721;1008,1707;1003,1707;1008,1750;1038,1750;1325,1721;1314,1750;1176,2116;1038,1750;1008,1750;998,1711" o:connectangles="0,0,0,0,0,0,0,0,0,0,0,0,0,0,0,0,0,0,0,0,0"/>
                    </v:shape>
                    <v:shape id="Freeform 176" o:spid="_x0000_s1063"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MqsMA&#10;AADcAAAADwAAAGRycy9kb3ducmV2LnhtbERPTWvCQBC9F/wPywi96cYeQk1dQyhYPFm1Va9DdpoN&#10;zc7G7Bpjf323IPQ2j/c5i3ywjeip87VjBbNpAoK4dLrmSsHnx2ryDMIHZI2NY1JwIw/5cvSwwEy7&#10;K++o34dKxBD2GSowIbSZlL40ZNFPXUscuS/XWQwRdpXUHV5juG3kU5Kk0mLNscFgS6+Gyu/9xSo4&#10;X3Y/m0Pan+bbpHg7nt9NxSej1ON4KF5ABBrCv/juXus4f57C3zPx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hMqsMAAADcAAAADwAAAAAAAAAAAAAAAACYAgAAZHJzL2Rv&#10;d25yZXYueG1sUEsFBgAAAAAEAAQA9QAAAIgDAAAAAA==&#10;" path="m1195,2222r-38,l1162,2242r4,4l1186,2246r4,-4l1195,2232r163,-442l1363,1786r,-10l1358,1771r-4,-5l1349,1762r-10,l1339,1805r-144,417xe" fillcolor="red" stroked="f">
                      <v:path arrowok="t" o:connecttype="custom" o:connectlocs="1195,2167;1157,2167;1162,2187;1166,2191;1186,2191;1190,2187;1195,2177;1358,1735;1363,1731;1363,1721;1358,1716;1354,1711;1349,1707;1339,1707;1339,1750;1195,2167" o:connectangles="0,0,0,0,0,0,0,0,0,0,0,0,0,0,0,0"/>
                    </v:shape>
                    <v:shape id="Freeform 175" o:spid="_x0000_s1064"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pMcMA&#10;AADcAAAADwAAAGRycy9kb3ducmV2LnhtbERPTWvCQBC9C/0PyxS86aYerKbZiBQUT7ZqW69DdpoN&#10;zc7G7BrT/nq3IHibx/ucbNHbWnTU+sqxgqdxAoK4cLriUsHHYTWagfABWWPtmBT8kodF/jDIMNXu&#10;wjvq9qEUMYR9igpMCE0qpS8MWfRj1xBH7tu1FkOEbSl1i5cYbms5SZKptFhxbDDY0Kuh4md/tgpO&#10;593f9nPaHefvyXL9dXozJR+NUsPHfvkCIlAf7uKbe6Pj/Pkz/D8TL5D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pMcMAAADcAAAADwAAAAAAAAAAAAAAAACYAgAAZHJzL2Rv&#10;d25yZXYueG1sUEsFBgAAAAAEAAQA9QAAAIgDAAAAAA==&#10;" path="m1531,1718r5,l1555,1685r5,33l1582,1697r192,-184l1946,1861,1800,1469r-5,-5l1795,1493r-33,-5l1766,1464r-235,226l1526,1690r,24l1531,1718xe" fillcolor="red" stroked="f">
                      <v:path arrowok="t" o:connecttype="custom" o:connectlocs="1531,1663;1536,1663;1555,1630;1560,1663;1582,1642;1774,1458;1946,1806;1800,1414;1795,1409;1795,1438;1762,1433;1766,1409;1531,1635;1526,1635;1526,1659;1531,1663" o:connectangles="0,0,0,0,0,0,0,0,0,0,0,0,0,0,0,0"/>
                    </v:shape>
                    <v:shape id="Freeform 174" o:spid="_x0000_s1065"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t9Q8UA&#10;AADcAAAADwAAAGRycy9kb3ducmV2LnhtbESPQW/CMAyF75P4D5GRdhspO6DRERBCAu00BmzjajWm&#10;qWic0oRS9uvnw6TdbL3n9z7PFr2vVUdtrAIbGI8yUMRFsBWXBj4P66cXUDEhW6wDk4E7RVjMBw8z&#10;zG248Y66fSqVhHDM0YBLqcm1joUjj3EUGmLRTqH1mGRtS21bvEm4r/Vzlk20x4qlwWFDK0fFeX/1&#10;Bi7X3c/716Q7Tj+y5eb7snUlH50xj8N++QoqUZ/+zX/Xb1bwp0Irz8gEe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S31DxQAAANwAAAAPAAAAAAAAAAAAAAAAAJgCAABkcnMv&#10;ZG93bnJldi54bWxQSwUGAAAAAAQABAD1AAAAigMAAAAA&#10;" path="m1795,1493r,-29l1790,1459r-19,l1766,1464r-4,24l1795,1493xe" fillcolor="red" stroked="f">
                      <v:path arrowok="t" o:connecttype="custom" o:connectlocs="1795,1438;1795,1409;1790,1404;1771,1404;1766,1409;1762,1433;1795,1438" o:connectangles="0,0,0,0,0,0,0"/>
                    </v:shape>
                    <v:shape id="Freeform 173" o:spid="_x0000_s1066"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fY2MMA&#10;AADcAAAADwAAAGRycy9kb3ducmV2LnhtbERPTWvCQBC9F/wPywi91Y09iEldQyhYPFm1Va9DdpoN&#10;zc7G7Bqjv75bKPQ2j/c5i3ywjeip87VjBdNJAoK4dLrmSsHnx+ppDsIHZI2NY1JwIw/5cvSwwEy7&#10;K++o34dKxBD2GSowIbSZlL40ZNFPXEscuS/XWQwRdpXUHV5juG3kc5LMpMWaY4PBll4Nld/7i1Vw&#10;vuzum8OsP6XbpHg7nt9NxSej1ON4KF5ABBrCv/jPvdZxfprC7zPxAr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fY2MMAAADcAAAADwAAAAAAAAAAAAAAAACYAgAAZHJzL2Rv&#10;d25yZXYueG1sUEsFBgAAAAAEAAQA9QAAAIgDAAAAAA==&#10;" path="m1992,1925r10,l2006,1920r5,-10l2016,1901r-5,-5l1800,1469r146,392l1582,1697r-22,21l1555,1685r-19,33l1982,1925r-9,-10l2002,1886r-10,39xe" fillcolor="red" stroked="f">
                      <v:path arrowok="t" o:connecttype="custom" o:connectlocs="1992,1870;2002,1870;2006,1865;2011,1855;2016,1846;2011,1841;1800,1414;1946,1806;1582,1642;1560,1663;1555,1630;1536,1663;1982,1870;1973,1860;2002,1831;1992,1870" o:connectangles="0,0,0,0,0,0,0,0,0,0,0,0,0,0,0,0"/>
                    </v:shape>
                    <v:shape id="Freeform 172" o:spid="_x0000_s1067"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KFvsMA&#10;AADcAAAADwAAAGRycy9kb3ducmV2LnhtbESPT2sCMRTE70K/Q3gFb5qtB9HVKFJo8WT97/WxeW4W&#10;Ny/rJq7bfvpGEDwOM/MbZjpvbSkaqn3hWMFHPwFBnDldcK5gv/vqjUD4gKyxdEwKfsnDfPbWmWKq&#10;3Z031GxDLiKEfYoKTAhVKqXPDFn0fVcRR+/saoshyjqXusZ7hNtSDpJkKC0WHBcMVvRpKLtsb1bB&#10;9bb5Wx2GzWm8Thbfx+uPyflklOq+t4sJiEBteIWf7aVWEInwOBOP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KFvsMAAADcAAAADwAAAAAAAAAAAAAAAACYAgAAZHJzL2Rv&#10;d25yZXYueG1sUEsFBgAAAAAEAAQA9QAAAIgDAAAAAA==&#10;" path="m2002,1886r-29,29l1982,1925r10,l2002,1886xe" fillcolor="red" stroked="f">
                      <v:path arrowok="t" o:connecttype="custom" o:connectlocs="2002,1831;1973,1860;1982,1870;1992,1870;2002,1831" o:connectangles="0,0,0,0,0"/>
                    </v:shape>
                    <v:shape id="Freeform 171" o:spid="_x0000_s1068"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4gJcUA&#10;AADcAAAADwAAAGRycy9kb3ducmV2LnhtbESPT2sCMRTE74LfITyht5roQdqtUUSw9FTrv3p9bF43&#10;Szcv6yauq5/eFAoeh5n5DTOdd64SLTWh9KxhNFQgiHNvSi407Her5xcQISIbrDyThisFmM/6vSlm&#10;xl94Q+02FiJBOGSowcZYZ1KG3JLDMPQ1cfJ+fOMwJtkU0jR4SXBXybFSE+mw5LRgsaalpfx3e3Ya&#10;TufN7fMwaY+vX2rx/n1a24KPVuunQbd4AxGpi4/wf/vDaBirEfydSUd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XiAlxQAAANwAAAAPAAAAAAAAAAAAAAAAAJgCAABkcnMv&#10;ZG93bnJldi54bWxQSwUGAAAAAAQABAD1AAAAigMAAAAA&#10;" path="m1690,1334r-24,44l1637,1421r-34,43l1570,1502r-39,34l1488,1565r-48,29l1392,1613r-53,19l1286,1646r-52,10l1238,1694r58,-9l1354,1670r52,-19l1459,1627r53,-29l1555,1565r43,-39l1637,1488r33,-43l1699,1397r29,-48l1747,1296r15,-58l1771,1181r,-115l1762,1008r-15,-53l1723,902r-24,-52l1670,806r-33,-48l1598,720r-43,-38l1507,653r-48,-29l1406,600r-52,-19l1296,566r-62,-9l1176,552r-62,5l1056,566r-58,15l941,600r-53,24l840,653r-43,33l754,720r-39,43l682,806r-34,48l624,902r-19,53l590,1013r-9,53l576,1128r5,58l590,1243r15,53l624,1349r29,48l682,1445,662,1330r-19,-48l629,1229r-10,-53l619,1070r10,-52l643,965r19,-48l686,869r29,-43l744,787r38,-38l821,715r43,-29l912,658r48,-24l1008,619r58,-14l1118,595r116,l1286,605r58,14l1392,634r48,24l1488,686r43,29l1570,749r38,38l1637,830r29,44l1690,922r19,48l1723,1018r5,52l1733,1128r-5,53l1723,1234r-14,48l1690,1334xe" fillcolor="red" stroked="f">
                      <v:path arrowok="t" o:connecttype="custom" o:connectlocs="1666,1323;1603,1409;1531,1481;1440,1539;1339,1577;1234,1601;1296,1630;1406,1596;1512,1543;1598,1471;1670,1390;1728,1294;1762,1183;1771,1011;1747,900;1699,795;1637,703;1555,627;1459,569;1354,526;1234,502;1114,502;998,526;888,569;797,631;715,708;648,799;605,900;581,1011;581,1131;605,1241;653,1342;662,1275;629,1174;619,1015;643,910;686,814;744,732;821,660;912,603;1008,564;1118,540;1286,550;1392,579;1488,631;1570,694;1637,775;1690,867;1723,963;1733,1073;1723,1179;1690,1279" o:connectangles="0,0,0,0,0,0,0,0,0,0,0,0,0,0,0,0,0,0,0,0,0,0,0,0,0,0,0,0,0,0,0,0,0,0,0,0,0,0,0,0,0,0,0,0,0,0,0,0,0,0,0,0"/>
                    </v:shape>
                    <v:shape id="Freeform 170" o:spid="_x0000_s1069"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UsUA&#10;AADcAAAADwAAAGRycy9kb3ducmV2LnhtbESPT2sCMRTE7wW/Q3iF3jTpHqRujSIFS0+1/mm9Pjav&#10;m6Wbl3UT19VPbwShx2FmfsNM572rRUdtqDxreB4pEMSFNxWXGnbb5fAFRIjIBmvPpOFMAeazwcMU&#10;c+NPvKZuE0uRIBxy1GBjbHIpQ2HJYRj5hjh5v751GJNsS2laPCW4q2Wm1Fg6rDgtWGzozVLxtzk6&#10;DYfj+vL5Pe72ky+1eP85rGzJe6v102O/eAURqY//4Xv7w2jIVAa3M+kIy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jL5SxQAAANwAAAAPAAAAAAAAAAAAAAAAAJgCAABkcnMv&#10;ZG93bnJldi54bWxQSwUGAAAAAAQABAD1AAAAigMAAAAA&#10;" path="m710,1421r-24,-43l662,1330r20,115l715,1488r39,43l797,1565r43,33l893,1627r53,24l998,1670r58,15l1114,1694r124,l1234,1656r-58,l1118,1651r-57,-5l1008,1632r-53,-19l907,1594r-43,-29l821,1536r-43,-38l744,1464r-34,-43xe" fillcolor="red" stroked="f">
                      <v:path arrowok="t" o:connecttype="custom" o:connectlocs="710,1366;686,1323;662,1275;682,1390;715,1433;754,1476;797,1510;840,1543;893,1572;946,1596;998,1615;1056,1630;1114,1639;1238,1639;1234,1601;1176,1601;1118,1596;1061,1591;1008,1577;955,1558;907,1539;864,1510;821,1481;778,1443;744,1409;710,1366" o:connectangles="0,0,0,0,0,0,0,0,0,0,0,0,0,0,0,0,0,0,0,0,0,0,0,0,0,0"/>
                    </v:shape>
                    <v:shape id="Freeform 169" o:spid="_x0000_s1070"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AbycUA&#10;AADcAAAADwAAAGRycy9kb3ducmV2LnhtbESPW2sCMRSE3wX/QziFvtWkFqTdGkUEpU/10ouvh83p&#10;ZunmZN3EdfXXG0HwcZiZb5jxtHOVaKkJpWcNzwMFgjj3puRCw/fX4ukVRIjIBivPpOFEAaaTfm+M&#10;mfFH3lC7jYVIEA4ZarAx1pmUIbfkMAx8TZy8P984jEk2hTQNHhPcVXKo1Eg6LDktWKxpbin/3x6c&#10;hv1hc/78GbW7t7WaLX/3K1vwzmr9+NDN3kFE6uI9fGt/GA1D9QLXM+kIyM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BvJxQAAANwAAAAPAAAAAAAAAAAAAAAAAJgCAABkcnMv&#10;ZG93bnJldi54bWxQSwUGAAAAAAQABAD1AAAAigMAAAAA&#10;" path="m1008,1762r19,14l1339,1762r-331,xe" fillcolor="red" stroked="f">
                      <v:path arrowok="t" o:connecttype="custom" o:connectlocs="1008,1707;1027,1721;1339,1707;1008,1707" o:connectangles="0,0,0,0"/>
                    </v:shape>
                    <v:shape id="Freeform 168" o:spid="_x0000_s1071"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mDvcUA&#10;AADcAAAADwAAAGRycy9kb3ducmV2LnhtbESPW2sCMRSE3wX/QziFvtWkUqTdGkUEpU/10ouvh83p&#10;ZunmZN3EdfXXG0HwcZiZb5jxtHOVaKkJpWcNzwMFgjj3puRCw/fX4ukVRIjIBivPpOFEAaaTfm+M&#10;mfFH3lC7jYVIEA4ZarAx1pmUIbfkMAx8TZy8P984jEk2hTQNHhPcVXKo1Eg6LDktWKxpbin/3x6c&#10;hv1hc/78GbW7t7WaLX/3K1vwzmr9+NDN3kFE6uI9fGt/GA1D9QLXM+kIyM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KYO9xQAAANwAAAAPAAAAAAAAAAAAAAAAAJgCAABkcnMv&#10;ZG93bnJldi54bWxQSwUGAAAAAAQABAD1AAAAigMAAAAA&#10;" path="m1325,1776r-287,29l1314,1805r11,-29xe" fillcolor="red" stroked="f">
                      <v:path arrowok="t" o:connecttype="custom" o:connectlocs="1325,1721;1038,1750;1314,1750;1325,1721" o:connectangles="0,0,0,0"/>
                    </v:shape>
                    <v:shape id="Freeform 167" o:spid="_x0000_s1072"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UmJsUA&#10;AADcAAAADwAAAGRycy9kb3ducmV2LnhtbESPW2sCMRSE3wX/QziFvtWkQqXdGkUEpU/10ouvh83p&#10;ZunmZN3EdfXXG0HwcZiZb5jxtHOVaKkJpWcNzwMFgjj3puRCw/fX4ukVRIjIBivPpOFEAaaTfm+M&#10;mfFH3lC7jYVIEA4ZarAx1pmUIbfkMAx8TZy8P984jEk2hTQNHhPcVXKo1Eg6LDktWKxpbin/3x6c&#10;hv1hc/78GbW7t7WaLX/3K1vwzmr9+NDN3kFE6uI9fGt/GA1D9QLXM+kIyM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SYmxQAAANwAAAAPAAAAAAAAAAAAAAAAAJgCAABkcnMv&#10;ZG93bnJldi54bWxQSwUGAAAAAAQABAD1AAAAigMAAAAA&#10;" path="m998,1766r10,39l1003,1762r-5,4xe" fillcolor="red" stroked="f">
                      <v:path arrowok="t" o:connecttype="custom" o:connectlocs="998,1711;1008,1750;1003,1707;998,1711" o:connectangles="0,0,0,0"/>
                    </v:shape>
                    <v:shape id="Freeform 166" o:spid="_x0000_s1073"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e4UcUA&#10;AADcAAAADwAAAGRycy9kb3ducmV2LnhtbESPT2sCMRTE7wW/Q3iF3jSph6WuRhHB0lNb7R+vj81z&#10;s7h5WTdx3frpjSD0OMzMb5jZone16KgNlWcNzyMFgrjwpuJSw/fXevgCIkRkg7Vn0vBHARbzwcMM&#10;c+PPvKFuG0uRIBxy1GBjbHIpQ2HJYRj5hjh5e986jEm2pTQtnhPc1XKsVCYdVpwWLDa0slQctien&#10;4XjaXN5/sm43+VTL19/jhy15Z7V+euyXUxCR+vgfvrffjIaxyuB2Jh0B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t7hRxQAAANwAAAAPAAAAAAAAAAAAAAAAAJgCAABkcnMv&#10;ZG93bnJldi54bWxQSwUGAAAAAAQABAD1AAAAigMAAAAA&#10;" path="m400,1864l792,1718r-22,-21l400,1864xe" fillcolor="red" stroked="f">
                      <v:path arrowok="t" o:connecttype="custom" o:connectlocs="400,1809;792,1663;770,1642;400,1809" o:connectangles="0,0,0,0"/>
                    </v:shape>
                    <v:shape id="Freeform 165" o:spid="_x0000_s1074"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sdysUA&#10;AADcAAAADwAAAGRycy9kb3ducmV2LnhtbESPT2sCMRTE7wW/Q3hCbzXRg7Zbo4ig9KTV/vH62Lxu&#10;lm5e1k1c1356Iwg9DjPzG2Y671wlWmpC6VnDcKBAEOfelFxo+PxYPT2DCBHZYOWZNFwowHzWe5hi&#10;ZvyZd9TuYyEShEOGGmyMdSZlyC05DANfEyfvxzcOY5JNIU2D5wR3lRwpNZYOS04LFmtaWsp/9yen&#10;4Xja/W2+xu3h5V0t1t/HrS34YLV+7HeLVxCRuvgfvrffjIaRmsDtTDoC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x3KxQAAANwAAAAPAAAAAAAAAAAAAAAAAJgCAABkcnMv&#10;ZG93bnJldi54bWxQSwUGAAAAAAQABAD1AAAAigMAAAAA&#10;" path="m557,1493r,-29l552,1469r5,24xe" fillcolor="red" stroked="f">
                      <v:path arrowok="t" o:connecttype="custom" o:connectlocs="557,1438;557,1409;552,1414;557,1438" o:connectangles="0,0,0,0"/>
                    </v:shape>
                    <v:shape id="Freeform 164" o:spid="_x0000_s1075"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SJuMIA&#10;AADcAAAADwAAAGRycy9kb3ducmV2LnhtbERPPW/CMBDdkfgP1iF1A7sMqKRxEKoE6tQWaMt6io84&#10;Ij6H2IS0v74eKjE+ve98NbhG9NSF2rOGx5kCQVx6U3Ol4fOwmT6BCBHZYOOZNPxQgFUxHuWYGX/j&#10;HfX7WIkUwiFDDTbGNpMylJYchplviRN38p3DmGBXSdPhLYW7Rs6VWkiHNacGiy29WCrP+6vTcLnu&#10;ft++Fv1x+aHW2+/Lu634aLV+mAzrZxCRhngX/7tfjYa5SmvTmXQEZ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Im4wgAAANwAAAAPAAAAAAAAAAAAAAAAAJgCAABkcnMvZG93&#10;bnJldi54bWxQSwUGAAAAAAQABAD1AAAAhwMAAAAA&#10;" path="m350,1886r-4,34l350,1925r,-39xe" fillcolor="red" stroked="f">
                      <v:path arrowok="t" o:connecttype="custom" o:connectlocs="350,1831;346,1865;350,1870;350,1831" o:connectangles="0,0,0,0"/>
                    </v:shape>
                    <v:shape id="Freeform 163" o:spid="_x0000_s1076"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gsI8UA&#10;AADcAAAADwAAAGRycy9kb3ducmV2LnhtbESPzWrDMBCE74W8g9hAb7HUHELjRAmh0NJT2/xfF2tj&#10;mVgrx1Ict09fFQI9DjPzDTNf9q4WHbWh8qzhKVMgiAtvKi417Lavo2cQISIbrD2Thm8KsFwMHuaY&#10;G3/jNXWbWIoE4ZCjBhtjk0sZCksOQ+Yb4uSdfOswJtmW0rR4S3BXy7FSE+mw4rRgsaEXS8V5c3Ua&#10;Ltf1z8d+0h2nX2r1drh82pKPVuvHYb+agYjUx//wvf1uNIzVFP7Op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CwjxQAAANwAAAAPAAAAAAAAAAAAAAAAAJgCAABkcnMv&#10;ZG93bnJldi54bWxQSwUGAAAAAAQABAD1AAAAigMAAAAA&#10;" path="m29,1142r-15,l480,1301,29,1142xe" fillcolor="red" stroked="f">
                      <v:path arrowok="t" o:connecttype="custom" o:connectlocs="29,1087;14,1087;480,1246;29,1087" o:connectangles="0,0,0,0"/>
                    </v:shape>
                    <v:shape id="Freeform 162" o:spid="_x0000_s1077" style="position:absolute;left:8952;top:-55;width:2352;height:2246;visibility:visible;mso-wrap-style:square;v-text-anchor:top" coordsize="2352,2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sTY8MA&#10;AADcAAAADwAAAGRycy9kb3ducmV2LnhtbERPu27CMBTdkfoP1q3UDWwyoBIwCFVq1aktj5b1Kr7E&#10;UePrEDsh7dfjAYnx6LyX68HVoqc2VJ41TCcKBHHhTcWlhsP+dfwMIkRkg7Vn0vBHAdarh9ESc+Mv&#10;vKV+F0uRQjjkqMHG2ORShsKSwzDxDXHiTr51GBNsS2lavKRwV8tMqZl0WHFqsNjQi6Xid9c5Dedu&#10;+//xPeuP8y+1efs5f9qSj1brp8dhswARaYh38c39bjRk0zQ/nUlH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8sTY8MAAADcAAAADwAAAAAAAAAAAAAAAACYAgAAZHJzL2Rv&#10;d25yZXYueG1sUEsFBgAAAAAEAAQA9QAAAIgDAAAAAA==&#10;" path="m14,1104r15,l480,946,14,1104xe" fillcolor="red" stroked="f">
                      <v:path arrowok="t" o:connecttype="custom" o:connectlocs="14,1049;29,1049;480,891;14,1049" o:connectangles="0,0,0,0"/>
                    </v:shape>
                  </v:group>
                </v:group>
                <w10:wrap anchorx="page"/>
              </v:group>
            </w:pict>
          </mc:Fallback>
        </mc:AlternateContent>
      </w:r>
      <w:r w:rsidR="0055479A">
        <w:rPr>
          <w:rFonts w:ascii="Cambria" w:eastAsia="Cambria" w:hAnsi="Cambria" w:cs="Cambria"/>
          <w:i/>
          <w:spacing w:val="1"/>
          <w:sz w:val="22"/>
          <w:szCs w:val="22"/>
        </w:rPr>
        <w:t>Cr</w:t>
      </w:r>
      <w:r w:rsidR="0055479A">
        <w:rPr>
          <w:rFonts w:ascii="Cambria" w:eastAsia="Cambria" w:hAnsi="Cambria" w:cs="Cambria"/>
          <w:i/>
          <w:sz w:val="22"/>
          <w:szCs w:val="22"/>
        </w:rPr>
        <w:t>e</w:t>
      </w:r>
      <w:r w:rsidR="0055479A">
        <w:rPr>
          <w:rFonts w:ascii="Cambria" w:eastAsia="Cambria" w:hAnsi="Cambria" w:cs="Cambria"/>
          <w:i/>
          <w:spacing w:val="-1"/>
          <w:sz w:val="22"/>
          <w:szCs w:val="22"/>
        </w:rPr>
        <w:t>a</w:t>
      </w:r>
      <w:r w:rsidR="0055479A">
        <w:rPr>
          <w:rFonts w:ascii="Cambria" w:eastAsia="Cambria" w:hAnsi="Cambria" w:cs="Cambria"/>
          <w:i/>
          <w:spacing w:val="1"/>
          <w:sz w:val="22"/>
          <w:szCs w:val="22"/>
        </w:rPr>
        <w:t>t</w:t>
      </w:r>
      <w:r w:rsidR="0055479A">
        <w:rPr>
          <w:rFonts w:ascii="Cambria" w:eastAsia="Cambria" w:hAnsi="Cambria" w:cs="Cambria"/>
          <w:i/>
          <w:sz w:val="22"/>
          <w:szCs w:val="22"/>
        </w:rPr>
        <w:t xml:space="preserve">e </w:t>
      </w:r>
      <w:r w:rsidR="0055479A">
        <w:rPr>
          <w:rFonts w:ascii="Cambria" w:eastAsia="Cambria" w:hAnsi="Cambria" w:cs="Cambria"/>
          <w:i/>
          <w:spacing w:val="-1"/>
          <w:sz w:val="22"/>
          <w:szCs w:val="22"/>
        </w:rPr>
        <w:t>a</w:t>
      </w:r>
      <w:r w:rsidR="0055479A">
        <w:rPr>
          <w:rFonts w:ascii="Cambria" w:eastAsia="Cambria" w:hAnsi="Cambria" w:cs="Cambria"/>
          <w:i/>
          <w:sz w:val="22"/>
          <w:szCs w:val="22"/>
        </w:rPr>
        <w:t>n</w:t>
      </w:r>
      <w:r w:rsidR="0055479A">
        <w:rPr>
          <w:rFonts w:ascii="Cambria" w:eastAsia="Cambria" w:hAnsi="Cambria" w:cs="Cambria"/>
          <w:i/>
          <w:spacing w:val="2"/>
          <w:sz w:val="22"/>
          <w:szCs w:val="22"/>
        </w:rPr>
        <w:t xml:space="preserve"> </w:t>
      </w:r>
      <w:r w:rsidR="0055479A">
        <w:rPr>
          <w:rFonts w:ascii="Cambria" w:eastAsia="Cambria" w:hAnsi="Cambria" w:cs="Cambria"/>
          <w:i/>
          <w:sz w:val="22"/>
          <w:szCs w:val="22"/>
        </w:rPr>
        <w:t>E</w:t>
      </w:r>
      <w:r w:rsidR="0055479A">
        <w:rPr>
          <w:rFonts w:ascii="Cambria" w:eastAsia="Cambria" w:hAnsi="Cambria" w:cs="Cambria"/>
          <w:i/>
          <w:spacing w:val="2"/>
          <w:sz w:val="22"/>
          <w:szCs w:val="22"/>
        </w:rPr>
        <w:t>n</w:t>
      </w:r>
      <w:r w:rsidR="0055479A">
        <w:rPr>
          <w:rFonts w:ascii="Cambria" w:eastAsia="Cambria" w:hAnsi="Cambria" w:cs="Cambria"/>
          <w:i/>
          <w:spacing w:val="-5"/>
          <w:sz w:val="22"/>
          <w:szCs w:val="22"/>
        </w:rPr>
        <w:t>e</w:t>
      </w:r>
      <w:r w:rsidR="0055479A">
        <w:rPr>
          <w:rFonts w:ascii="Cambria" w:eastAsia="Cambria" w:hAnsi="Cambria" w:cs="Cambria"/>
          <w:i/>
          <w:spacing w:val="1"/>
          <w:sz w:val="22"/>
          <w:szCs w:val="22"/>
        </w:rPr>
        <w:t>r</w:t>
      </w:r>
      <w:r w:rsidR="0055479A">
        <w:rPr>
          <w:rFonts w:ascii="Cambria" w:eastAsia="Cambria" w:hAnsi="Cambria" w:cs="Cambria"/>
          <w:i/>
          <w:sz w:val="22"/>
          <w:szCs w:val="22"/>
        </w:rPr>
        <w:t>gy</w:t>
      </w:r>
      <w:r w:rsidR="0055479A">
        <w:rPr>
          <w:rFonts w:ascii="Cambria" w:eastAsia="Cambria" w:hAnsi="Cambria" w:cs="Cambria"/>
          <w:i/>
          <w:spacing w:val="-1"/>
          <w:sz w:val="22"/>
          <w:szCs w:val="22"/>
        </w:rPr>
        <w:t xml:space="preserve"> </w:t>
      </w:r>
      <w:r w:rsidR="0055479A">
        <w:rPr>
          <w:rFonts w:ascii="Cambria" w:eastAsia="Cambria" w:hAnsi="Cambria" w:cs="Cambria"/>
          <w:i/>
          <w:spacing w:val="2"/>
          <w:sz w:val="22"/>
          <w:szCs w:val="22"/>
        </w:rPr>
        <w:t>P</w:t>
      </w:r>
      <w:r w:rsidR="0055479A">
        <w:rPr>
          <w:rFonts w:ascii="Cambria" w:eastAsia="Cambria" w:hAnsi="Cambria" w:cs="Cambria"/>
          <w:i/>
          <w:spacing w:val="-5"/>
          <w:sz w:val="22"/>
          <w:szCs w:val="22"/>
        </w:rPr>
        <w:t>y</w:t>
      </w:r>
      <w:r w:rsidR="0055479A">
        <w:rPr>
          <w:rFonts w:ascii="Cambria" w:eastAsia="Cambria" w:hAnsi="Cambria" w:cs="Cambria"/>
          <w:i/>
          <w:spacing w:val="1"/>
          <w:sz w:val="22"/>
          <w:szCs w:val="22"/>
        </w:rPr>
        <w:t>r</w:t>
      </w:r>
      <w:r w:rsidR="0055479A">
        <w:rPr>
          <w:rFonts w:ascii="Cambria" w:eastAsia="Cambria" w:hAnsi="Cambria" w:cs="Cambria"/>
          <w:i/>
          <w:spacing w:val="-1"/>
          <w:sz w:val="22"/>
          <w:szCs w:val="22"/>
        </w:rPr>
        <w:t>a</w:t>
      </w:r>
      <w:r w:rsidR="0055479A">
        <w:rPr>
          <w:rFonts w:ascii="Cambria" w:eastAsia="Cambria" w:hAnsi="Cambria" w:cs="Cambria"/>
          <w:i/>
          <w:spacing w:val="1"/>
          <w:sz w:val="22"/>
          <w:szCs w:val="22"/>
        </w:rPr>
        <w:t>m</w:t>
      </w:r>
      <w:r w:rsidR="0055479A">
        <w:rPr>
          <w:rFonts w:ascii="Cambria" w:eastAsia="Cambria" w:hAnsi="Cambria" w:cs="Cambria"/>
          <w:i/>
          <w:spacing w:val="-2"/>
          <w:sz w:val="22"/>
          <w:szCs w:val="22"/>
        </w:rPr>
        <w:t>i</w:t>
      </w:r>
      <w:r w:rsidR="0055479A">
        <w:rPr>
          <w:rFonts w:ascii="Cambria" w:eastAsia="Cambria" w:hAnsi="Cambria" w:cs="Cambria"/>
          <w:i/>
          <w:sz w:val="22"/>
          <w:szCs w:val="22"/>
        </w:rPr>
        <w:t>d</w:t>
      </w:r>
      <w:r w:rsidR="0055479A">
        <w:rPr>
          <w:rFonts w:ascii="Cambria" w:eastAsia="Cambria" w:hAnsi="Cambria" w:cs="Cambria"/>
          <w:i/>
          <w:spacing w:val="-1"/>
          <w:sz w:val="22"/>
          <w:szCs w:val="22"/>
        </w:rPr>
        <w:t xml:space="preserve"> </w:t>
      </w:r>
      <w:r w:rsidR="0055479A">
        <w:rPr>
          <w:rFonts w:ascii="Cambria" w:eastAsia="Cambria" w:hAnsi="Cambria" w:cs="Cambria"/>
          <w:i/>
          <w:spacing w:val="2"/>
          <w:sz w:val="22"/>
          <w:szCs w:val="22"/>
        </w:rPr>
        <w:t>s</w:t>
      </w:r>
      <w:r w:rsidR="0055479A">
        <w:rPr>
          <w:rFonts w:ascii="Cambria" w:eastAsia="Cambria" w:hAnsi="Cambria" w:cs="Cambria"/>
          <w:i/>
          <w:spacing w:val="-1"/>
          <w:sz w:val="22"/>
          <w:szCs w:val="22"/>
        </w:rPr>
        <w:t>o</w:t>
      </w:r>
      <w:r w:rsidR="0055479A">
        <w:rPr>
          <w:rFonts w:ascii="Cambria" w:eastAsia="Cambria" w:hAnsi="Cambria" w:cs="Cambria"/>
          <w:i/>
          <w:spacing w:val="1"/>
          <w:sz w:val="22"/>
          <w:szCs w:val="22"/>
        </w:rPr>
        <w:t>rt</w:t>
      </w:r>
      <w:r w:rsidR="0055479A">
        <w:rPr>
          <w:rFonts w:ascii="Cambria" w:eastAsia="Cambria" w:hAnsi="Cambria" w:cs="Cambria"/>
          <w:i/>
          <w:spacing w:val="-2"/>
          <w:sz w:val="22"/>
          <w:szCs w:val="22"/>
        </w:rPr>
        <w:t>i</w:t>
      </w:r>
      <w:r w:rsidR="0055479A">
        <w:rPr>
          <w:rFonts w:ascii="Cambria" w:eastAsia="Cambria" w:hAnsi="Cambria" w:cs="Cambria"/>
          <w:i/>
          <w:spacing w:val="2"/>
          <w:sz w:val="22"/>
          <w:szCs w:val="22"/>
        </w:rPr>
        <w:t>n</w:t>
      </w:r>
      <w:r w:rsidR="0055479A">
        <w:rPr>
          <w:rFonts w:ascii="Cambria" w:eastAsia="Cambria" w:hAnsi="Cambria" w:cs="Cambria"/>
          <w:i/>
          <w:sz w:val="22"/>
          <w:szCs w:val="22"/>
        </w:rPr>
        <w:t>g b</w:t>
      </w:r>
      <w:r w:rsidR="0055479A">
        <w:rPr>
          <w:rFonts w:ascii="Cambria" w:eastAsia="Cambria" w:hAnsi="Cambria" w:cs="Cambria"/>
          <w:i/>
          <w:spacing w:val="-2"/>
          <w:sz w:val="22"/>
          <w:szCs w:val="22"/>
        </w:rPr>
        <w:t>i</w:t>
      </w:r>
      <w:r w:rsidR="0055479A">
        <w:rPr>
          <w:rFonts w:ascii="Cambria" w:eastAsia="Cambria" w:hAnsi="Cambria" w:cs="Cambria"/>
          <w:i/>
          <w:spacing w:val="-1"/>
          <w:sz w:val="22"/>
          <w:szCs w:val="22"/>
        </w:rPr>
        <w:t>o</w:t>
      </w:r>
      <w:r w:rsidR="0055479A">
        <w:rPr>
          <w:rFonts w:ascii="Cambria" w:eastAsia="Cambria" w:hAnsi="Cambria" w:cs="Cambria"/>
          <w:i/>
          <w:spacing w:val="1"/>
          <w:sz w:val="22"/>
          <w:szCs w:val="22"/>
        </w:rPr>
        <w:t>t</w:t>
      </w:r>
      <w:r w:rsidR="0055479A">
        <w:rPr>
          <w:rFonts w:ascii="Cambria" w:eastAsia="Cambria" w:hAnsi="Cambria" w:cs="Cambria"/>
          <w:i/>
          <w:spacing w:val="-2"/>
          <w:sz w:val="22"/>
          <w:szCs w:val="22"/>
        </w:rPr>
        <w:t>i</w:t>
      </w:r>
      <w:r w:rsidR="0055479A">
        <w:rPr>
          <w:rFonts w:ascii="Cambria" w:eastAsia="Cambria" w:hAnsi="Cambria" w:cs="Cambria"/>
          <w:i/>
          <w:sz w:val="22"/>
          <w:szCs w:val="22"/>
        </w:rPr>
        <w:t xml:space="preserve">c </w:t>
      </w:r>
      <w:r w:rsidR="0055479A">
        <w:rPr>
          <w:rFonts w:ascii="Cambria" w:eastAsia="Cambria" w:hAnsi="Cambria" w:cs="Cambria"/>
          <w:i/>
          <w:spacing w:val="-2"/>
          <w:sz w:val="22"/>
          <w:szCs w:val="22"/>
        </w:rPr>
        <w:t>f</w:t>
      </w:r>
      <w:r w:rsidR="0055479A">
        <w:rPr>
          <w:rFonts w:ascii="Cambria" w:eastAsia="Cambria" w:hAnsi="Cambria" w:cs="Cambria"/>
          <w:i/>
          <w:spacing w:val="-1"/>
          <w:sz w:val="22"/>
          <w:szCs w:val="22"/>
        </w:rPr>
        <w:t>a</w:t>
      </w:r>
      <w:r w:rsidR="0055479A">
        <w:rPr>
          <w:rFonts w:ascii="Cambria" w:eastAsia="Cambria" w:hAnsi="Cambria" w:cs="Cambria"/>
          <w:i/>
          <w:sz w:val="22"/>
          <w:szCs w:val="22"/>
        </w:rPr>
        <w:t>c</w:t>
      </w:r>
      <w:r w:rsidR="0055479A">
        <w:rPr>
          <w:rFonts w:ascii="Cambria" w:eastAsia="Cambria" w:hAnsi="Cambria" w:cs="Cambria"/>
          <w:i/>
          <w:spacing w:val="1"/>
          <w:sz w:val="22"/>
          <w:szCs w:val="22"/>
        </w:rPr>
        <w:t>t</w:t>
      </w:r>
      <w:r w:rsidR="0055479A">
        <w:rPr>
          <w:rFonts w:ascii="Cambria" w:eastAsia="Cambria" w:hAnsi="Cambria" w:cs="Cambria"/>
          <w:i/>
          <w:spacing w:val="-1"/>
          <w:sz w:val="22"/>
          <w:szCs w:val="22"/>
        </w:rPr>
        <w:t>o</w:t>
      </w:r>
      <w:r w:rsidR="0055479A">
        <w:rPr>
          <w:rFonts w:ascii="Cambria" w:eastAsia="Cambria" w:hAnsi="Cambria" w:cs="Cambria"/>
          <w:i/>
          <w:spacing w:val="1"/>
          <w:sz w:val="22"/>
          <w:szCs w:val="22"/>
        </w:rPr>
        <w:t>r</w:t>
      </w:r>
      <w:r w:rsidR="0055479A">
        <w:rPr>
          <w:rFonts w:ascii="Cambria" w:eastAsia="Cambria" w:hAnsi="Cambria" w:cs="Cambria"/>
          <w:i/>
          <w:sz w:val="22"/>
          <w:szCs w:val="22"/>
        </w:rPr>
        <w:t>s</w:t>
      </w:r>
      <w:r w:rsidR="0055479A">
        <w:rPr>
          <w:rFonts w:ascii="Cambria" w:eastAsia="Cambria" w:hAnsi="Cambria" w:cs="Cambria"/>
          <w:i/>
          <w:spacing w:val="2"/>
          <w:sz w:val="22"/>
          <w:szCs w:val="22"/>
        </w:rPr>
        <w:t xml:space="preserve"> </w:t>
      </w:r>
      <w:r w:rsidR="0055479A">
        <w:rPr>
          <w:rFonts w:ascii="Cambria" w:eastAsia="Cambria" w:hAnsi="Cambria" w:cs="Cambria"/>
          <w:i/>
          <w:spacing w:val="-2"/>
          <w:sz w:val="22"/>
          <w:szCs w:val="22"/>
        </w:rPr>
        <w:t>i</w:t>
      </w:r>
      <w:r w:rsidR="0055479A">
        <w:rPr>
          <w:rFonts w:ascii="Cambria" w:eastAsia="Cambria" w:hAnsi="Cambria" w:cs="Cambria"/>
          <w:i/>
          <w:spacing w:val="2"/>
          <w:sz w:val="22"/>
          <w:szCs w:val="22"/>
        </w:rPr>
        <w:t>n</w:t>
      </w:r>
      <w:r w:rsidR="0055479A">
        <w:rPr>
          <w:rFonts w:ascii="Cambria" w:eastAsia="Cambria" w:hAnsi="Cambria" w:cs="Cambria"/>
          <w:i/>
          <w:spacing w:val="1"/>
          <w:sz w:val="22"/>
          <w:szCs w:val="22"/>
        </w:rPr>
        <w:t>t</w:t>
      </w:r>
      <w:r w:rsidR="0055479A">
        <w:rPr>
          <w:rFonts w:ascii="Cambria" w:eastAsia="Cambria" w:hAnsi="Cambria" w:cs="Cambria"/>
          <w:i/>
          <w:sz w:val="22"/>
          <w:szCs w:val="22"/>
        </w:rPr>
        <w:t>o</w:t>
      </w:r>
      <w:r w:rsidR="0055479A">
        <w:rPr>
          <w:rFonts w:ascii="Cambria" w:eastAsia="Cambria" w:hAnsi="Cambria" w:cs="Cambria"/>
          <w:i/>
          <w:spacing w:val="-2"/>
          <w:sz w:val="22"/>
          <w:szCs w:val="22"/>
        </w:rPr>
        <w:t xml:space="preserve"> </w:t>
      </w:r>
      <w:r w:rsidR="0055479A">
        <w:rPr>
          <w:rFonts w:ascii="Cambria" w:eastAsia="Cambria" w:hAnsi="Cambria" w:cs="Cambria"/>
          <w:i/>
          <w:spacing w:val="-4"/>
          <w:sz w:val="22"/>
          <w:szCs w:val="22"/>
        </w:rPr>
        <w:t>t</w:t>
      </w:r>
      <w:r w:rsidR="0055479A">
        <w:rPr>
          <w:rFonts w:ascii="Cambria" w:eastAsia="Cambria" w:hAnsi="Cambria" w:cs="Cambria"/>
          <w:i/>
          <w:spacing w:val="1"/>
          <w:sz w:val="22"/>
          <w:szCs w:val="22"/>
        </w:rPr>
        <w:t>r</w:t>
      </w:r>
      <w:r w:rsidR="0055479A">
        <w:rPr>
          <w:rFonts w:ascii="Cambria" w:eastAsia="Cambria" w:hAnsi="Cambria" w:cs="Cambria"/>
          <w:i/>
          <w:spacing w:val="-1"/>
          <w:sz w:val="22"/>
          <w:szCs w:val="22"/>
        </w:rPr>
        <w:t>op</w:t>
      </w:r>
      <w:r w:rsidR="0055479A">
        <w:rPr>
          <w:rFonts w:ascii="Cambria" w:eastAsia="Cambria" w:hAnsi="Cambria" w:cs="Cambria"/>
          <w:i/>
          <w:spacing w:val="-2"/>
          <w:sz w:val="22"/>
          <w:szCs w:val="22"/>
        </w:rPr>
        <w:t>hi</w:t>
      </w:r>
      <w:r w:rsidR="0055479A">
        <w:rPr>
          <w:rFonts w:ascii="Cambria" w:eastAsia="Cambria" w:hAnsi="Cambria" w:cs="Cambria"/>
          <w:i/>
          <w:sz w:val="22"/>
          <w:szCs w:val="22"/>
        </w:rPr>
        <w:t xml:space="preserve">c </w:t>
      </w:r>
      <w:r w:rsidR="0055479A">
        <w:rPr>
          <w:rFonts w:ascii="Cambria" w:eastAsia="Cambria" w:hAnsi="Cambria" w:cs="Cambria"/>
          <w:i/>
          <w:spacing w:val="-1"/>
          <w:sz w:val="22"/>
          <w:szCs w:val="22"/>
        </w:rPr>
        <w:t>l</w:t>
      </w:r>
      <w:r w:rsidR="0055479A">
        <w:rPr>
          <w:rFonts w:ascii="Cambria" w:eastAsia="Cambria" w:hAnsi="Cambria" w:cs="Cambria"/>
          <w:i/>
          <w:sz w:val="22"/>
          <w:szCs w:val="22"/>
        </w:rPr>
        <w:t>eve</w:t>
      </w:r>
      <w:r w:rsidR="0055479A">
        <w:rPr>
          <w:rFonts w:ascii="Cambria" w:eastAsia="Cambria" w:hAnsi="Cambria" w:cs="Cambria"/>
          <w:i/>
          <w:spacing w:val="-1"/>
          <w:sz w:val="22"/>
          <w:szCs w:val="22"/>
        </w:rPr>
        <w:t>l</w:t>
      </w:r>
      <w:r w:rsidR="0055479A">
        <w:rPr>
          <w:rFonts w:ascii="Cambria" w:eastAsia="Cambria" w:hAnsi="Cambria" w:cs="Cambria"/>
          <w:i/>
          <w:spacing w:val="2"/>
          <w:sz w:val="22"/>
          <w:szCs w:val="22"/>
        </w:rPr>
        <w:t>s</w:t>
      </w:r>
      <w:r w:rsidR="0055479A">
        <w:rPr>
          <w:rFonts w:ascii="Cambria" w:eastAsia="Cambria" w:hAnsi="Cambria" w:cs="Cambria"/>
          <w:i/>
          <w:sz w:val="22"/>
          <w:szCs w:val="22"/>
        </w:rPr>
        <w:t>:</w:t>
      </w:r>
    </w:p>
    <w:p w:rsidR="00A80FF4" w:rsidRDefault="0024478F">
      <w:pPr>
        <w:spacing w:before="77"/>
        <w:ind w:left="920"/>
        <w:rPr>
          <w:rFonts w:ascii="Cambria" w:eastAsia="Cambria" w:hAnsi="Cambria" w:cs="Cambria"/>
          <w:sz w:val="22"/>
          <w:szCs w:val="22"/>
        </w:rPr>
      </w:pPr>
      <w:r>
        <w:rPr>
          <w:noProof/>
        </w:rPr>
        <w:lastRenderedPageBreak/>
        <w:drawing>
          <wp:anchor distT="0" distB="0" distL="114300" distR="114300" simplePos="0" relativeHeight="251619328" behindDoc="1" locked="0" layoutInCell="1" allowOverlap="1">
            <wp:simplePos x="0" y="0"/>
            <wp:positionH relativeFrom="page">
              <wp:posOffset>402590</wp:posOffset>
            </wp:positionH>
            <wp:positionV relativeFrom="page">
              <wp:posOffset>603250</wp:posOffset>
            </wp:positionV>
            <wp:extent cx="7025640" cy="4547870"/>
            <wp:effectExtent l="0" t="0" r="3810" b="508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25640" cy="4547870"/>
                    </a:xfrm>
                    <a:prstGeom prst="rect">
                      <a:avLst/>
                    </a:prstGeom>
                    <a:noFill/>
                  </pic:spPr>
                </pic:pic>
              </a:graphicData>
            </a:graphic>
            <wp14:sizeRelH relativeFrom="page">
              <wp14:pctWidth>0</wp14:pctWidth>
            </wp14:sizeRelH>
            <wp14:sizeRelV relativeFrom="page">
              <wp14:pctHeight>0</wp14:pctHeight>
            </wp14:sizeRelV>
          </wp:anchor>
        </w:drawing>
      </w:r>
      <w:r w:rsidR="0055479A">
        <w:rPr>
          <w:rFonts w:ascii="Cambria" w:eastAsia="Cambria" w:hAnsi="Cambria" w:cs="Cambria"/>
          <w:i/>
          <w:spacing w:val="1"/>
          <w:sz w:val="22"/>
          <w:szCs w:val="22"/>
        </w:rPr>
        <w:t>Cr</w:t>
      </w:r>
      <w:r w:rsidR="0055479A">
        <w:rPr>
          <w:rFonts w:ascii="Cambria" w:eastAsia="Cambria" w:hAnsi="Cambria" w:cs="Cambria"/>
          <w:i/>
          <w:sz w:val="22"/>
          <w:szCs w:val="22"/>
        </w:rPr>
        <w:t>e</w:t>
      </w:r>
      <w:r w:rsidR="0055479A">
        <w:rPr>
          <w:rFonts w:ascii="Cambria" w:eastAsia="Cambria" w:hAnsi="Cambria" w:cs="Cambria"/>
          <w:i/>
          <w:spacing w:val="-1"/>
          <w:sz w:val="22"/>
          <w:szCs w:val="22"/>
        </w:rPr>
        <w:t>a</w:t>
      </w:r>
      <w:r w:rsidR="0055479A">
        <w:rPr>
          <w:rFonts w:ascii="Cambria" w:eastAsia="Cambria" w:hAnsi="Cambria" w:cs="Cambria"/>
          <w:i/>
          <w:spacing w:val="1"/>
          <w:sz w:val="22"/>
          <w:szCs w:val="22"/>
        </w:rPr>
        <w:t>t</w:t>
      </w:r>
      <w:r w:rsidR="0055479A">
        <w:rPr>
          <w:rFonts w:ascii="Cambria" w:eastAsia="Cambria" w:hAnsi="Cambria" w:cs="Cambria"/>
          <w:i/>
          <w:sz w:val="22"/>
          <w:szCs w:val="22"/>
        </w:rPr>
        <w:t>e a</w:t>
      </w:r>
      <w:r w:rsidR="0055479A">
        <w:rPr>
          <w:rFonts w:ascii="Cambria" w:eastAsia="Cambria" w:hAnsi="Cambria" w:cs="Cambria"/>
          <w:i/>
          <w:spacing w:val="-1"/>
          <w:sz w:val="22"/>
          <w:szCs w:val="22"/>
        </w:rPr>
        <w:t xml:space="preserve"> Foo</w:t>
      </w:r>
      <w:r w:rsidR="0055479A">
        <w:rPr>
          <w:rFonts w:ascii="Cambria" w:eastAsia="Cambria" w:hAnsi="Cambria" w:cs="Cambria"/>
          <w:i/>
          <w:sz w:val="22"/>
          <w:szCs w:val="22"/>
        </w:rPr>
        <w:t>d</w:t>
      </w:r>
      <w:r w:rsidR="0055479A">
        <w:rPr>
          <w:rFonts w:ascii="Cambria" w:eastAsia="Cambria" w:hAnsi="Cambria" w:cs="Cambria"/>
          <w:i/>
          <w:spacing w:val="-1"/>
          <w:sz w:val="22"/>
          <w:szCs w:val="22"/>
        </w:rPr>
        <w:t xml:space="preserve"> W</w:t>
      </w:r>
      <w:r w:rsidR="0055479A">
        <w:rPr>
          <w:rFonts w:ascii="Cambria" w:eastAsia="Cambria" w:hAnsi="Cambria" w:cs="Cambria"/>
          <w:i/>
          <w:sz w:val="22"/>
          <w:szCs w:val="22"/>
        </w:rPr>
        <w:t xml:space="preserve">eb </w:t>
      </w:r>
      <w:r w:rsidR="0055479A">
        <w:rPr>
          <w:rFonts w:ascii="Cambria" w:eastAsia="Cambria" w:hAnsi="Cambria" w:cs="Cambria"/>
          <w:i/>
          <w:spacing w:val="-2"/>
          <w:sz w:val="22"/>
          <w:szCs w:val="22"/>
        </w:rPr>
        <w:t>i</w:t>
      </w:r>
      <w:r w:rsidR="0055479A">
        <w:rPr>
          <w:rFonts w:ascii="Cambria" w:eastAsia="Cambria" w:hAnsi="Cambria" w:cs="Cambria"/>
          <w:i/>
          <w:spacing w:val="2"/>
          <w:sz w:val="22"/>
          <w:szCs w:val="22"/>
        </w:rPr>
        <w:t>n</w:t>
      </w:r>
      <w:r w:rsidR="0055479A">
        <w:rPr>
          <w:rFonts w:ascii="Cambria" w:eastAsia="Cambria" w:hAnsi="Cambria" w:cs="Cambria"/>
          <w:i/>
          <w:sz w:val="22"/>
          <w:szCs w:val="22"/>
        </w:rPr>
        <w:t>v</w:t>
      </w:r>
      <w:r w:rsidR="0055479A">
        <w:rPr>
          <w:rFonts w:ascii="Cambria" w:eastAsia="Cambria" w:hAnsi="Cambria" w:cs="Cambria"/>
          <w:i/>
          <w:spacing w:val="-1"/>
          <w:sz w:val="22"/>
          <w:szCs w:val="22"/>
        </w:rPr>
        <w:t>ol</w:t>
      </w:r>
      <w:r w:rsidR="0055479A">
        <w:rPr>
          <w:rFonts w:ascii="Cambria" w:eastAsia="Cambria" w:hAnsi="Cambria" w:cs="Cambria"/>
          <w:i/>
          <w:sz w:val="22"/>
          <w:szCs w:val="22"/>
        </w:rPr>
        <w:t>v</w:t>
      </w:r>
      <w:r w:rsidR="0055479A">
        <w:rPr>
          <w:rFonts w:ascii="Cambria" w:eastAsia="Cambria" w:hAnsi="Cambria" w:cs="Cambria"/>
          <w:i/>
          <w:spacing w:val="-2"/>
          <w:sz w:val="22"/>
          <w:szCs w:val="22"/>
        </w:rPr>
        <w:t>i</w:t>
      </w:r>
      <w:r w:rsidR="0055479A">
        <w:rPr>
          <w:rFonts w:ascii="Cambria" w:eastAsia="Cambria" w:hAnsi="Cambria" w:cs="Cambria"/>
          <w:i/>
          <w:spacing w:val="2"/>
          <w:sz w:val="22"/>
          <w:szCs w:val="22"/>
        </w:rPr>
        <w:t>n</w:t>
      </w:r>
      <w:r w:rsidR="0055479A">
        <w:rPr>
          <w:rFonts w:ascii="Cambria" w:eastAsia="Cambria" w:hAnsi="Cambria" w:cs="Cambria"/>
          <w:i/>
          <w:sz w:val="22"/>
          <w:szCs w:val="22"/>
        </w:rPr>
        <w:t xml:space="preserve">g </w:t>
      </w:r>
      <w:r w:rsidR="0055479A">
        <w:rPr>
          <w:rFonts w:ascii="Cambria" w:eastAsia="Cambria" w:hAnsi="Cambria" w:cs="Cambria"/>
          <w:i/>
          <w:spacing w:val="1"/>
          <w:sz w:val="22"/>
          <w:szCs w:val="22"/>
        </w:rPr>
        <w:t>t</w:t>
      </w:r>
      <w:r w:rsidR="0055479A">
        <w:rPr>
          <w:rFonts w:ascii="Cambria" w:eastAsia="Cambria" w:hAnsi="Cambria" w:cs="Cambria"/>
          <w:i/>
          <w:spacing w:val="-2"/>
          <w:sz w:val="22"/>
          <w:szCs w:val="22"/>
        </w:rPr>
        <w:t>h</w:t>
      </w:r>
      <w:r w:rsidR="0055479A">
        <w:rPr>
          <w:rFonts w:ascii="Cambria" w:eastAsia="Cambria" w:hAnsi="Cambria" w:cs="Cambria"/>
          <w:i/>
          <w:sz w:val="22"/>
          <w:szCs w:val="22"/>
        </w:rPr>
        <w:t>e b</w:t>
      </w:r>
      <w:r w:rsidR="0055479A">
        <w:rPr>
          <w:rFonts w:ascii="Cambria" w:eastAsia="Cambria" w:hAnsi="Cambria" w:cs="Cambria"/>
          <w:i/>
          <w:spacing w:val="-2"/>
          <w:sz w:val="22"/>
          <w:szCs w:val="22"/>
        </w:rPr>
        <w:t>i</w:t>
      </w:r>
      <w:r w:rsidR="0055479A">
        <w:rPr>
          <w:rFonts w:ascii="Cambria" w:eastAsia="Cambria" w:hAnsi="Cambria" w:cs="Cambria"/>
          <w:i/>
          <w:spacing w:val="-1"/>
          <w:sz w:val="22"/>
          <w:szCs w:val="22"/>
        </w:rPr>
        <w:t>o</w:t>
      </w:r>
      <w:r w:rsidR="0055479A">
        <w:rPr>
          <w:rFonts w:ascii="Cambria" w:eastAsia="Cambria" w:hAnsi="Cambria" w:cs="Cambria"/>
          <w:i/>
          <w:spacing w:val="5"/>
          <w:sz w:val="22"/>
          <w:szCs w:val="22"/>
        </w:rPr>
        <w:t>t</w:t>
      </w:r>
      <w:r w:rsidR="0055479A">
        <w:rPr>
          <w:rFonts w:ascii="Cambria" w:eastAsia="Cambria" w:hAnsi="Cambria" w:cs="Cambria"/>
          <w:i/>
          <w:spacing w:val="-2"/>
          <w:sz w:val="22"/>
          <w:szCs w:val="22"/>
        </w:rPr>
        <w:t>i</w:t>
      </w:r>
      <w:r w:rsidR="0055479A">
        <w:rPr>
          <w:rFonts w:ascii="Cambria" w:eastAsia="Cambria" w:hAnsi="Cambria" w:cs="Cambria"/>
          <w:i/>
          <w:sz w:val="22"/>
          <w:szCs w:val="22"/>
        </w:rPr>
        <w:t xml:space="preserve">c </w:t>
      </w:r>
      <w:r w:rsidR="0055479A">
        <w:rPr>
          <w:rFonts w:ascii="Cambria" w:eastAsia="Cambria" w:hAnsi="Cambria" w:cs="Cambria"/>
          <w:i/>
          <w:spacing w:val="-2"/>
          <w:sz w:val="22"/>
          <w:szCs w:val="22"/>
        </w:rPr>
        <w:t>f</w:t>
      </w:r>
      <w:r w:rsidR="0055479A">
        <w:rPr>
          <w:rFonts w:ascii="Cambria" w:eastAsia="Cambria" w:hAnsi="Cambria" w:cs="Cambria"/>
          <w:i/>
          <w:spacing w:val="-1"/>
          <w:sz w:val="22"/>
          <w:szCs w:val="22"/>
        </w:rPr>
        <w:t>a</w:t>
      </w:r>
      <w:r w:rsidR="0055479A">
        <w:rPr>
          <w:rFonts w:ascii="Cambria" w:eastAsia="Cambria" w:hAnsi="Cambria" w:cs="Cambria"/>
          <w:i/>
          <w:sz w:val="22"/>
          <w:szCs w:val="22"/>
        </w:rPr>
        <w:t>c</w:t>
      </w:r>
      <w:r w:rsidR="0055479A">
        <w:rPr>
          <w:rFonts w:ascii="Cambria" w:eastAsia="Cambria" w:hAnsi="Cambria" w:cs="Cambria"/>
          <w:i/>
          <w:spacing w:val="1"/>
          <w:sz w:val="22"/>
          <w:szCs w:val="22"/>
        </w:rPr>
        <w:t>t</w:t>
      </w:r>
      <w:r w:rsidR="0055479A">
        <w:rPr>
          <w:rFonts w:ascii="Cambria" w:eastAsia="Cambria" w:hAnsi="Cambria" w:cs="Cambria"/>
          <w:i/>
          <w:spacing w:val="-1"/>
          <w:sz w:val="22"/>
          <w:szCs w:val="22"/>
        </w:rPr>
        <w:t>o</w:t>
      </w:r>
      <w:r w:rsidR="0055479A">
        <w:rPr>
          <w:rFonts w:ascii="Cambria" w:eastAsia="Cambria" w:hAnsi="Cambria" w:cs="Cambria"/>
          <w:i/>
          <w:spacing w:val="1"/>
          <w:sz w:val="22"/>
          <w:szCs w:val="22"/>
        </w:rPr>
        <w:t>r</w:t>
      </w:r>
      <w:r w:rsidR="0055479A">
        <w:rPr>
          <w:rFonts w:ascii="Cambria" w:eastAsia="Cambria" w:hAnsi="Cambria" w:cs="Cambria"/>
          <w:i/>
          <w:spacing w:val="2"/>
          <w:sz w:val="22"/>
          <w:szCs w:val="22"/>
        </w:rPr>
        <w:t>s</w:t>
      </w:r>
      <w:r w:rsidR="0055479A">
        <w:rPr>
          <w:rFonts w:ascii="Cambria" w:eastAsia="Cambria" w:hAnsi="Cambria" w:cs="Cambria"/>
          <w:i/>
          <w:sz w:val="22"/>
          <w:szCs w:val="22"/>
        </w:rPr>
        <w:t>:</w:t>
      </w:r>
    </w:p>
    <w:p w:rsidR="00A80FF4" w:rsidRDefault="00A80FF4">
      <w:pPr>
        <w:spacing w:before="2" w:line="180" w:lineRule="exact"/>
        <w:rPr>
          <w:sz w:val="19"/>
          <w:szCs w:val="19"/>
        </w:rPr>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55479A">
      <w:pPr>
        <w:ind w:left="200"/>
        <w:rPr>
          <w:rFonts w:ascii="Cambria" w:eastAsia="Cambria" w:hAnsi="Cambria" w:cs="Cambria"/>
          <w:sz w:val="22"/>
          <w:szCs w:val="22"/>
        </w:rPr>
      </w:pPr>
      <w:r>
        <w:rPr>
          <w:rFonts w:ascii="Cambria" w:eastAsia="Cambria" w:hAnsi="Cambria" w:cs="Cambria"/>
          <w:b/>
          <w:spacing w:val="-1"/>
          <w:sz w:val="22"/>
          <w:szCs w:val="22"/>
        </w:rPr>
        <w:t>P</w:t>
      </w:r>
      <w:r>
        <w:rPr>
          <w:rFonts w:ascii="Cambria" w:eastAsia="Cambria" w:hAnsi="Cambria" w:cs="Cambria"/>
          <w:b/>
          <w:spacing w:val="2"/>
          <w:sz w:val="22"/>
          <w:szCs w:val="22"/>
        </w:rPr>
        <w:t>a</w:t>
      </w:r>
      <w:r>
        <w:rPr>
          <w:rFonts w:ascii="Cambria" w:eastAsia="Cambria" w:hAnsi="Cambria" w:cs="Cambria"/>
          <w:b/>
          <w:spacing w:val="-1"/>
          <w:sz w:val="22"/>
          <w:szCs w:val="22"/>
        </w:rPr>
        <w:t>r</w:t>
      </w:r>
      <w:r>
        <w:rPr>
          <w:rFonts w:ascii="Cambria" w:eastAsia="Cambria" w:hAnsi="Cambria" w:cs="Cambria"/>
          <w:b/>
          <w:sz w:val="22"/>
          <w:szCs w:val="22"/>
        </w:rPr>
        <w:t>t</w:t>
      </w:r>
      <w:r>
        <w:rPr>
          <w:rFonts w:ascii="Cambria" w:eastAsia="Cambria" w:hAnsi="Cambria" w:cs="Cambria"/>
          <w:b/>
          <w:spacing w:val="1"/>
          <w:sz w:val="22"/>
          <w:szCs w:val="22"/>
        </w:rPr>
        <w:t xml:space="preserve"> </w:t>
      </w:r>
      <w:r>
        <w:rPr>
          <w:rFonts w:ascii="Cambria" w:eastAsia="Cambria" w:hAnsi="Cambria" w:cs="Cambria"/>
          <w:b/>
          <w:sz w:val="22"/>
          <w:szCs w:val="22"/>
        </w:rPr>
        <w:t>C</w:t>
      </w:r>
      <w:r>
        <w:rPr>
          <w:rFonts w:ascii="Cambria" w:eastAsia="Cambria" w:hAnsi="Cambria" w:cs="Cambria"/>
          <w:b/>
          <w:spacing w:val="-2"/>
          <w:sz w:val="22"/>
          <w:szCs w:val="22"/>
        </w:rPr>
        <w:t xml:space="preserve"> </w:t>
      </w:r>
      <w:r>
        <w:rPr>
          <w:rFonts w:ascii="Cambria" w:eastAsia="Cambria" w:hAnsi="Cambria" w:cs="Cambria"/>
          <w:b/>
          <w:sz w:val="22"/>
          <w:szCs w:val="22"/>
        </w:rPr>
        <w:t xml:space="preserve">– </w:t>
      </w:r>
      <w:r>
        <w:rPr>
          <w:rFonts w:ascii="Cambria" w:eastAsia="Cambria" w:hAnsi="Cambria" w:cs="Cambria"/>
          <w:b/>
          <w:spacing w:val="-1"/>
          <w:sz w:val="22"/>
          <w:szCs w:val="22"/>
        </w:rPr>
        <w:t>C</w:t>
      </w:r>
      <w:r>
        <w:rPr>
          <w:rFonts w:ascii="Cambria" w:eastAsia="Cambria" w:hAnsi="Cambria" w:cs="Cambria"/>
          <w:b/>
          <w:spacing w:val="-2"/>
          <w:sz w:val="22"/>
          <w:szCs w:val="22"/>
        </w:rPr>
        <w:t>h</w:t>
      </w:r>
      <w:r>
        <w:rPr>
          <w:rFonts w:ascii="Cambria" w:eastAsia="Cambria" w:hAnsi="Cambria" w:cs="Cambria"/>
          <w:b/>
          <w:spacing w:val="-1"/>
          <w:sz w:val="22"/>
          <w:szCs w:val="22"/>
        </w:rPr>
        <w:t>oo</w:t>
      </w:r>
      <w:r>
        <w:rPr>
          <w:rFonts w:ascii="Cambria" w:eastAsia="Cambria" w:hAnsi="Cambria" w:cs="Cambria"/>
          <w:b/>
          <w:sz w:val="22"/>
          <w:szCs w:val="22"/>
        </w:rPr>
        <w:t>s</w:t>
      </w:r>
      <w:r>
        <w:rPr>
          <w:rFonts w:ascii="Cambria" w:eastAsia="Cambria" w:hAnsi="Cambria" w:cs="Cambria"/>
          <w:b/>
          <w:spacing w:val="-2"/>
          <w:sz w:val="22"/>
          <w:szCs w:val="22"/>
        </w:rPr>
        <w:t>i</w:t>
      </w:r>
      <w:r>
        <w:rPr>
          <w:rFonts w:ascii="Cambria" w:eastAsia="Cambria" w:hAnsi="Cambria" w:cs="Cambria"/>
          <w:b/>
          <w:spacing w:val="1"/>
          <w:sz w:val="22"/>
          <w:szCs w:val="22"/>
        </w:rPr>
        <w:t>n</w:t>
      </w:r>
      <w:r>
        <w:rPr>
          <w:rFonts w:ascii="Cambria" w:eastAsia="Cambria" w:hAnsi="Cambria" w:cs="Cambria"/>
          <w:b/>
          <w:sz w:val="22"/>
          <w:szCs w:val="22"/>
        </w:rPr>
        <w:t>g 2</w:t>
      </w:r>
      <w:r>
        <w:rPr>
          <w:rFonts w:ascii="Cambria" w:eastAsia="Cambria" w:hAnsi="Cambria" w:cs="Cambria"/>
          <w:b/>
          <w:spacing w:val="-1"/>
          <w:sz w:val="22"/>
          <w:szCs w:val="22"/>
        </w:rPr>
        <w:t xml:space="preserve"> </w:t>
      </w:r>
      <w:r>
        <w:rPr>
          <w:rFonts w:ascii="Cambria" w:eastAsia="Cambria" w:hAnsi="Cambria" w:cs="Cambria"/>
          <w:b/>
          <w:sz w:val="22"/>
          <w:szCs w:val="22"/>
        </w:rPr>
        <w:t>B</w:t>
      </w:r>
      <w:r>
        <w:rPr>
          <w:rFonts w:ascii="Cambria" w:eastAsia="Cambria" w:hAnsi="Cambria" w:cs="Cambria"/>
          <w:b/>
          <w:spacing w:val="-2"/>
          <w:sz w:val="22"/>
          <w:szCs w:val="22"/>
        </w:rPr>
        <w:t>i</w:t>
      </w:r>
      <w:r>
        <w:rPr>
          <w:rFonts w:ascii="Cambria" w:eastAsia="Cambria" w:hAnsi="Cambria" w:cs="Cambria"/>
          <w:b/>
          <w:spacing w:val="-1"/>
          <w:sz w:val="22"/>
          <w:szCs w:val="22"/>
        </w:rPr>
        <w:t>o</w:t>
      </w:r>
      <w:r>
        <w:rPr>
          <w:rFonts w:ascii="Cambria" w:eastAsia="Cambria" w:hAnsi="Cambria" w:cs="Cambria"/>
          <w:b/>
          <w:spacing w:val="6"/>
          <w:sz w:val="22"/>
          <w:szCs w:val="22"/>
        </w:rPr>
        <w:t>t</w:t>
      </w:r>
      <w:r>
        <w:rPr>
          <w:rFonts w:ascii="Cambria" w:eastAsia="Cambria" w:hAnsi="Cambria" w:cs="Cambria"/>
          <w:b/>
          <w:spacing w:val="-2"/>
          <w:sz w:val="22"/>
          <w:szCs w:val="22"/>
        </w:rPr>
        <w:t>i</w:t>
      </w:r>
      <w:r>
        <w:rPr>
          <w:rFonts w:ascii="Cambria" w:eastAsia="Cambria" w:hAnsi="Cambria" w:cs="Cambria"/>
          <w:b/>
          <w:sz w:val="22"/>
          <w:szCs w:val="22"/>
        </w:rPr>
        <w:t>c</w:t>
      </w:r>
      <w:r>
        <w:rPr>
          <w:rFonts w:ascii="Cambria" w:eastAsia="Cambria" w:hAnsi="Cambria" w:cs="Cambria"/>
          <w:b/>
          <w:spacing w:val="2"/>
          <w:sz w:val="22"/>
          <w:szCs w:val="22"/>
        </w:rPr>
        <w:t xml:space="preserve"> </w:t>
      </w:r>
      <w:r>
        <w:rPr>
          <w:rFonts w:ascii="Cambria" w:eastAsia="Cambria" w:hAnsi="Cambria" w:cs="Cambria"/>
          <w:b/>
          <w:spacing w:val="-1"/>
          <w:sz w:val="22"/>
          <w:szCs w:val="22"/>
        </w:rPr>
        <w:t>F</w:t>
      </w:r>
      <w:r>
        <w:rPr>
          <w:rFonts w:ascii="Cambria" w:eastAsia="Cambria" w:hAnsi="Cambria" w:cs="Cambria"/>
          <w:b/>
          <w:spacing w:val="2"/>
          <w:sz w:val="22"/>
          <w:szCs w:val="22"/>
        </w:rPr>
        <w:t>ac</w:t>
      </w:r>
      <w:r>
        <w:rPr>
          <w:rFonts w:ascii="Cambria" w:eastAsia="Cambria" w:hAnsi="Cambria" w:cs="Cambria"/>
          <w:b/>
          <w:spacing w:val="1"/>
          <w:sz w:val="22"/>
          <w:szCs w:val="22"/>
        </w:rPr>
        <w:t>t</w:t>
      </w:r>
      <w:r>
        <w:rPr>
          <w:rFonts w:ascii="Cambria" w:eastAsia="Cambria" w:hAnsi="Cambria" w:cs="Cambria"/>
          <w:b/>
          <w:spacing w:val="-1"/>
          <w:sz w:val="22"/>
          <w:szCs w:val="22"/>
        </w:rPr>
        <w:t>or</w:t>
      </w:r>
      <w:r>
        <w:rPr>
          <w:rFonts w:ascii="Cambria" w:eastAsia="Cambria" w:hAnsi="Cambria" w:cs="Cambria"/>
          <w:b/>
          <w:sz w:val="22"/>
          <w:szCs w:val="22"/>
        </w:rPr>
        <w:t>s</w:t>
      </w:r>
      <w:r>
        <w:rPr>
          <w:rFonts w:ascii="Cambria" w:eastAsia="Cambria" w:hAnsi="Cambria" w:cs="Cambria"/>
          <w:b/>
          <w:spacing w:val="-1"/>
          <w:sz w:val="22"/>
          <w:szCs w:val="22"/>
        </w:rPr>
        <w:t xml:space="preserve"> </w:t>
      </w:r>
      <w:r>
        <w:rPr>
          <w:rFonts w:ascii="Cambria" w:eastAsia="Cambria" w:hAnsi="Cambria" w:cs="Cambria"/>
          <w:b/>
          <w:spacing w:val="2"/>
          <w:sz w:val="22"/>
          <w:szCs w:val="22"/>
        </w:rPr>
        <w:t>a</w:t>
      </w:r>
      <w:r>
        <w:rPr>
          <w:rFonts w:ascii="Cambria" w:eastAsia="Cambria" w:hAnsi="Cambria" w:cs="Cambria"/>
          <w:b/>
          <w:spacing w:val="1"/>
          <w:sz w:val="22"/>
          <w:szCs w:val="22"/>
        </w:rPr>
        <w:t>n</w:t>
      </w:r>
      <w:r>
        <w:rPr>
          <w:rFonts w:ascii="Cambria" w:eastAsia="Cambria" w:hAnsi="Cambria" w:cs="Cambria"/>
          <w:b/>
          <w:sz w:val="22"/>
          <w:szCs w:val="22"/>
        </w:rPr>
        <w:t>d</w:t>
      </w:r>
      <w:r>
        <w:rPr>
          <w:rFonts w:ascii="Cambria" w:eastAsia="Cambria" w:hAnsi="Cambria" w:cs="Cambria"/>
          <w:b/>
          <w:spacing w:val="-2"/>
          <w:sz w:val="22"/>
          <w:szCs w:val="22"/>
        </w:rPr>
        <w:t xml:space="preserve"> </w:t>
      </w:r>
      <w:r>
        <w:rPr>
          <w:rFonts w:ascii="Cambria" w:eastAsia="Cambria" w:hAnsi="Cambria" w:cs="Cambria"/>
          <w:b/>
          <w:sz w:val="22"/>
          <w:szCs w:val="22"/>
        </w:rPr>
        <w:t>2</w:t>
      </w:r>
      <w:r>
        <w:rPr>
          <w:rFonts w:ascii="Cambria" w:eastAsia="Cambria" w:hAnsi="Cambria" w:cs="Cambria"/>
          <w:b/>
          <w:spacing w:val="-1"/>
          <w:sz w:val="22"/>
          <w:szCs w:val="22"/>
        </w:rPr>
        <w:t xml:space="preserve"> </w:t>
      </w:r>
      <w:r>
        <w:rPr>
          <w:rFonts w:ascii="Cambria" w:eastAsia="Cambria" w:hAnsi="Cambria" w:cs="Cambria"/>
          <w:b/>
          <w:sz w:val="22"/>
          <w:szCs w:val="22"/>
        </w:rPr>
        <w:t>A</w:t>
      </w:r>
      <w:r>
        <w:rPr>
          <w:rFonts w:ascii="Cambria" w:eastAsia="Cambria" w:hAnsi="Cambria" w:cs="Cambria"/>
          <w:b/>
          <w:spacing w:val="-1"/>
          <w:sz w:val="22"/>
          <w:szCs w:val="22"/>
        </w:rPr>
        <w:t>b</w:t>
      </w:r>
      <w:r>
        <w:rPr>
          <w:rFonts w:ascii="Cambria" w:eastAsia="Cambria" w:hAnsi="Cambria" w:cs="Cambria"/>
          <w:b/>
          <w:spacing w:val="-2"/>
          <w:sz w:val="22"/>
          <w:szCs w:val="22"/>
        </w:rPr>
        <w:t>i</w:t>
      </w:r>
      <w:r>
        <w:rPr>
          <w:rFonts w:ascii="Cambria" w:eastAsia="Cambria" w:hAnsi="Cambria" w:cs="Cambria"/>
          <w:b/>
          <w:spacing w:val="-1"/>
          <w:sz w:val="22"/>
          <w:szCs w:val="22"/>
        </w:rPr>
        <w:t>o</w:t>
      </w:r>
      <w:r>
        <w:rPr>
          <w:rFonts w:ascii="Cambria" w:eastAsia="Cambria" w:hAnsi="Cambria" w:cs="Cambria"/>
          <w:b/>
          <w:spacing w:val="1"/>
          <w:sz w:val="22"/>
          <w:szCs w:val="22"/>
        </w:rPr>
        <w:t>t</w:t>
      </w:r>
      <w:r>
        <w:rPr>
          <w:rFonts w:ascii="Cambria" w:eastAsia="Cambria" w:hAnsi="Cambria" w:cs="Cambria"/>
          <w:b/>
          <w:spacing w:val="-2"/>
          <w:sz w:val="22"/>
          <w:szCs w:val="22"/>
        </w:rPr>
        <w:t>i</w:t>
      </w:r>
      <w:r>
        <w:rPr>
          <w:rFonts w:ascii="Cambria" w:eastAsia="Cambria" w:hAnsi="Cambria" w:cs="Cambria"/>
          <w:b/>
          <w:sz w:val="22"/>
          <w:szCs w:val="22"/>
        </w:rPr>
        <w:t>c</w:t>
      </w:r>
      <w:r>
        <w:rPr>
          <w:rFonts w:ascii="Cambria" w:eastAsia="Cambria" w:hAnsi="Cambria" w:cs="Cambria"/>
          <w:b/>
          <w:spacing w:val="2"/>
          <w:sz w:val="22"/>
          <w:szCs w:val="22"/>
        </w:rPr>
        <w:t xml:space="preserve"> </w:t>
      </w:r>
      <w:r>
        <w:rPr>
          <w:rFonts w:ascii="Cambria" w:eastAsia="Cambria" w:hAnsi="Cambria" w:cs="Cambria"/>
          <w:b/>
          <w:spacing w:val="-1"/>
          <w:sz w:val="22"/>
          <w:szCs w:val="22"/>
        </w:rPr>
        <w:t>F</w:t>
      </w:r>
      <w:r>
        <w:rPr>
          <w:rFonts w:ascii="Cambria" w:eastAsia="Cambria" w:hAnsi="Cambria" w:cs="Cambria"/>
          <w:b/>
          <w:spacing w:val="2"/>
          <w:sz w:val="22"/>
          <w:szCs w:val="22"/>
        </w:rPr>
        <w:t>ac</w:t>
      </w:r>
      <w:r>
        <w:rPr>
          <w:rFonts w:ascii="Cambria" w:eastAsia="Cambria" w:hAnsi="Cambria" w:cs="Cambria"/>
          <w:b/>
          <w:spacing w:val="1"/>
          <w:sz w:val="22"/>
          <w:szCs w:val="22"/>
        </w:rPr>
        <w:t>t</w:t>
      </w:r>
      <w:r>
        <w:rPr>
          <w:rFonts w:ascii="Cambria" w:eastAsia="Cambria" w:hAnsi="Cambria" w:cs="Cambria"/>
          <w:b/>
          <w:spacing w:val="-1"/>
          <w:sz w:val="22"/>
          <w:szCs w:val="22"/>
        </w:rPr>
        <w:t>or</w:t>
      </w:r>
      <w:r>
        <w:rPr>
          <w:rFonts w:ascii="Cambria" w:eastAsia="Cambria" w:hAnsi="Cambria" w:cs="Cambria"/>
          <w:b/>
          <w:sz w:val="22"/>
          <w:szCs w:val="22"/>
        </w:rPr>
        <w:t>s</w:t>
      </w:r>
      <w:r>
        <w:rPr>
          <w:rFonts w:ascii="Cambria" w:eastAsia="Cambria" w:hAnsi="Cambria" w:cs="Cambria"/>
          <w:b/>
          <w:spacing w:val="-1"/>
          <w:sz w:val="22"/>
          <w:szCs w:val="22"/>
        </w:rPr>
        <w:t xml:space="preserve"> </w:t>
      </w:r>
      <w:r>
        <w:rPr>
          <w:rFonts w:ascii="Cambria" w:eastAsia="Cambria" w:hAnsi="Cambria" w:cs="Cambria"/>
          <w:b/>
          <w:spacing w:val="1"/>
          <w:sz w:val="22"/>
          <w:szCs w:val="22"/>
        </w:rPr>
        <w:t>t</w:t>
      </w:r>
      <w:r>
        <w:rPr>
          <w:rFonts w:ascii="Cambria" w:eastAsia="Cambria" w:hAnsi="Cambria" w:cs="Cambria"/>
          <w:b/>
          <w:spacing w:val="-2"/>
          <w:sz w:val="22"/>
          <w:szCs w:val="22"/>
        </w:rPr>
        <w:t>h</w:t>
      </w:r>
      <w:r>
        <w:rPr>
          <w:rFonts w:ascii="Cambria" w:eastAsia="Cambria" w:hAnsi="Cambria" w:cs="Cambria"/>
          <w:b/>
          <w:spacing w:val="-3"/>
          <w:sz w:val="22"/>
          <w:szCs w:val="22"/>
        </w:rPr>
        <w:t>a</w:t>
      </w:r>
      <w:r>
        <w:rPr>
          <w:rFonts w:ascii="Cambria" w:eastAsia="Cambria" w:hAnsi="Cambria" w:cs="Cambria"/>
          <w:b/>
          <w:sz w:val="22"/>
          <w:szCs w:val="22"/>
        </w:rPr>
        <w:t>t</w:t>
      </w:r>
      <w:r>
        <w:rPr>
          <w:rFonts w:ascii="Cambria" w:eastAsia="Cambria" w:hAnsi="Cambria" w:cs="Cambria"/>
          <w:b/>
          <w:spacing w:val="1"/>
          <w:sz w:val="22"/>
          <w:szCs w:val="22"/>
        </w:rPr>
        <w:t xml:space="preserve"> w</w:t>
      </w:r>
      <w:r>
        <w:rPr>
          <w:rFonts w:ascii="Cambria" w:eastAsia="Cambria" w:hAnsi="Cambria" w:cs="Cambria"/>
          <w:b/>
          <w:spacing w:val="-2"/>
          <w:sz w:val="22"/>
          <w:szCs w:val="22"/>
        </w:rPr>
        <w:t>i</w:t>
      </w:r>
      <w:r>
        <w:rPr>
          <w:rFonts w:ascii="Cambria" w:eastAsia="Cambria" w:hAnsi="Cambria" w:cs="Cambria"/>
          <w:b/>
          <w:spacing w:val="-1"/>
          <w:sz w:val="22"/>
          <w:szCs w:val="22"/>
        </w:rPr>
        <w:t>l</w:t>
      </w:r>
      <w:r>
        <w:rPr>
          <w:rFonts w:ascii="Cambria" w:eastAsia="Cambria" w:hAnsi="Cambria" w:cs="Cambria"/>
          <w:b/>
          <w:sz w:val="22"/>
          <w:szCs w:val="22"/>
        </w:rPr>
        <w:t>l</w:t>
      </w:r>
      <w:r>
        <w:rPr>
          <w:rFonts w:ascii="Cambria" w:eastAsia="Cambria" w:hAnsi="Cambria" w:cs="Cambria"/>
          <w:b/>
          <w:spacing w:val="-1"/>
          <w:sz w:val="22"/>
          <w:szCs w:val="22"/>
        </w:rPr>
        <w:t xml:space="preserve"> b</w:t>
      </w:r>
      <w:r>
        <w:rPr>
          <w:rFonts w:ascii="Cambria" w:eastAsia="Cambria" w:hAnsi="Cambria" w:cs="Cambria"/>
          <w:b/>
          <w:sz w:val="22"/>
          <w:szCs w:val="22"/>
        </w:rPr>
        <w:t>e</w:t>
      </w:r>
      <w:r>
        <w:rPr>
          <w:rFonts w:ascii="Cambria" w:eastAsia="Cambria" w:hAnsi="Cambria" w:cs="Cambria"/>
          <w:b/>
          <w:spacing w:val="-2"/>
          <w:sz w:val="22"/>
          <w:szCs w:val="22"/>
        </w:rPr>
        <w:t xml:space="preserve"> i</w:t>
      </w:r>
      <w:r>
        <w:rPr>
          <w:rFonts w:ascii="Cambria" w:eastAsia="Cambria" w:hAnsi="Cambria" w:cs="Cambria"/>
          <w:b/>
          <w:spacing w:val="1"/>
          <w:sz w:val="22"/>
          <w:szCs w:val="22"/>
        </w:rPr>
        <w:t>n</w:t>
      </w:r>
      <w:r>
        <w:rPr>
          <w:rFonts w:ascii="Cambria" w:eastAsia="Cambria" w:hAnsi="Cambria" w:cs="Cambria"/>
          <w:b/>
          <w:sz w:val="22"/>
          <w:szCs w:val="22"/>
        </w:rPr>
        <w:t>f</w:t>
      </w:r>
      <w:r>
        <w:rPr>
          <w:rFonts w:ascii="Cambria" w:eastAsia="Cambria" w:hAnsi="Cambria" w:cs="Cambria"/>
          <w:b/>
          <w:spacing w:val="-1"/>
          <w:sz w:val="22"/>
          <w:szCs w:val="22"/>
        </w:rPr>
        <w:t>l</w:t>
      </w:r>
      <w:r>
        <w:rPr>
          <w:rFonts w:ascii="Cambria" w:eastAsia="Cambria" w:hAnsi="Cambria" w:cs="Cambria"/>
          <w:b/>
          <w:spacing w:val="-2"/>
          <w:sz w:val="22"/>
          <w:szCs w:val="22"/>
        </w:rPr>
        <w:t>ue</w:t>
      </w:r>
      <w:r>
        <w:rPr>
          <w:rFonts w:ascii="Cambria" w:eastAsia="Cambria" w:hAnsi="Cambria" w:cs="Cambria"/>
          <w:b/>
          <w:spacing w:val="1"/>
          <w:sz w:val="22"/>
          <w:szCs w:val="22"/>
        </w:rPr>
        <w:t>n</w:t>
      </w:r>
      <w:r>
        <w:rPr>
          <w:rFonts w:ascii="Cambria" w:eastAsia="Cambria" w:hAnsi="Cambria" w:cs="Cambria"/>
          <w:b/>
          <w:spacing w:val="2"/>
          <w:sz w:val="22"/>
          <w:szCs w:val="22"/>
        </w:rPr>
        <w:t>c</w:t>
      </w:r>
      <w:r>
        <w:rPr>
          <w:rFonts w:ascii="Cambria" w:eastAsia="Cambria" w:hAnsi="Cambria" w:cs="Cambria"/>
          <w:b/>
          <w:spacing w:val="-2"/>
          <w:sz w:val="22"/>
          <w:szCs w:val="22"/>
        </w:rPr>
        <w:t>e</w:t>
      </w:r>
      <w:r>
        <w:rPr>
          <w:rFonts w:ascii="Cambria" w:eastAsia="Cambria" w:hAnsi="Cambria" w:cs="Cambria"/>
          <w:b/>
          <w:sz w:val="22"/>
          <w:szCs w:val="22"/>
        </w:rPr>
        <w:t>d</w:t>
      </w:r>
      <w:r>
        <w:rPr>
          <w:rFonts w:ascii="Cambria" w:eastAsia="Cambria" w:hAnsi="Cambria" w:cs="Cambria"/>
          <w:b/>
          <w:spacing w:val="-2"/>
          <w:sz w:val="22"/>
          <w:szCs w:val="22"/>
        </w:rPr>
        <w:t xml:space="preserve"> </w:t>
      </w:r>
      <w:r>
        <w:rPr>
          <w:rFonts w:ascii="Cambria" w:eastAsia="Cambria" w:hAnsi="Cambria" w:cs="Cambria"/>
          <w:b/>
          <w:spacing w:val="4"/>
          <w:sz w:val="22"/>
          <w:szCs w:val="22"/>
        </w:rPr>
        <w:t>b</w:t>
      </w:r>
      <w:r>
        <w:rPr>
          <w:rFonts w:ascii="Cambria" w:eastAsia="Cambria" w:hAnsi="Cambria" w:cs="Cambria"/>
          <w:b/>
          <w:sz w:val="22"/>
          <w:szCs w:val="22"/>
        </w:rPr>
        <w:t>y</w:t>
      </w:r>
      <w:r>
        <w:rPr>
          <w:rFonts w:ascii="Cambria" w:eastAsia="Cambria" w:hAnsi="Cambria" w:cs="Cambria"/>
          <w:b/>
          <w:spacing w:val="-2"/>
          <w:sz w:val="22"/>
          <w:szCs w:val="22"/>
        </w:rPr>
        <w:t xml:space="preserve"> </w:t>
      </w:r>
      <w:r>
        <w:rPr>
          <w:rFonts w:ascii="Cambria" w:eastAsia="Cambria" w:hAnsi="Cambria" w:cs="Cambria"/>
          <w:b/>
          <w:spacing w:val="-1"/>
          <w:sz w:val="22"/>
          <w:szCs w:val="22"/>
        </w:rPr>
        <w:t>H</w:t>
      </w:r>
      <w:r>
        <w:rPr>
          <w:rFonts w:ascii="Cambria" w:eastAsia="Cambria" w:hAnsi="Cambria" w:cs="Cambria"/>
          <w:b/>
          <w:spacing w:val="-2"/>
          <w:sz w:val="22"/>
          <w:szCs w:val="22"/>
        </w:rPr>
        <w:t>u</w:t>
      </w:r>
      <w:r>
        <w:rPr>
          <w:rFonts w:ascii="Cambria" w:eastAsia="Cambria" w:hAnsi="Cambria" w:cs="Cambria"/>
          <w:b/>
          <w:sz w:val="22"/>
          <w:szCs w:val="22"/>
        </w:rPr>
        <w:t>m</w:t>
      </w:r>
      <w:r>
        <w:rPr>
          <w:rFonts w:ascii="Cambria" w:eastAsia="Cambria" w:hAnsi="Cambria" w:cs="Cambria"/>
          <w:b/>
          <w:spacing w:val="2"/>
          <w:sz w:val="22"/>
          <w:szCs w:val="22"/>
        </w:rPr>
        <w:t>a</w:t>
      </w:r>
      <w:r>
        <w:rPr>
          <w:rFonts w:ascii="Cambria" w:eastAsia="Cambria" w:hAnsi="Cambria" w:cs="Cambria"/>
          <w:b/>
          <w:sz w:val="22"/>
          <w:szCs w:val="22"/>
        </w:rPr>
        <w:t>n</w:t>
      </w:r>
      <w:r>
        <w:rPr>
          <w:rFonts w:ascii="Cambria" w:eastAsia="Cambria" w:hAnsi="Cambria" w:cs="Cambria"/>
          <w:b/>
          <w:spacing w:val="1"/>
          <w:sz w:val="22"/>
          <w:szCs w:val="22"/>
        </w:rPr>
        <w:t xml:space="preserve"> </w:t>
      </w:r>
      <w:r>
        <w:rPr>
          <w:rFonts w:ascii="Cambria" w:eastAsia="Cambria" w:hAnsi="Cambria" w:cs="Cambria"/>
          <w:b/>
          <w:sz w:val="22"/>
          <w:szCs w:val="22"/>
        </w:rPr>
        <w:t>Im</w:t>
      </w:r>
      <w:r>
        <w:rPr>
          <w:rFonts w:ascii="Cambria" w:eastAsia="Cambria" w:hAnsi="Cambria" w:cs="Cambria"/>
          <w:b/>
          <w:spacing w:val="-2"/>
          <w:sz w:val="22"/>
          <w:szCs w:val="22"/>
        </w:rPr>
        <w:t>p</w:t>
      </w:r>
      <w:r>
        <w:rPr>
          <w:rFonts w:ascii="Cambria" w:eastAsia="Cambria" w:hAnsi="Cambria" w:cs="Cambria"/>
          <w:b/>
          <w:spacing w:val="2"/>
          <w:sz w:val="22"/>
          <w:szCs w:val="22"/>
        </w:rPr>
        <w:t>ac</w:t>
      </w:r>
      <w:r>
        <w:rPr>
          <w:rFonts w:ascii="Cambria" w:eastAsia="Cambria" w:hAnsi="Cambria" w:cs="Cambria"/>
          <w:b/>
          <w:sz w:val="22"/>
          <w:szCs w:val="22"/>
        </w:rPr>
        <w:t>t</w:t>
      </w:r>
    </w:p>
    <w:p w:rsidR="00A80FF4" w:rsidRDefault="00A80FF4">
      <w:pPr>
        <w:spacing w:before="16" w:line="220" w:lineRule="exact"/>
        <w:rPr>
          <w:sz w:val="22"/>
          <w:szCs w:val="22"/>
        </w:rPr>
      </w:pPr>
    </w:p>
    <w:p w:rsidR="00A80FF4" w:rsidRDefault="0055479A">
      <w:pPr>
        <w:tabs>
          <w:tab w:val="left" w:pos="10720"/>
        </w:tabs>
        <w:spacing w:line="240" w:lineRule="exact"/>
        <w:ind w:left="200"/>
        <w:rPr>
          <w:rFonts w:ascii="Cambria" w:eastAsia="Cambria" w:hAnsi="Cambria" w:cs="Cambria"/>
          <w:sz w:val="22"/>
          <w:szCs w:val="22"/>
        </w:rPr>
      </w:pPr>
      <w:r>
        <w:rPr>
          <w:rFonts w:ascii="Cambria" w:eastAsia="Cambria" w:hAnsi="Cambria" w:cs="Cambria"/>
          <w:spacing w:val="-2"/>
          <w:position w:val="-1"/>
          <w:sz w:val="22"/>
          <w:szCs w:val="22"/>
        </w:rPr>
        <w:t>1</w:t>
      </w:r>
      <w:r>
        <w:rPr>
          <w:rFonts w:ascii="Cambria" w:eastAsia="Cambria" w:hAnsi="Cambria" w:cs="Cambria"/>
          <w:position w:val="-1"/>
          <w:sz w:val="22"/>
          <w:szCs w:val="22"/>
        </w:rPr>
        <w:t>.</w:t>
      </w:r>
      <w:r>
        <w:rPr>
          <w:rFonts w:ascii="Cambria" w:eastAsia="Cambria" w:hAnsi="Cambria" w:cs="Cambria"/>
          <w:spacing w:val="-3"/>
          <w:position w:val="-1"/>
          <w:sz w:val="22"/>
          <w:szCs w:val="22"/>
        </w:rPr>
        <w:t xml:space="preserve"> </w:t>
      </w:r>
      <w:r>
        <w:rPr>
          <w:rFonts w:ascii="Cambria" w:eastAsia="Cambria" w:hAnsi="Cambria" w:cs="Cambria"/>
          <w:spacing w:val="1"/>
          <w:position w:val="-1"/>
          <w:sz w:val="22"/>
          <w:szCs w:val="22"/>
        </w:rPr>
        <w:t>C</w:t>
      </w:r>
      <w:r>
        <w:rPr>
          <w:rFonts w:ascii="Cambria" w:eastAsia="Cambria" w:hAnsi="Cambria" w:cs="Cambria"/>
          <w:spacing w:val="-1"/>
          <w:position w:val="-1"/>
          <w:sz w:val="22"/>
          <w:szCs w:val="22"/>
        </w:rPr>
        <w:t>h</w:t>
      </w:r>
      <w:r>
        <w:rPr>
          <w:rFonts w:ascii="Cambria" w:eastAsia="Cambria" w:hAnsi="Cambria" w:cs="Cambria"/>
          <w:spacing w:val="3"/>
          <w:position w:val="-1"/>
          <w:sz w:val="22"/>
          <w:szCs w:val="22"/>
        </w:rPr>
        <w:t>o</w:t>
      </w:r>
      <w:r>
        <w:rPr>
          <w:rFonts w:ascii="Cambria" w:eastAsia="Cambria" w:hAnsi="Cambria" w:cs="Cambria"/>
          <w:spacing w:val="-2"/>
          <w:position w:val="-1"/>
          <w:sz w:val="22"/>
          <w:szCs w:val="22"/>
        </w:rPr>
        <w:t>o</w:t>
      </w:r>
      <w:r>
        <w:rPr>
          <w:rFonts w:ascii="Cambria" w:eastAsia="Cambria" w:hAnsi="Cambria" w:cs="Cambria"/>
          <w:spacing w:val="1"/>
          <w:position w:val="-1"/>
          <w:sz w:val="22"/>
          <w:szCs w:val="22"/>
        </w:rPr>
        <w:t>s</w:t>
      </w:r>
      <w:r>
        <w:rPr>
          <w:rFonts w:ascii="Cambria" w:eastAsia="Cambria" w:hAnsi="Cambria" w:cs="Cambria"/>
          <w:position w:val="-1"/>
          <w:sz w:val="22"/>
          <w:szCs w:val="22"/>
        </w:rPr>
        <w:t>e</w:t>
      </w:r>
      <w:r>
        <w:rPr>
          <w:rFonts w:ascii="Cambria" w:eastAsia="Cambria" w:hAnsi="Cambria" w:cs="Cambria"/>
          <w:spacing w:val="-2"/>
          <w:position w:val="-1"/>
          <w:sz w:val="22"/>
          <w:szCs w:val="22"/>
        </w:rPr>
        <w:t xml:space="preserve"> </w:t>
      </w:r>
      <w:r>
        <w:rPr>
          <w:rFonts w:ascii="Cambria" w:eastAsia="Cambria" w:hAnsi="Cambria" w:cs="Cambria"/>
          <w:position w:val="-1"/>
          <w:sz w:val="22"/>
          <w:szCs w:val="22"/>
        </w:rPr>
        <w:t>2</w:t>
      </w:r>
      <w:r>
        <w:rPr>
          <w:rFonts w:ascii="Cambria" w:eastAsia="Cambria" w:hAnsi="Cambria" w:cs="Cambria"/>
          <w:spacing w:val="-2"/>
          <w:position w:val="-1"/>
          <w:sz w:val="22"/>
          <w:szCs w:val="22"/>
        </w:rPr>
        <w:t xml:space="preserve"> </w:t>
      </w:r>
      <w:r>
        <w:rPr>
          <w:rFonts w:ascii="Cambria" w:eastAsia="Cambria" w:hAnsi="Cambria" w:cs="Cambria"/>
          <w:b/>
          <w:spacing w:val="4"/>
          <w:position w:val="-1"/>
          <w:sz w:val="22"/>
          <w:szCs w:val="22"/>
        </w:rPr>
        <w:t>b</w:t>
      </w:r>
      <w:r>
        <w:rPr>
          <w:rFonts w:ascii="Cambria" w:eastAsia="Cambria" w:hAnsi="Cambria" w:cs="Cambria"/>
          <w:b/>
          <w:spacing w:val="-2"/>
          <w:position w:val="-1"/>
          <w:sz w:val="22"/>
          <w:szCs w:val="22"/>
        </w:rPr>
        <w:t>i</w:t>
      </w:r>
      <w:r>
        <w:rPr>
          <w:rFonts w:ascii="Cambria" w:eastAsia="Cambria" w:hAnsi="Cambria" w:cs="Cambria"/>
          <w:b/>
          <w:spacing w:val="-1"/>
          <w:position w:val="-1"/>
          <w:sz w:val="22"/>
          <w:szCs w:val="22"/>
        </w:rPr>
        <w:t>o</w:t>
      </w:r>
      <w:r>
        <w:rPr>
          <w:rFonts w:ascii="Cambria" w:eastAsia="Cambria" w:hAnsi="Cambria" w:cs="Cambria"/>
          <w:b/>
          <w:spacing w:val="1"/>
          <w:position w:val="-1"/>
          <w:sz w:val="22"/>
          <w:szCs w:val="22"/>
        </w:rPr>
        <w:t>t</w:t>
      </w:r>
      <w:r>
        <w:rPr>
          <w:rFonts w:ascii="Cambria" w:eastAsia="Cambria" w:hAnsi="Cambria" w:cs="Cambria"/>
          <w:b/>
          <w:spacing w:val="-2"/>
          <w:position w:val="-1"/>
          <w:sz w:val="22"/>
          <w:szCs w:val="22"/>
        </w:rPr>
        <w:t>i</w:t>
      </w:r>
      <w:r>
        <w:rPr>
          <w:rFonts w:ascii="Cambria" w:eastAsia="Cambria" w:hAnsi="Cambria" w:cs="Cambria"/>
          <w:b/>
          <w:position w:val="-1"/>
          <w:sz w:val="22"/>
          <w:szCs w:val="22"/>
        </w:rPr>
        <w:t>c</w:t>
      </w:r>
      <w:r>
        <w:rPr>
          <w:rFonts w:ascii="Cambria" w:eastAsia="Cambria" w:hAnsi="Cambria" w:cs="Cambria"/>
          <w:b/>
          <w:spacing w:val="2"/>
          <w:position w:val="-1"/>
          <w:sz w:val="22"/>
          <w:szCs w:val="22"/>
        </w:rPr>
        <w:t xml:space="preserve"> </w:t>
      </w:r>
      <w:r>
        <w:rPr>
          <w:rFonts w:ascii="Cambria" w:eastAsia="Cambria" w:hAnsi="Cambria" w:cs="Cambria"/>
          <w:position w:val="-1"/>
          <w:sz w:val="22"/>
          <w:szCs w:val="22"/>
        </w:rPr>
        <w:t>f</w:t>
      </w:r>
      <w:r>
        <w:rPr>
          <w:rFonts w:ascii="Cambria" w:eastAsia="Cambria" w:hAnsi="Cambria" w:cs="Cambria"/>
          <w:spacing w:val="-2"/>
          <w:position w:val="-1"/>
          <w:sz w:val="22"/>
          <w:szCs w:val="22"/>
        </w:rPr>
        <w:t>a</w:t>
      </w:r>
      <w:r>
        <w:rPr>
          <w:rFonts w:ascii="Cambria" w:eastAsia="Cambria" w:hAnsi="Cambria" w:cs="Cambria"/>
          <w:spacing w:val="-1"/>
          <w:position w:val="-1"/>
          <w:sz w:val="22"/>
          <w:szCs w:val="22"/>
        </w:rPr>
        <w:t>c</w:t>
      </w:r>
      <w:r>
        <w:rPr>
          <w:rFonts w:ascii="Cambria" w:eastAsia="Cambria" w:hAnsi="Cambria" w:cs="Cambria"/>
          <w:spacing w:val="2"/>
          <w:position w:val="-1"/>
          <w:sz w:val="22"/>
          <w:szCs w:val="22"/>
        </w:rPr>
        <w:t>t</w:t>
      </w:r>
      <w:r>
        <w:rPr>
          <w:rFonts w:ascii="Cambria" w:eastAsia="Cambria" w:hAnsi="Cambria" w:cs="Cambria"/>
          <w:spacing w:val="-2"/>
          <w:position w:val="-1"/>
          <w:sz w:val="22"/>
          <w:szCs w:val="22"/>
        </w:rPr>
        <w:t>o</w:t>
      </w:r>
      <w:r>
        <w:rPr>
          <w:rFonts w:ascii="Cambria" w:eastAsia="Cambria" w:hAnsi="Cambria" w:cs="Cambria"/>
          <w:position w:val="-1"/>
          <w:sz w:val="22"/>
          <w:szCs w:val="22"/>
        </w:rPr>
        <w:t>r</w:t>
      </w:r>
      <w:r>
        <w:rPr>
          <w:rFonts w:ascii="Cambria" w:eastAsia="Cambria" w:hAnsi="Cambria" w:cs="Cambria"/>
          <w:spacing w:val="1"/>
          <w:position w:val="-1"/>
          <w:sz w:val="22"/>
          <w:szCs w:val="22"/>
        </w:rPr>
        <w:t>s</w:t>
      </w:r>
      <w:r>
        <w:rPr>
          <w:rFonts w:ascii="Cambria" w:eastAsia="Cambria" w:hAnsi="Cambria" w:cs="Cambria"/>
          <w:position w:val="-1"/>
          <w:sz w:val="22"/>
          <w:szCs w:val="22"/>
        </w:rPr>
        <w:t>:</w:t>
      </w:r>
      <w:r>
        <w:rPr>
          <w:rFonts w:ascii="Cambria" w:eastAsia="Cambria" w:hAnsi="Cambria" w:cs="Cambria"/>
          <w:spacing w:val="-1"/>
          <w:position w:val="-1"/>
          <w:sz w:val="22"/>
          <w:szCs w:val="22"/>
        </w:rPr>
        <w:t xml:space="preserve"> </w:t>
      </w:r>
      <w:r>
        <w:rPr>
          <w:rFonts w:ascii="Cambria" w:eastAsia="Cambria" w:hAnsi="Cambria" w:cs="Cambria"/>
          <w:position w:val="-1"/>
          <w:sz w:val="22"/>
          <w:szCs w:val="22"/>
          <w:u w:val="single" w:color="000000"/>
        </w:rPr>
        <w:t xml:space="preserve">                                                                      </w:t>
      </w:r>
      <w:r>
        <w:rPr>
          <w:rFonts w:ascii="Cambria" w:eastAsia="Cambria" w:hAnsi="Cambria" w:cs="Cambria"/>
          <w:spacing w:val="-6"/>
          <w:position w:val="-1"/>
          <w:sz w:val="22"/>
          <w:szCs w:val="22"/>
          <w:u w:val="single" w:color="000000"/>
        </w:rPr>
        <w:t xml:space="preserve"> </w:t>
      </w:r>
      <w:r>
        <w:rPr>
          <w:rFonts w:ascii="Cambria" w:eastAsia="Cambria" w:hAnsi="Cambria" w:cs="Cambria"/>
          <w:spacing w:val="3"/>
          <w:position w:val="-1"/>
          <w:sz w:val="22"/>
          <w:szCs w:val="22"/>
        </w:rPr>
        <w:t xml:space="preserve"> </w:t>
      </w:r>
      <w:r>
        <w:rPr>
          <w:rFonts w:ascii="Cambria" w:eastAsia="Cambria" w:hAnsi="Cambria" w:cs="Cambria"/>
          <w:spacing w:val="-2"/>
          <w:position w:val="-1"/>
          <w:sz w:val="22"/>
          <w:szCs w:val="22"/>
        </w:rPr>
        <w:t>a</w:t>
      </w:r>
      <w:r>
        <w:rPr>
          <w:rFonts w:ascii="Cambria" w:eastAsia="Cambria" w:hAnsi="Cambria" w:cs="Cambria"/>
          <w:spacing w:val="2"/>
          <w:position w:val="-1"/>
          <w:sz w:val="22"/>
          <w:szCs w:val="22"/>
        </w:rPr>
        <w:t>n</w:t>
      </w:r>
      <w:r>
        <w:rPr>
          <w:rFonts w:ascii="Cambria" w:eastAsia="Cambria" w:hAnsi="Cambria" w:cs="Cambria"/>
          <w:position w:val="-1"/>
          <w:sz w:val="22"/>
          <w:szCs w:val="22"/>
        </w:rPr>
        <w:t>d</w:t>
      </w:r>
      <w:r>
        <w:rPr>
          <w:rFonts w:ascii="Cambria" w:eastAsia="Cambria" w:hAnsi="Cambria" w:cs="Cambria"/>
          <w:spacing w:val="2"/>
          <w:position w:val="-1"/>
          <w:sz w:val="22"/>
          <w:szCs w:val="22"/>
        </w:rPr>
        <w:t xml:space="preserve"> </w:t>
      </w:r>
      <w:r>
        <w:rPr>
          <w:rFonts w:ascii="Cambria" w:eastAsia="Cambria" w:hAnsi="Cambria" w:cs="Cambria"/>
          <w:position w:val="-1"/>
          <w:sz w:val="22"/>
          <w:szCs w:val="22"/>
          <w:u w:val="single" w:color="000000"/>
        </w:rPr>
        <w:t xml:space="preserve"> </w:t>
      </w:r>
      <w:r>
        <w:rPr>
          <w:rFonts w:ascii="Cambria" w:eastAsia="Cambria" w:hAnsi="Cambria" w:cs="Cambria"/>
          <w:position w:val="-1"/>
          <w:sz w:val="22"/>
          <w:szCs w:val="22"/>
          <w:u w:val="single" w:color="000000"/>
        </w:rPr>
        <w:tab/>
      </w:r>
    </w:p>
    <w:p w:rsidR="00A80FF4" w:rsidRDefault="00A80FF4">
      <w:pPr>
        <w:spacing w:before="18" w:line="200" w:lineRule="exact"/>
      </w:pPr>
    </w:p>
    <w:p w:rsidR="00A80FF4" w:rsidRDefault="0024478F">
      <w:pPr>
        <w:spacing w:before="30"/>
        <w:ind w:left="200"/>
        <w:rPr>
          <w:rFonts w:ascii="Cambria" w:eastAsia="Cambria" w:hAnsi="Cambria" w:cs="Cambria"/>
          <w:sz w:val="22"/>
          <w:szCs w:val="22"/>
        </w:rPr>
        <w:sectPr w:rsidR="00A80FF4">
          <w:pgSz w:w="12240" w:h="15840"/>
          <w:pgMar w:top="640" w:right="440" w:bottom="280" w:left="520" w:header="720" w:footer="720" w:gutter="0"/>
          <w:cols w:space="720"/>
        </w:sectPr>
      </w:pPr>
      <w:r>
        <w:rPr>
          <w:noProof/>
        </w:rPr>
        <mc:AlternateContent>
          <mc:Choice Requires="wpg">
            <w:drawing>
              <wp:anchor distT="0" distB="0" distL="114300" distR="114300" simplePos="0" relativeHeight="251620352" behindDoc="1" locked="0" layoutInCell="1" allowOverlap="1">
                <wp:simplePos x="0" y="0"/>
                <wp:positionH relativeFrom="page">
                  <wp:posOffset>457200</wp:posOffset>
                </wp:positionH>
                <wp:positionV relativeFrom="paragraph">
                  <wp:posOffset>795020</wp:posOffset>
                </wp:positionV>
                <wp:extent cx="6833870" cy="0"/>
                <wp:effectExtent l="9525" t="6985" r="5080" b="12065"/>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252"/>
                          <a:chExt cx="10762" cy="0"/>
                        </a:xfrm>
                      </wpg:grpSpPr>
                      <wps:wsp>
                        <wps:cNvPr id="157" name="Freeform 157"/>
                        <wps:cNvSpPr>
                          <a:spLocks/>
                        </wps:cNvSpPr>
                        <wps:spPr bwMode="auto">
                          <a:xfrm>
                            <a:off x="720" y="1252"/>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CAE642" id="Group 156" o:spid="_x0000_s1026" style="position:absolute;margin-left:36pt;margin-top:62.6pt;width:538.1pt;height:0;z-index:-251696128;mso-position-horizontal-relative:page" coordorigin="720,1252"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">
                <v:shape id="Freeform 157" o:spid="_x0000_s1027" style="position:absolute;left:720;top:1252;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lHsEA&#10;AADcAAAADwAAAGRycy9kb3ducmV2LnhtbERP3WrCMBS+H+wdwhl4N1OH2tEZZSiCIgjWPsChOTbF&#10;5qQ0UatPb4TB7s7H93tmi9424kqdrx0rGA0TEMSl0zVXCorj+vMbhA/IGhvHpOBOHhbz97cZZtrd&#10;+EDXPFQihrDPUIEJoc2k9KUhi37oWuLInVxnMUTYVVJ3eIvhtpFfSTKVFmuODQZbWhoqz/nFKkjM&#10;9l48aLRbpZrHstovC5PmSg0++t8fEIH68C/+c290nD9J4fVMvE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P5R7BAAAA3AAAAA8AAAAAAAAAAAAAAAAAmAIAAGRycy9kb3du&#10;cmV2LnhtbFBLBQYAAAAABAAEAPUAAACGAwAAAAA=&#10;" path="m,l10762,e" filled="f" strokeweight=".22017mm">
                  <v:path arrowok="t" o:connecttype="custom" o:connectlocs="0,0;10762,0" o:connectangles="0,0"/>
                </v:shape>
                <w10:wrap anchorx="page"/>
              </v:group>
            </w:pict>
          </mc:Fallback>
        </mc:AlternateContent>
      </w:r>
      <w:r>
        <w:rPr>
          <w:noProof/>
        </w:rPr>
        <mc:AlternateContent>
          <mc:Choice Requires="wpg">
            <w:drawing>
              <wp:anchor distT="0" distB="0" distL="114300" distR="114300" simplePos="0" relativeHeight="251621376" behindDoc="1" locked="0" layoutInCell="1" allowOverlap="1">
                <wp:simplePos x="0" y="0"/>
                <wp:positionH relativeFrom="page">
                  <wp:posOffset>457200</wp:posOffset>
                </wp:positionH>
                <wp:positionV relativeFrom="paragraph">
                  <wp:posOffset>1121410</wp:posOffset>
                </wp:positionV>
                <wp:extent cx="6833870" cy="0"/>
                <wp:effectExtent l="9525" t="9525" r="5080" b="9525"/>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766"/>
                          <a:chExt cx="10762" cy="0"/>
                        </a:xfrm>
                      </wpg:grpSpPr>
                      <wps:wsp>
                        <wps:cNvPr id="155" name="Freeform 155"/>
                        <wps:cNvSpPr>
                          <a:spLocks/>
                        </wps:cNvSpPr>
                        <wps:spPr bwMode="auto">
                          <a:xfrm>
                            <a:off x="720" y="1766"/>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1BDD0F" id="Group 154" o:spid="_x0000_s1026" style="position:absolute;margin-left:36pt;margin-top:88.3pt;width:538.1pt;height:0;z-index:-251695104;mso-position-horizontal-relative:page" coordorigin="720,1766"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">
                <v:shape id="Freeform 155" o:spid="_x0000_s1027" style="position:absolute;left:720;top:1766;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He8sAA&#10;AADcAAAADwAAAGRycy9kb3ducmV2LnhtbERP24rCMBB9X/Afwgi+ramLrlKNIoqgCAvWfsDQjE2x&#10;mZQmq9WvN8LCvs3hXGex6mwtbtT6yrGC0TABQVw4XXGpID/vPmcgfEDWWDsmBQ/ysFr2PhaYanfn&#10;E92yUIoYwj5FBSaEJpXSF4Ys+qFriCN3ca3FEGFbSt3iPYbbWn4lybe0WHFsMNjQxlBxzX6tgsQc&#10;HvmTRsftVPNYlj+b3EwzpQb9bj0HEagL/+I/917H+ZMJvJ+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xHe8sAAAADcAAAADwAAAAAAAAAAAAAAAACYAgAAZHJzL2Rvd25y&#10;ZXYueG1sUEsFBgAAAAAEAAQA9QAAAIUDAAAAAA==&#10;" path="m,l10762,e" filled="f" strokeweight=".22017mm">
                  <v:path arrowok="t" o:connecttype="custom" o:connectlocs="0,0;10762,0" o:connectangles="0,0"/>
                </v:shape>
                <w10:wrap anchorx="page"/>
              </v:group>
            </w:pict>
          </mc:Fallback>
        </mc:AlternateContent>
      </w:r>
      <w:r>
        <w:rPr>
          <w:noProof/>
        </w:rPr>
        <mc:AlternateContent>
          <mc:Choice Requires="wpg">
            <w:drawing>
              <wp:anchor distT="0" distB="0" distL="114300" distR="114300" simplePos="0" relativeHeight="251622400" behindDoc="1" locked="0" layoutInCell="1" allowOverlap="1">
                <wp:simplePos x="0" y="0"/>
                <wp:positionH relativeFrom="page">
                  <wp:posOffset>457200</wp:posOffset>
                </wp:positionH>
                <wp:positionV relativeFrom="paragraph">
                  <wp:posOffset>1450340</wp:posOffset>
                </wp:positionV>
                <wp:extent cx="6833870" cy="0"/>
                <wp:effectExtent l="9525" t="5080" r="5080" b="1397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2284"/>
                          <a:chExt cx="10762" cy="0"/>
                        </a:xfrm>
                      </wpg:grpSpPr>
                      <wps:wsp>
                        <wps:cNvPr id="153" name="Freeform 153"/>
                        <wps:cNvSpPr>
                          <a:spLocks/>
                        </wps:cNvSpPr>
                        <wps:spPr bwMode="auto">
                          <a:xfrm>
                            <a:off x="720" y="2284"/>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41CF34" id="Group 152" o:spid="_x0000_s1026" style="position:absolute;margin-left:36pt;margin-top:114.2pt;width:538.1pt;height:0;z-index:-251694080;mso-position-horizontal-relative:page" coordorigin="720,2284"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">
                <v:shape id="Freeform 153" o:spid="_x0000_s1027" style="position:absolute;left:720;top:2284;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TjHcIA&#10;AADcAAAADwAAAGRycy9kb3ducmV2LnhtbERP22rCQBB9L/QflhH6VjfpxZToRoqloAiCaT5gyI7Z&#10;YHY2ZLca/fquIPRtDuc6i+VoO3GiwbeOFaTTBARx7XTLjYLq5/v5A4QPyBo7x6TgQh6WxePDAnPt&#10;zrynUxkaEUPY56jAhNDnUvrakEU/dT1x5A5usBgiHBqpBzzHcNvJlySZSYstxwaDPa0M1cfy1ypI&#10;zOZSXSndfmWa32SzW1UmK5V6moyfcxCBxvAvvrvXOs5/f4XbM/ECW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tOMdwgAAANwAAAAPAAAAAAAAAAAAAAAAAJgCAABkcnMvZG93&#10;bnJldi54bWxQSwUGAAAAAAQABAD1AAAAhwMAAAAA&#10;" path="m,l10762,e" filled="f" strokeweight=".22017mm">
                  <v:path arrowok="t" o:connecttype="custom" o:connectlocs="0,0;10762,0" o:connectangles="0,0"/>
                </v:shape>
                <w10:wrap anchorx="page"/>
              </v:group>
            </w:pict>
          </mc:Fallback>
        </mc:AlternateContent>
      </w:r>
      <w:r>
        <w:rPr>
          <w:noProof/>
        </w:rPr>
        <mc:AlternateContent>
          <mc:Choice Requires="wpg">
            <w:drawing>
              <wp:anchor distT="0" distB="0" distL="114300" distR="114300" simplePos="0" relativeHeight="251623424" behindDoc="1" locked="0" layoutInCell="1" allowOverlap="1">
                <wp:simplePos x="0" y="0"/>
                <wp:positionH relativeFrom="page">
                  <wp:posOffset>457200</wp:posOffset>
                </wp:positionH>
                <wp:positionV relativeFrom="paragraph">
                  <wp:posOffset>1776730</wp:posOffset>
                </wp:positionV>
                <wp:extent cx="6834505" cy="0"/>
                <wp:effectExtent l="9525" t="7620" r="13970" b="1143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4505" cy="0"/>
                          <a:chOff x="720" y="2798"/>
                          <a:chExt cx="10763" cy="0"/>
                        </a:xfrm>
                      </wpg:grpSpPr>
                      <wps:wsp>
                        <wps:cNvPr id="151" name="Freeform 151"/>
                        <wps:cNvSpPr>
                          <a:spLocks/>
                        </wps:cNvSpPr>
                        <wps:spPr bwMode="auto">
                          <a:xfrm>
                            <a:off x="720" y="2798"/>
                            <a:ext cx="10763" cy="0"/>
                          </a:xfrm>
                          <a:custGeom>
                            <a:avLst/>
                            <a:gdLst>
                              <a:gd name="T0" fmla="+- 0 720 720"/>
                              <a:gd name="T1" fmla="*/ T0 w 10763"/>
                              <a:gd name="T2" fmla="+- 0 11483 720"/>
                              <a:gd name="T3" fmla="*/ T2 w 10763"/>
                            </a:gdLst>
                            <a:ahLst/>
                            <a:cxnLst>
                              <a:cxn ang="0">
                                <a:pos x="T1" y="0"/>
                              </a:cxn>
                              <a:cxn ang="0">
                                <a:pos x="T3" y="0"/>
                              </a:cxn>
                            </a:cxnLst>
                            <a:rect l="0" t="0" r="r" b="b"/>
                            <a:pathLst>
                              <a:path w="10763">
                                <a:moveTo>
                                  <a:pt x="0" y="0"/>
                                </a:moveTo>
                                <a:lnTo>
                                  <a:pt x="10763"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FFBE27" id="Group 150" o:spid="_x0000_s1026" style="position:absolute;margin-left:36pt;margin-top:139.9pt;width:538.15pt;height:0;z-index:-251693056;mso-position-horizontal-relative:page" coordorigin="720,2798" coordsize="107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">
                <v:shape id="Freeform 151" o:spid="_x0000_s1027" style="position:absolute;left:720;top:2798;width:10763;height:0;visibility:visible;mso-wrap-style:square;v-text-anchor:top" coordsize="107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QI8IA&#10;AADcAAAADwAAAGRycy9kb3ducmV2LnhtbERPTYvCMBC9L/gfwgh7W1NFF6lGEWFBvCx2rXgcmrGt&#10;NpOSZGv3328Ewds83ucs171pREfO15YVjEcJCOLC6ppLBcefr485CB+QNTaWScEfeVivBm9LTLW9&#10;84G6LJQihrBPUUEVQptK6YuKDPqRbYkjd7HOYIjQlVI7vMdw08hJknxKgzXHhgpb2lZU3LJfo6DL&#10;3anJ88kBp/WOz9f97fKdHZV6H/abBYhAfXiJn+6djvNnY3g8Ey+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hAjwgAAANwAAAAPAAAAAAAAAAAAAAAAAJgCAABkcnMvZG93&#10;bnJldi54bWxQSwUGAAAAAAQABAD1AAAAhwMAAAAA&#10;" path="m,l10763,e" filled="f" strokeweight=".22017mm">
                  <v:path arrowok="t" o:connecttype="custom" o:connectlocs="0,0;10763,0" o:connectangles="0,0"/>
                </v:shape>
                <w10:wrap anchorx="page"/>
              </v:group>
            </w:pict>
          </mc:Fallback>
        </mc:AlternateContent>
      </w:r>
      <w:r>
        <w:rPr>
          <w:noProof/>
        </w:rPr>
        <mc:AlternateContent>
          <mc:Choice Requires="wpg">
            <w:drawing>
              <wp:anchor distT="0" distB="0" distL="114300" distR="114300" simplePos="0" relativeHeight="251624448" behindDoc="1" locked="0" layoutInCell="1" allowOverlap="1">
                <wp:simplePos x="0" y="0"/>
                <wp:positionH relativeFrom="page">
                  <wp:posOffset>457200</wp:posOffset>
                </wp:positionH>
                <wp:positionV relativeFrom="paragraph">
                  <wp:posOffset>2105660</wp:posOffset>
                </wp:positionV>
                <wp:extent cx="6833870" cy="0"/>
                <wp:effectExtent l="9525" t="12700" r="5080" b="6350"/>
                <wp:wrapNone/>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3316"/>
                          <a:chExt cx="10762" cy="0"/>
                        </a:xfrm>
                      </wpg:grpSpPr>
                      <wps:wsp>
                        <wps:cNvPr id="149" name="Freeform 149"/>
                        <wps:cNvSpPr>
                          <a:spLocks/>
                        </wps:cNvSpPr>
                        <wps:spPr bwMode="auto">
                          <a:xfrm>
                            <a:off x="720" y="3316"/>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EB5568" id="Group 148" o:spid="_x0000_s1026" style="position:absolute;margin-left:36pt;margin-top:165.8pt;width:538.1pt;height:0;z-index:-251692032;mso-position-horizontal-relative:page" coordorigin="720,3316"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">
                <v:shape id="Freeform 149" o:spid="_x0000_s1027" style="position:absolute;left:720;top:3316;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VCKsEA&#10;AADcAAAADwAAAGRycy9kb3ducmV2LnhtbERP24rCMBB9X/Afwgi+rakiXqpRRBFcFhas/YChGZti&#10;MylN1OrXb4SFfZvDuc5q09la3Kn1lWMFo2ECgrhwuuJSQX4+fM5B+ICssXZMCp7kYbPufaww1e7B&#10;J7pnoRQxhH2KCkwITSqlLwxZ9EPXEEfu4lqLIcK2lLrFRwy3tRwnyVRarDg2GGxoZ6i4ZjerIDFf&#10;z/xFo+/9TPNElj+73MwypQb9brsEEagL/+I/91HH+ZMFvJ+JF8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FQirBAAAA3AAAAA8AAAAAAAAAAAAAAAAAmAIAAGRycy9kb3du&#10;cmV2LnhtbFBLBQYAAAAABAAEAPUAAACGAwAAAAA=&#10;" path="m,l10762,e" filled="f" strokeweight=".22017mm">
                  <v:path arrowok="t" o:connecttype="custom" o:connectlocs="0,0;10762,0" o:connectangles="0,0"/>
                </v:shape>
                <w10:wrap anchorx="page"/>
              </v:group>
            </w:pict>
          </mc:Fallback>
        </mc:AlternateContent>
      </w:r>
      <w:r>
        <w:rPr>
          <w:noProof/>
        </w:rPr>
        <mc:AlternateContent>
          <mc:Choice Requires="wpg">
            <w:drawing>
              <wp:anchor distT="0" distB="0" distL="114300" distR="114300" simplePos="0" relativeHeight="251625472" behindDoc="1" locked="0" layoutInCell="1" allowOverlap="1">
                <wp:simplePos x="0" y="0"/>
                <wp:positionH relativeFrom="page">
                  <wp:posOffset>457200</wp:posOffset>
                </wp:positionH>
                <wp:positionV relativeFrom="page">
                  <wp:posOffset>8230235</wp:posOffset>
                </wp:positionV>
                <wp:extent cx="6835140" cy="0"/>
                <wp:effectExtent l="9525" t="10160" r="13335" b="8890"/>
                <wp:wrapNone/>
                <wp:docPr id="146"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5140" cy="0"/>
                          <a:chOff x="720" y="12960"/>
                          <a:chExt cx="10764" cy="0"/>
                        </a:xfrm>
                      </wpg:grpSpPr>
                      <wps:wsp>
                        <wps:cNvPr id="147" name="Freeform 147"/>
                        <wps:cNvSpPr>
                          <a:spLocks/>
                        </wps:cNvSpPr>
                        <wps:spPr bwMode="auto">
                          <a:xfrm>
                            <a:off x="720" y="12960"/>
                            <a:ext cx="10764" cy="0"/>
                          </a:xfrm>
                          <a:custGeom>
                            <a:avLst/>
                            <a:gdLst>
                              <a:gd name="T0" fmla="+- 0 720 720"/>
                              <a:gd name="T1" fmla="*/ T0 w 10764"/>
                              <a:gd name="T2" fmla="+- 0 11484 720"/>
                              <a:gd name="T3" fmla="*/ T2 w 10764"/>
                            </a:gdLst>
                            <a:ahLst/>
                            <a:cxnLst>
                              <a:cxn ang="0">
                                <a:pos x="T1" y="0"/>
                              </a:cxn>
                              <a:cxn ang="0">
                                <a:pos x="T3" y="0"/>
                              </a:cxn>
                            </a:cxnLst>
                            <a:rect l="0" t="0" r="r" b="b"/>
                            <a:pathLst>
                              <a:path w="10764">
                                <a:moveTo>
                                  <a:pt x="0" y="0"/>
                                </a:moveTo>
                                <a:lnTo>
                                  <a:pt x="10764"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E849D5" id="Group 146" o:spid="_x0000_s1026" style="position:absolute;margin-left:36pt;margin-top:648.05pt;width:538.2pt;height:0;z-index:-251691008;mso-position-horizontal-relative:page;mso-position-vertical-relative:page" coordorigin="720,12960" coordsize="10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">
                <v:shape id="Freeform 147" o:spid="_x0000_s1027" style="position:absolute;left:720;top:12960;width:10764;height:0;visibility:visible;mso-wrap-style:square;v-text-anchor:top" coordsize="107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W6MMA&#10;AADcAAAADwAAAGRycy9kb3ducmV2LnhtbERP32vCMBB+F/Y/hBv4NtOJutIZZSqiyAZbHfh6a25p&#10;WXMpTdT63xth4Nt9fD9vOu9sLU7U+sqxgudBAoK4cLpio+B7v35KQfiArLF2TAou5GE+e+hNMdPu&#10;zF90yoMRMYR9hgrKEJpMSl+UZNEPXEMcuV/XWgwRtkbqFs8x3NZymCQTabHi2FBiQ8uSir/8aBW8&#10;5x/j7eLyufvZr9JDgyY9bEyhVP+xe3sFEagLd/G/e6vj/NEL3J6JF8j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gW6MMAAADcAAAADwAAAAAAAAAAAAAAAACYAgAAZHJzL2Rv&#10;d25yZXYueG1sUEsFBgAAAAAEAAQA9QAAAIgDAAAAAA==&#10;" path="m,l10764,e" filled="f" strokeweight=".22017mm">
                  <v:path arrowok="t" o:connecttype="custom" o:connectlocs="0,0;10764,0" o:connectangles="0,0"/>
                </v:shape>
                <w10:wrap anchorx="page" anchory="page"/>
              </v:group>
            </w:pict>
          </mc:Fallback>
        </mc:AlternateContent>
      </w:r>
      <w:r>
        <w:rPr>
          <w:noProof/>
        </w:rPr>
        <mc:AlternateContent>
          <mc:Choice Requires="wpg">
            <w:drawing>
              <wp:anchor distT="0" distB="0" distL="114300" distR="114300" simplePos="0" relativeHeight="251626496" behindDoc="1" locked="0" layoutInCell="1" allowOverlap="1">
                <wp:simplePos x="0" y="0"/>
                <wp:positionH relativeFrom="page">
                  <wp:posOffset>457200</wp:posOffset>
                </wp:positionH>
                <wp:positionV relativeFrom="page">
                  <wp:posOffset>8559165</wp:posOffset>
                </wp:positionV>
                <wp:extent cx="6833870" cy="0"/>
                <wp:effectExtent l="9525" t="5715" r="5080" b="13335"/>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3479"/>
                          <a:chExt cx="10762" cy="0"/>
                        </a:xfrm>
                      </wpg:grpSpPr>
                      <wps:wsp>
                        <wps:cNvPr id="145" name="Freeform 145"/>
                        <wps:cNvSpPr>
                          <a:spLocks/>
                        </wps:cNvSpPr>
                        <wps:spPr bwMode="auto">
                          <a:xfrm>
                            <a:off x="720" y="13479"/>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23CEAA" id="Group 144" o:spid="_x0000_s1026" style="position:absolute;margin-left:36pt;margin-top:673.95pt;width:538.1pt;height:0;z-index:-251689984;mso-position-horizontal-relative:page;mso-position-vertical-relative:page" coordorigin="720,13479"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">
                <v:shape id="Freeform 145" o:spid="_x0000_s1027" style="position:absolute;left:720;top:13479;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hIL8IA&#10;AADcAAAADwAAAGRycy9kb3ducmV2LnhtbERP3WrCMBS+F/YO4Qi707RS5+iMZTgGk8HArg9waM6a&#10;YnNSmmjrnn4ZCN6dj+/3bIvJduJCg28dK0iXCQji2umWGwXV9/viGYQPyBo7x6TgSh6K3cNsi7l2&#10;Ix/pUoZGxBD2OSowIfS5lL42ZNEvXU8cuR83WAwRDo3UA44x3HZylSRP0mLLscFgT3tD9ak8WwWJ&#10;OVyrX0o/3zaaM9l87SuzKZV6nE+vLyACTeEuvrk/dJyfreH/mXiB3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yEgvwgAAANw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27520" behindDoc="1" locked="0" layoutInCell="1" allowOverlap="1">
                <wp:simplePos x="0" y="0"/>
                <wp:positionH relativeFrom="page">
                  <wp:posOffset>457200</wp:posOffset>
                </wp:positionH>
                <wp:positionV relativeFrom="page">
                  <wp:posOffset>8885555</wp:posOffset>
                </wp:positionV>
                <wp:extent cx="6833870" cy="0"/>
                <wp:effectExtent l="9525" t="8255" r="5080" b="10795"/>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3992"/>
                          <a:chExt cx="10762" cy="0"/>
                        </a:xfrm>
                      </wpg:grpSpPr>
                      <wps:wsp>
                        <wps:cNvPr id="143" name="Freeform 143"/>
                        <wps:cNvSpPr>
                          <a:spLocks/>
                        </wps:cNvSpPr>
                        <wps:spPr bwMode="auto">
                          <a:xfrm>
                            <a:off x="720" y="13992"/>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D8162" id="Group 142" o:spid="_x0000_s1026" style="position:absolute;margin-left:36pt;margin-top:699.65pt;width:538.1pt;height:0;z-index:-251688960;mso-position-horizontal-relative:page;mso-position-vertical-relative:page" coordorigin="720,13992"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">
                <v:shape id="Freeform 143" o:spid="_x0000_s1027" style="position:absolute;left:720;top:13992;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11wMAA&#10;AADcAAAADwAAAGRycy9kb3ducmV2LnhtbERP24rCMBB9X/Afwgi+ramrrFKNIoqgCAvWfsDQjE2x&#10;mZQmq9WvN8LCvs3hXGex6mwtbtT6yrGC0TABQVw4XXGpID/vPmcgfEDWWDsmBQ/ysFr2PhaYanfn&#10;E92yUIoYwj5FBSaEJpXSF4Ys+qFriCN3ca3FEGFbSt3iPYbbWn4lybe0WHFsMNjQxlBxzX6tgsQc&#10;HvmTRsftVPNElj+b3EwzpQb9bj0HEagL/+I/917H+ZMxvJ+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11wMAAAADcAAAADwAAAAAAAAAAAAAAAACYAgAAZHJzL2Rvd25y&#10;ZXYueG1sUEsFBgAAAAAEAAQA9QAAAIUDAAAAAA==&#10;" path="m,l10762,e" filled="f" strokeweight=".22017mm">
                  <v:path arrowok="t" o:connecttype="custom" o:connectlocs="0,0;10762,0" o:connectangles="0,0"/>
                </v:shape>
                <w10:wrap anchorx="page" anchory="page"/>
              </v:group>
            </w:pict>
          </mc:Fallback>
        </mc:AlternateContent>
      </w:r>
      <w:r w:rsidR="0055479A">
        <w:rPr>
          <w:rFonts w:ascii="Cambria" w:eastAsia="Cambria" w:hAnsi="Cambria" w:cs="Cambria"/>
          <w:i/>
          <w:spacing w:val="-1"/>
          <w:sz w:val="22"/>
          <w:szCs w:val="22"/>
        </w:rPr>
        <w:t>2</w:t>
      </w:r>
      <w:r w:rsidR="0055479A">
        <w:rPr>
          <w:rFonts w:ascii="Cambria" w:eastAsia="Cambria" w:hAnsi="Cambria" w:cs="Cambria"/>
          <w:i/>
          <w:sz w:val="22"/>
          <w:szCs w:val="22"/>
        </w:rPr>
        <w:t>.</w:t>
      </w:r>
      <w:r w:rsidR="0055479A">
        <w:rPr>
          <w:rFonts w:ascii="Cambria" w:eastAsia="Cambria" w:hAnsi="Cambria" w:cs="Cambria"/>
          <w:i/>
          <w:spacing w:val="46"/>
          <w:sz w:val="22"/>
          <w:szCs w:val="22"/>
        </w:rPr>
        <w:t xml:space="preserve"> </w:t>
      </w:r>
      <w:r w:rsidR="0055479A">
        <w:rPr>
          <w:rFonts w:ascii="Cambria" w:eastAsia="Cambria" w:hAnsi="Cambria" w:cs="Cambria"/>
          <w:i/>
          <w:spacing w:val="1"/>
          <w:sz w:val="22"/>
          <w:szCs w:val="22"/>
        </w:rPr>
        <w:t>H</w:t>
      </w:r>
      <w:r w:rsidR="0055479A">
        <w:rPr>
          <w:rFonts w:ascii="Cambria" w:eastAsia="Cambria" w:hAnsi="Cambria" w:cs="Cambria"/>
          <w:i/>
          <w:spacing w:val="-1"/>
          <w:sz w:val="22"/>
          <w:szCs w:val="22"/>
        </w:rPr>
        <w:t>o</w:t>
      </w:r>
      <w:r w:rsidR="0055479A">
        <w:rPr>
          <w:rFonts w:ascii="Cambria" w:eastAsia="Cambria" w:hAnsi="Cambria" w:cs="Cambria"/>
          <w:i/>
          <w:sz w:val="22"/>
          <w:szCs w:val="22"/>
        </w:rPr>
        <w:t>w</w:t>
      </w:r>
      <w:r w:rsidR="0055479A">
        <w:rPr>
          <w:rFonts w:ascii="Cambria" w:eastAsia="Cambria" w:hAnsi="Cambria" w:cs="Cambria"/>
          <w:i/>
          <w:spacing w:val="-2"/>
          <w:sz w:val="22"/>
          <w:szCs w:val="22"/>
        </w:rPr>
        <w:t xml:space="preserve"> </w:t>
      </w:r>
      <w:r w:rsidR="0055479A">
        <w:rPr>
          <w:rFonts w:ascii="Cambria" w:eastAsia="Cambria" w:hAnsi="Cambria" w:cs="Cambria"/>
          <w:i/>
          <w:spacing w:val="3"/>
          <w:sz w:val="22"/>
          <w:szCs w:val="22"/>
        </w:rPr>
        <w:t>w</w:t>
      </w:r>
      <w:r w:rsidR="0055479A">
        <w:rPr>
          <w:rFonts w:ascii="Cambria" w:eastAsia="Cambria" w:hAnsi="Cambria" w:cs="Cambria"/>
          <w:i/>
          <w:spacing w:val="-2"/>
          <w:sz w:val="22"/>
          <w:szCs w:val="22"/>
        </w:rPr>
        <w:t>i</w:t>
      </w:r>
      <w:r w:rsidR="0055479A">
        <w:rPr>
          <w:rFonts w:ascii="Cambria" w:eastAsia="Cambria" w:hAnsi="Cambria" w:cs="Cambria"/>
          <w:i/>
          <w:spacing w:val="-1"/>
          <w:sz w:val="22"/>
          <w:szCs w:val="22"/>
        </w:rPr>
        <w:t>l</w:t>
      </w:r>
      <w:r w:rsidR="0055479A">
        <w:rPr>
          <w:rFonts w:ascii="Cambria" w:eastAsia="Cambria" w:hAnsi="Cambria" w:cs="Cambria"/>
          <w:i/>
          <w:sz w:val="22"/>
          <w:szCs w:val="22"/>
        </w:rPr>
        <w:t>l</w:t>
      </w:r>
      <w:r w:rsidR="0055479A">
        <w:rPr>
          <w:rFonts w:ascii="Cambria" w:eastAsia="Cambria" w:hAnsi="Cambria" w:cs="Cambria"/>
          <w:i/>
          <w:spacing w:val="-1"/>
          <w:sz w:val="22"/>
          <w:szCs w:val="22"/>
        </w:rPr>
        <w:t xml:space="preserve"> </w:t>
      </w:r>
      <w:r w:rsidR="0055479A">
        <w:rPr>
          <w:rFonts w:ascii="Cambria" w:eastAsia="Cambria" w:hAnsi="Cambria" w:cs="Cambria"/>
          <w:i/>
          <w:sz w:val="22"/>
          <w:szCs w:val="22"/>
        </w:rPr>
        <w:t>e</w:t>
      </w:r>
      <w:r w:rsidR="0055479A">
        <w:rPr>
          <w:rFonts w:ascii="Cambria" w:eastAsia="Cambria" w:hAnsi="Cambria" w:cs="Cambria"/>
          <w:i/>
          <w:spacing w:val="-1"/>
          <w:sz w:val="22"/>
          <w:szCs w:val="22"/>
        </w:rPr>
        <w:t>a</w:t>
      </w:r>
      <w:r w:rsidR="0055479A">
        <w:rPr>
          <w:rFonts w:ascii="Cambria" w:eastAsia="Cambria" w:hAnsi="Cambria" w:cs="Cambria"/>
          <w:i/>
          <w:sz w:val="22"/>
          <w:szCs w:val="22"/>
        </w:rPr>
        <w:t>ch</w:t>
      </w:r>
      <w:r w:rsidR="0055479A">
        <w:rPr>
          <w:rFonts w:ascii="Cambria" w:eastAsia="Cambria" w:hAnsi="Cambria" w:cs="Cambria"/>
          <w:i/>
          <w:spacing w:val="3"/>
          <w:sz w:val="22"/>
          <w:szCs w:val="22"/>
        </w:rPr>
        <w:t xml:space="preserve"> </w:t>
      </w:r>
      <w:r w:rsidR="0055479A">
        <w:rPr>
          <w:rFonts w:ascii="Cambria" w:eastAsia="Cambria" w:hAnsi="Cambria" w:cs="Cambria"/>
          <w:i/>
          <w:spacing w:val="-1"/>
          <w:sz w:val="22"/>
          <w:szCs w:val="22"/>
        </w:rPr>
        <w:t>o</w:t>
      </w:r>
      <w:r w:rsidR="0055479A">
        <w:rPr>
          <w:rFonts w:ascii="Cambria" w:eastAsia="Cambria" w:hAnsi="Cambria" w:cs="Cambria"/>
          <w:i/>
          <w:sz w:val="22"/>
          <w:szCs w:val="22"/>
        </w:rPr>
        <w:t>f</w:t>
      </w:r>
      <w:r w:rsidR="0055479A">
        <w:rPr>
          <w:rFonts w:ascii="Cambria" w:eastAsia="Cambria" w:hAnsi="Cambria" w:cs="Cambria"/>
          <w:i/>
          <w:spacing w:val="-2"/>
          <w:sz w:val="22"/>
          <w:szCs w:val="22"/>
        </w:rPr>
        <w:t xml:space="preserve"> </w:t>
      </w:r>
      <w:r w:rsidR="0055479A">
        <w:rPr>
          <w:rFonts w:ascii="Cambria" w:eastAsia="Cambria" w:hAnsi="Cambria" w:cs="Cambria"/>
          <w:i/>
          <w:spacing w:val="1"/>
          <w:sz w:val="22"/>
          <w:szCs w:val="22"/>
        </w:rPr>
        <w:t>t</w:t>
      </w:r>
      <w:r w:rsidR="0055479A">
        <w:rPr>
          <w:rFonts w:ascii="Cambria" w:eastAsia="Cambria" w:hAnsi="Cambria" w:cs="Cambria"/>
          <w:i/>
          <w:spacing w:val="-2"/>
          <w:sz w:val="22"/>
          <w:szCs w:val="22"/>
        </w:rPr>
        <w:t>h</w:t>
      </w:r>
      <w:r w:rsidR="0055479A">
        <w:rPr>
          <w:rFonts w:ascii="Cambria" w:eastAsia="Cambria" w:hAnsi="Cambria" w:cs="Cambria"/>
          <w:i/>
          <w:sz w:val="22"/>
          <w:szCs w:val="22"/>
        </w:rPr>
        <w:t>e</w:t>
      </w:r>
      <w:r w:rsidR="0055479A">
        <w:rPr>
          <w:rFonts w:ascii="Cambria" w:eastAsia="Cambria" w:hAnsi="Cambria" w:cs="Cambria"/>
          <w:i/>
          <w:spacing w:val="2"/>
          <w:sz w:val="22"/>
          <w:szCs w:val="22"/>
        </w:rPr>
        <w:t>s</w:t>
      </w:r>
      <w:r w:rsidR="0055479A">
        <w:rPr>
          <w:rFonts w:ascii="Cambria" w:eastAsia="Cambria" w:hAnsi="Cambria" w:cs="Cambria"/>
          <w:i/>
          <w:sz w:val="22"/>
          <w:szCs w:val="22"/>
        </w:rPr>
        <w:t xml:space="preserve">e </w:t>
      </w:r>
      <w:r w:rsidR="0055479A">
        <w:rPr>
          <w:rFonts w:ascii="Cambria" w:eastAsia="Cambria" w:hAnsi="Cambria" w:cs="Cambria"/>
          <w:i/>
          <w:spacing w:val="-1"/>
          <w:sz w:val="22"/>
          <w:szCs w:val="22"/>
        </w:rPr>
        <w:t>o</w:t>
      </w:r>
      <w:r w:rsidR="0055479A">
        <w:rPr>
          <w:rFonts w:ascii="Cambria" w:eastAsia="Cambria" w:hAnsi="Cambria" w:cs="Cambria"/>
          <w:i/>
          <w:spacing w:val="1"/>
          <w:sz w:val="22"/>
          <w:szCs w:val="22"/>
        </w:rPr>
        <w:t>r</w:t>
      </w:r>
      <w:r w:rsidR="0055479A">
        <w:rPr>
          <w:rFonts w:ascii="Cambria" w:eastAsia="Cambria" w:hAnsi="Cambria" w:cs="Cambria"/>
          <w:i/>
          <w:sz w:val="22"/>
          <w:szCs w:val="22"/>
        </w:rPr>
        <w:t>g</w:t>
      </w:r>
      <w:r w:rsidR="0055479A">
        <w:rPr>
          <w:rFonts w:ascii="Cambria" w:eastAsia="Cambria" w:hAnsi="Cambria" w:cs="Cambria"/>
          <w:i/>
          <w:spacing w:val="-1"/>
          <w:sz w:val="22"/>
          <w:szCs w:val="22"/>
        </w:rPr>
        <w:t>a</w:t>
      </w:r>
      <w:r w:rsidR="0055479A">
        <w:rPr>
          <w:rFonts w:ascii="Cambria" w:eastAsia="Cambria" w:hAnsi="Cambria" w:cs="Cambria"/>
          <w:i/>
          <w:spacing w:val="2"/>
          <w:sz w:val="22"/>
          <w:szCs w:val="22"/>
        </w:rPr>
        <w:t>n</w:t>
      </w:r>
      <w:r w:rsidR="0055479A">
        <w:rPr>
          <w:rFonts w:ascii="Cambria" w:eastAsia="Cambria" w:hAnsi="Cambria" w:cs="Cambria"/>
          <w:i/>
          <w:spacing w:val="-2"/>
          <w:sz w:val="22"/>
          <w:szCs w:val="22"/>
        </w:rPr>
        <w:t>i</w:t>
      </w:r>
      <w:r w:rsidR="0055479A">
        <w:rPr>
          <w:rFonts w:ascii="Cambria" w:eastAsia="Cambria" w:hAnsi="Cambria" w:cs="Cambria"/>
          <w:i/>
          <w:spacing w:val="2"/>
          <w:sz w:val="22"/>
          <w:szCs w:val="22"/>
        </w:rPr>
        <w:t>s</w:t>
      </w:r>
      <w:r w:rsidR="0055479A">
        <w:rPr>
          <w:rFonts w:ascii="Cambria" w:eastAsia="Cambria" w:hAnsi="Cambria" w:cs="Cambria"/>
          <w:i/>
          <w:spacing w:val="1"/>
          <w:sz w:val="22"/>
          <w:szCs w:val="22"/>
        </w:rPr>
        <w:t>m</w:t>
      </w:r>
      <w:r w:rsidR="0055479A">
        <w:rPr>
          <w:rFonts w:ascii="Cambria" w:eastAsia="Cambria" w:hAnsi="Cambria" w:cs="Cambria"/>
          <w:i/>
          <w:sz w:val="22"/>
          <w:szCs w:val="22"/>
        </w:rPr>
        <w:t>s</w:t>
      </w:r>
      <w:r w:rsidR="0055479A">
        <w:rPr>
          <w:rFonts w:ascii="Cambria" w:eastAsia="Cambria" w:hAnsi="Cambria" w:cs="Cambria"/>
          <w:i/>
          <w:spacing w:val="2"/>
          <w:sz w:val="22"/>
          <w:szCs w:val="22"/>
        </w:rPr>
        <w:t xml:space="preserve"> </w:t>
      </w:r>
      <w:r w:rsidR="0055479A">
        <w:rPr>
          <w:rFonts w:ascii="Cambria" w:eastAsia="Cambria" w:hAnsi="Cambria" w:cs="Cambria"/>
          <w:i/>
          <w:sz w:val="22"/>
          <w:szCs w:val="22"/>
        </w:rPr>
        <w:t xml:space="preserve">be </w:t>
      </w:r>
      <w:r w:rsidR="0055479A">
        <w:rPr>
          <w:rFonts w:ascii="Cambria" w:eastAsia="Cambria" w:hAnsi="Cambria" w:cs="Cambria"/>
          <w:i/>
          <w:spacing w:val="-1"/>
          <w:sz w:val="22"/>
          <w:szCs w:val="22"/>
        </w:rPr>
        <w:t>a</w:t>
      </w:r>
      <w:r w:rsidR="0055479A">
        <w:rPr>
          <w:rFonts w:ascii="Cambria" w:eastAsia="Cambria" w:hAnsi="Cambria" w:cs="Cambria"/>
          <w:i/>
          <w:spacing w:val="-2"/>
          <w:sz w:val="22"/>
          <w:szCs w:val="22"/>
        </w:rPr>
        <w:t>ff</w:t>
      </w:r>
      <w:r w:rsidR="0055479A">
        <w:rPr>
          <w:rFonts w:ascii="Cambria" w:eastAsia="Cambria" w:hAnsi="Cambria" w:cs="Cambria"/>
          <w:i/>
          <w:sz w:val="22"/>
          <w:szCs w:val="22"/>
        </w:rPr>
        <w:t>ec</w:t>
      </w:r>
      <w:r w:rsidR="0055479A">
        <w:rPr>
          <w:rFonts w:ascii="Cambria" w:eastAsia="Cambria" w:hAnsi="Cambria" w:cs="Cambria"/>
          <w:i/>
          <w:spacing w:val="1"/>
          <w:sz w:val="22"/>
          <w:szCs w:val="22"/>
        </w:rPr>
        <w:t>t</w:t>
      </w:r>
      <w:r w:rsidR="0055479A">
        <w:rPr>
          <w:rFonts w:ascii="Cambria" w:eastAsia="Cambria" w:hAnsi="Cambria" w:cs="Cambria"/>
          <w:i/>
          <w:sz w:val="22"/>
          <w:szCs w:val="22"/>
        </w:rPr>
        <w:t>ed</w:t>
      </w:r>
      <w:r w:rsidR="0055479A">
        <w:rPr>
          <w:rFonts w:ascii="Cambria" w:eastAsia="Cambria" w:hAnsi="Cambria" w:cs="Cambria"/>
          <w:i/>
          <w:spacing w:val="-1"/>
          <w:sz w:val="22"/>
          <w:szCs w:val="22"/>
        </w:rPr>
        <w:t xml:space="preserve"> </w:t>
      </w:r>
      <w:r w:rsidR="0055479A">
        <w:rPr>
          <w:rFonts w:ascii="Cambria" w:eastAsia="Cambria" w:hAnsi="Cambria" w:cs="Cambria"/>
          <w:i/>
          <w:sz w:val="22"/>
          <w:szCs w:val="22"/>
        </w:rPr>
        <w:t>by</w:t>
      </w:r>
      <w:r w:rsidR="0055479A">
        <w:rPr>
          <w:rFonts w:ascii="Cambria" w:eastAsia="Cambria" w:hAnsi="Cambria" w:cs="Cambria"/>
          <w:i/>
          <w:spacing w:val="-1"/>
          <w:sz w:val="22"/>
          <w:szCs w:val="22"/>
        </w:rPr>
        <w:t xml:space="preserve"> </w:t>
      </w:r>
      <w:r w:rsidR="0055479A">
        <w:rPr>
          <w:rFonts w:ascii="Cambria" w:eastAsia="Cambria" w:hAnsi="Cambria" w:cs="Cambria"/>
          <w:i/>
          <w:spacing w:val="-2"/>
          <w:sz w:val="22"/>
          <w:szCs w:val="22"/>
        </w:rPr>
        <w:t>h</w:t>
      </w:r>
      <w:r w:rsidR="0055479A">
        <w:rPr>
          <w:rFonts w:ascii="Cambria" w:eastAsia="Cambria" w:hAnsi="Cambria" w:cs="Cambria"/>
          <w:i/>
          <w:spacing w:val="2"/>
          <w:sz w:val="22"/>
          <w:szCs w:val="22"/>
        </w:rPr>
        <w:t>u</w:t>
      </w:r>
      <w:r w:rsidR="0055479A">
        <w:rPr>
          <w:rFonts w:ascii="Cambria" w:eastAsia="Cambria" w:hAnsi="Cambria" w:cs="Cambria"/>
          <w:i/>
          <w:spacing w:val="1"/>
          <w:sz w:val="22"/>
          <w:szCs w:val="22"/>
        </w:rPr>
        <w:t>m</w:t>
      </w:r>
      <w:r w:rsidR="0055479A">
        <w:rPr>
          <w:rFonts w:ascii="Cambria" w:eastAsia="Cambria" w:hAnsi="Cambria" w:cs="Cambria"/>
          <w:i/>
          <w:spacing w:val="-1"/>
          <w:sz w:val="22"/>
          <w:szCs w:val="22"/>
        </w:rPr>
        <w:t>a</w:t>
      </w:r>
      <w:r w:rsidR="0055479A">
        <w:rPr>
          <w:rFonts w:ascii="Cambria" w:eastAsia="Cambria" w:hAnsi="Cambria" w:cs="Cambria"/>
          <w:i/>
          <w:sz w:val="22"/>
          <w:szCs w:val="22"/>
        </w:rPr>
        <w:t>n</w:t>
      </w:r>
      <w:r w:rsidR="0055479A">
        <w:rPr>
          <w:rFonts w:ascii="Cambria" w:eastAsia="Cambria" w:hAnsi="Cambria" w:cs="Cambria"/>
          <w:i/>
          <w:spacing w:val="2"/>
          <w:sz w:val="22"/>
          <w:szCs w:val="22"/>
        </w:rPr>
        <w:t xml:space="preserve"> </w:t>
      </w:r>
      <w:r w:rsidR="0055479A">
        <w:rPr>
          <w:rFonts w:ascii="Cambria" w:eastAsia="Cambria" w:hAnsi="Cambria" w:cs="Cambria"/>
          <w:i/>
          <w:sz w:val="22"/>
          <w:szCs w:val="22"/>
        </w:rPr>
        <w:t>deve</w:t>
      </w:r>
      <w:r w:rsidR="0055479A">
        <w:rPr>
          <w:rFonts w:ascii="Cambria" w:eastAsia="Cambria" w:hAnsi="Cambria" w:cs="Cambria"/>
          <w:i/>
          <w:spacing w:val="-1"/>
          <w:sz w:val="22"/>
          <w:szCs w:val="22"/>
        </w:rPr>
        <w:t>lop</w:t>
      </w:r>
      <w:r w:rsidR="0055479A">
        <w:rPr>
          <w:rFonts w:ascii="Cambria" w:eastAsia="Cambria" w:hAnsi="Cambria" w:cs="Cambria"/>
          <w:i/>
          <w:spacing w:val="1"/>
          <w:sz w:val="22"/>
          <w:szCs w:val="22"/>
        </w:rPr>
        <w:t>m</w:t>
      </w:r>
      <w:r w:rsidR="0055479A">
        <w:rPr>
          <w:rFonts w:ascii="Cambria" w:eastAsia="Cambria" w:hAnsi="Cambria" w:cs="Cambria"/>
          <w:i/>
          <w:sz w:val="22"/>
          <w:szCs w:val="22"/>
        </w:rPr>
        <w:t>e</w:t>
      </w:r>
      <w:r w:rsidR="0055479A">
        <w:rPr>
          <w:rFonts w:ascii="Cambria" w:eastAsia="Cambria" w:hAnsi="Cambria" w:cs="Cambria"/>
          <w:i/>
          <w:spacing w:val="2"/>
          <w:sz w:val="22"/>
          <w:szCs w:val="22"/>
        </w:rPr>
        <w:t>n</w:t>
      </w:r>
      <w:r w:rsidR="0055479A">
        <w:rPr>
          <w:rFonts w:ascii="Cambria" w:eastAsia="Cambria" w:hAnsi="Cambria" w:cs="Cambria"/>
          <w:i/>
          <w:spacing w:val="-4"/>
          <w:sz w:val="22"/>
          <w:szCs w:val="22"/>
        </w:rPr>
        <w:t>t</w:t>
      </w:r>
      <w:r w:rsidR="0055479A">
        <w:rPr>
          <w:rFonts w:ascii="Cambria" w:eastAsia="Cambria" w:hAnsi="Cambria" w:cs="Cambria"/>
          <w:i/>
          <w:sz w:val="22"/>
          <w:szCs w:val="22"/>
        </w:rPr>
        <w:t>?</w:t>
      </w:r>
      <w:r w:rsidR="0055479A">
        <w:rPr>
          <w:rFonts w:ascii="Cambria" w:eastAsia="Cambria" w:hAnsi="Cambria" w:cs="Cambria"/>
          <w:i/>
          <w:spacing w:val="2"/>
          <w:sz w:val="22"/>
          <w:szCs w:val="22"/>
        </w:rPr>
        <w:t xml:space="preserve"> </w:t>
      </w:r>
      <w:r w:rsidR="0055479A">
        <w:rPr>
          <w:rFonts w:ascii="Cambria" w:eastAsia="Cambria" w:hAnsi="Cambria" w:cs="Cambria"/>
          <w:i/>
          <w:sz w:val="22"/>
          <w:szCs w:val="22"/>
        </w:rPr>
        <w:t>Re</w:t>
      </w:r>
      <w:r w:rsidR="0055479A">
        <w:rPr>
          <w:rFonts w:ascii="Cambria" w:eastAsia="Cambria" w:hAnsi="Cambria" w:cs="Cambria"/>
          <w:i/>
          <w:spacing w:val="-2"/>
          <w:sz w:val="22"/>
          <w:szCs w:val="22"/>
        </w:rPr>
        <w:t>f</w:t>
      </w:r>
      <w:r w:rsidR="0055479A">
        <w:rPr>
          <w:rFonts w:ascii="Cambria" w:eastAsia="Cambria" w:hAnsi="Cambria" w:cs="Cambria"/>
          <w:i/>
          <w:sz w:val="22"/>
          <w:szCs w:val="22"/>
        </w:rPr>
        <w:t>er</w:t>
      </w:r>
      <w:r w:rsidR="0055479A">
        <w:rPr>
          <w:rFonts w:ascii="Cambria" w:eastAsia="Cambria" w:hAnsi="Cambria" w:cs="Cambria"/>
          <w:i/>
          <w:spacing w:val="1"/>
          <w:sz w:val="22"/>
          <w:szCs w:val="22"/>
        </w:rPr>
        <w:t xml:space="preserve"> t</w:t>
      </w:r>
      <w:r w:rsidR="0055479A">
        <w:rPr>
          <w:rFonts w:ascii="Cambria" w:eastAsia="Cambria" w:hAnsi="Cambria" w:cs="Cambria"/>
          <w:i/>
          <w:sz w:val="22"/>
          <w:szCs w:val="22"/>
        </w:rPr>
        <w:t>o</w:t>
      </w:r>
      <w:r w:rsidR="0055479A">
        <w:rPr>
          <w:rFonts w:ascii="Cambria" w:eastAsia="Cambria" w:hAnsi="Cambria" w:cs="Cambria"/>
          <w:i/>
          <w:spacing w:val="-2"/>
          <w:sz w:val="22"/>
          <w:szCs w:val="22"/>
        </w:rPr>
        <w:t xml:space="preserve"> </w:t>
      </w:r>
      <w:r w:rsidR="0055479A">
        <w:rPr>
          <w:rFonts w:ascii="Cambria" w:eastAsia="Cambria" w:hAnsi="Cambria" w:cs="Cambria"/>
          <w:i/>
          <w:sz w:val="22"/>
          <w:szCs w:val="22"/>
        </w:rPr>
        <w:t>y</w:t>
      </w:r>
      <w:r w:rsidR="0055479A">
        <w:rPr>
          <w:rFonts w:ascii="Cambria" w:eastAsia="Cambria" w:hAnsi="Cambria" w:cs="Cambria"/>
          <w:i/>
          <w:spacing w:val="-1"/>
          <w:sz w:val="22"/>
          <w:szCs w:val="22"/>
        </w:rPr>
        <w:t>o</w:t>
      </w:r>
      <w:r w:rsidR="0055479A">
        <w:rPr>
          <w:rFonts w:ascii="Cambria" w:eastAsia="Cambria" w:hAnsi="Cambria" w:cs="Cambria"/>
          <w:i/>
          <w:spacing w:val="2"/>
          <w:sz w:val="22"/>
          <w:szCs w:val="22"/>
        </w:rPr>
        <w:t>u</w:t>
      </w:r>
      <w:r w:rsidR="0055479A">
        <w:rPr>
          <w:rFonts w:ascii="Cambria" w:eastAsia="Cambria" w:hAnsi="Cambria" w:cs="Cambria"/>
          <w:i/>
          <w:sz w:val="22"/>
          <w:szCs w:val="22"/>
        </w:rPr>
        <w:t>r</w:t>
      </w:r>
      <w:r w:rsidR="0055479A">
        <w:rPr>
          <w:rFonts w:ascii="Cambria" w:eastAsia="Cambria" w:hAnsi="Cambria" w:cs="Cambria"/>
          <w:i/>
          <w:spacing w:val="1"/>
          <w:sz w:val="22"/>
          <w:szCs w:val="22"/>
        </w:rPr>
        <w:t xml:space="preserve"> </w:t>
      </w:r>
      <w:r w:rsidR="0055479A">
        <w:rPr>
          <w:rFonts w:ascii="Cambria" w:eastAsia="Cambria" w:hAnsi="Cambria" w:cs="Cambria"/>
          <w:i/>
          <w:spacing w:val="-2"/>
          <w:sz w:val="22"/>
          <w:szCs w:val="22"/>
        </w:rPr>
        <w:t>f</w:t>
      </w:r>
      <w:r w:rsidR="0055479A">
        <w:rPr>
          <w:rFonts w:ascii="Cambria" w:eastAsia="Cambria" w:hAnsi="Cambria" w:cs="Cambria"/>
          <w:i/>
          <w:spacing w:val="-1"/>
          <w:sz w:val="22"/>
          <w:szCs w:val="22"/>
        </w:rPr>
        <w:t>oo</w:t>
      </w:r>
      <w:r w:rsidR="0055479A">
        <w:rPr>
          <w:rFonts w:ascii="Cambria" w:eastAsia="Cambria" w:hAnsi="Cambria" w:cs="Cambria"/>
          <w:i/>
          <w:sz w:val="22"/>
          <w:szCs w:val="22"/>
        </w:rPr>
        <w:t>d</w:t>
      </w:r>
      <w:r w:rsidR="0055479A">
        <w:rPr>
          <w:rFonts w:ascii="Cambria" w:eastAsia="Cambria" w:hAnsi="Cambria" w:cs="Cambria"/>
          <w:i/>
          <w:spacing w:val="-1"/>
          <w:sz w:val="22"/>
          <w:szCs w:val="22"/>
        </w:rPr>
        <w:t xml:space="preserve"> </w:t>
      </w:r>
      <w:r w:rsidR="0055479A">
        <w:rPr>
          <w:rFonts w:ascii="Cambria" w:eastAsia="Cambria" w:hAnsi="Cambria" w:cs="Cambria"/>
          <w:i/>
          <w:spacing w:val="-2"/>
          <w:sz w:val="22"/>
          <w:szCs w:val="22"/>
        </w:rPr>
        <w:t>w</w:t>
      </w:r>
      <w:r w:rsidR="0055479A">
        <w:rPr>
          <w:rFonts w:ascii="Cambria" w:eastAsia="Cambria" w:hAnsi="Cambria" w:cs="Cambria"/>
          <w:i/>
          <w:sz w:val="22"/>
          <w:szCs w:val="22"/>
        </w:rPr>
        <w:t xml:space="preserve">eb </w:t>
      </w:r>
      <w:r w:rsidR="0055479A">
        <w:rPr>
          <w:rFonts w:ascii="Cambria" w:eastAsia="Cambria" w:hAnsi="Cambria" w:cs="Cambria"/>
          <w:i/>
          <w:spacing w:val="1"/>
          <w:sz w:val="22"/>
          <w:szCs w:val="22"/>
        </w:rPr>
        <w:t>t</w:t>
      </w:r>
      <w:r w:rsidR="0055479A">
        <w:rPr>
          <w:rFonts w:ascii="Cambria" w:eastAsia="Cambria" w:hAnsi="Cambria" w:cs="Cambria"/>
          <w:i/>
          <w:sz w:val="22"/>
          <w:szCs w:val="22"/>
        </w:rPr>
        <w:t>o</w:t>
      </w:r>
      <w:r w:rsidR="0055479A">
        <w:rPr>
          <w:rFonts w:ascii="Cambria" w:eastAsia="Cambria" w:hAnsi="Cambria" w:cs="Cambria"/>
          <w:i/>
          <w:spacing w:val="-2"/>
          <w:sz w:val="22"/>
          <w:szCs w:val="22"/>
        </w:rPr>
        <w:t xml:space="preserve"> i</w:t>
      </w:r>
      <w:r w:rsidR="0055479A">
        <w:rPr>
          <w:rFonts w:ascii="Cambria" w:eastAsia="Cambria" w:hAnsi="Cambria" w:cs="Cambria"/>
          <w:i/>
          <w:sz w:val="22"/>
          <w:szCs w:val="22"/>
        </w:rPr>
        <w:t>de</w:t>
      </w:r>
      <w:r w:rsidR="0055479A">
        <w:rPr>
          <w:rFonts w:ascii="Cambria" w:eastAsia="Cambria" w:hAnsi="Cambria" w:cs="Cambria"/>
          <w:i/>
          <w:spacing w:val="2"/>
          <w:sz w:val="22"/>
          <w:szCs w:val="22"/>
        </w:rPr>
        <w:t>n</w:t>
      </w:r>
      <w:r w:rsidR="0055479A">
        <w:rPr>
          <w:rFonts w:ascii="Cambria" w:eastAsia="Cambria" w:hAnsi="Cambria" w:cs="Cambria"/>
          <w:i/>
          <w:spacing w:val="1"/>
          <w:sz w:val="22"/>
          <w:szCs w:val="22"/>
        </w:rPr>
        <w:t>t</w:t>
      </w:r>
      <w:r w:rsidR="0055479A">
        <w:rPr>
          <w:rFonts w:ascii="Cambria" w:eastAsia="Cambria" w:hAnsi="Cambria" w:cs="Cambria"/>
          <w:i/>
          <w:spacing w:val="-2"/>
          <w:sz w:val="22"/>
          <w:szCs w:val="22"/>
        </w:rPr>
        <w:t>if</w:t>
      </w:r>
      <w:r w:rsidR="0055479A">
        <w:rPr>
          <w:rFonts w:ascii="Cambria" w:eastAsia="Cambria" w:hAnsi="Cambria" w:cs="Cambria"/>
          <w:i/>
          <w:sz w:val="22"/>
          <w:szCs w:val="22"/>
        </w:rPr>
        <w:t>y</w:t>
      </w:r>
      <w:r w:rsidR="0055479A">
        <w:rPr>
          <w:rFonts w:ascii="Cambria" w:eastAsia="Cambria" w:hAnsi="Cambria" w:cs="Cambria"/>
          <w:i/>
          <w:spacing w:val="4"/>
          <w:sz w:val="22"/>
          <w:szCs w:val="22"/>
        </w:rPr>
        <w:t xml:space="preserve"> </w:t>
      </w:r>
      <w:r w:rsidR="0055479A">
        <w:rPr>
          <w:rFonts w:ascii="Cambria" w:eastAsia="Cambria" w:hAnsi="Cambria" w:cs="Cambria"/>
          <w:i/>
          <w:spacing w:val="-1"/>
          <w:sz w:val="22"/>
          <w:szCs w:val="22"/>
        </w:rPr>
        <w:t>p</w:t>
      </w:r>
      <w:r w:rsidR="0055479A">
        <w:rPr>
          <w:rFonts w:ascii="Cambria" w:eastAsia="Cambria" w:hAnsi="Cambria" w:cs="Cambria"/>
          <w:i/>
          <w:spacing w:val="1"/>
          <w:sz w:val="22"/>
          <w:szCs w:val="22"/>
        </w:rPr>
        <w:t>r</w:t>
      </w:r>
      <w:r w:rsidR="0055479A">
        <w:rPr>
          <w:rFonts w:ascii="Cambria" w:eastAsia="Cambria" w:hAnsi="Cambria" w:cs="Cambria"/>
          <w:i/>
          <w:spacing w:val="-1"/>
          <w:sz w:val="22"/>
          <w:szCs w:val="22"/>
        </w:rPr>
        <w:t>o</w:t>
      </w:r>
      <w:r w:rsidR="0055479A">
        <w:rPr>
          <w:rFonts w:ascii="Cambria" w:eastAsia="Cambria" w:hAnsi="Cambria" w:cs="Cambria"/>
          <w:i/>
          <w:sz w:val="22"/>
          <w:szCs w:val="22"/>
        </w:rPr>
        <w:t>b</w:t>
      </w:r>
      <w:r w:rsidR="0055479A">
        <w:rPr>
          <w:rFonts w:ascii="Cambria" w:eastAsia="Cambria" w:hAnsi="Cambria" w:cs="Cambria"/>
          <w:i/>
          <w:spacing w:val="-1"/>
          <w:sz w:val="22"/>
          <w:szCs w:val="22"/>
        </w:rPr>
        <w:t>l</w:t>
      </w:r>
      <w:r w:rsidR="0055479A">
        <w:rPr>
          <w:rFonts w:ascii="Cambria" w:eastAsia="Cambria" w:hAnsi="Cambria" w:cs="Cambria"/>
          <w:i/>
          <w:sz w:val="22"/>
          <w:szCs w:val="22"/>
        </w:rPr>
        <w:t>e</w:t>
      </w:r>
      <w:r w:rsidR="0055479A">
        <w:rPr>
          <w:rFonts w:ascii="Cambria" w:eastAsia="Cambria" w:hAnsi="Cambria" w:cs="Cambria"/>
          <w:i/>
          <w:spacing w:val="1"/>
          <w:sz w:val="22"/>
          <w:szCs w:val="22"/>
        </w:rPr>
        <w:t>m</w:t>
      </w:r>
      <w:r w:rsidR="0055479A">
        <w:rPr>
          <w:rFonts w:ascii="Cambria" w:eastAsia="Cambria" w:hAnsi="Cambria" w:cs="Cambria"/>
          <w:i/>
          <w:spacing w:val="2"/>
          <w:sz w:val="22"/>
          <w:szCs w:val="22"/>
        </w:rPr>
        <w:t>s</w:t>
      </w:r>
      <w:r w:rsidR="0055479A">
        <w:rPr>
          <w:rFonts w:ascii="Cambria" w:eastAsia="Cambria" w:hAnsi="Cambria" w:cs="Cambria"/>
          <w:i/>
          <w:sz w:val="22"/>
          <w:szCs w:val="22"/>
        </w:rPr>
        <w:t>.</w:t>
      </w:r>
    </w:p>
    <w:p w:rsidR="00A80FF4" w:rsidRDefault="0024478F">
      <w:pPr>
        <w:tabs>
          <w:tab w:val="left" w:pos="10680"/>
        </w:tabs>
        <w:spacing w:before="77" w:line="240" w:lineRule="exact"/>
        <w:ind w:left="100"/>
        <w:rPr>
          <w:rFonts w:ascii="Cambria" w:eastAsia="Cambria" w:hAnsi="Cambria" w:cs="Cambria"/>
          <w:sz w:val="22"/>
          <w:szCs w:val="22"/>
        </w:rPr>
      </w:pPr>
      <w:r>
        <w:rPr>
          <w:noProof/>
        </w:rPr>
        <w:lastRenderedPageBreak/>
        <mc:AlternateContent>
          <mc:Choice Requires="wpg">
            <w:drawing>
              <wp:anchor distT="0" distB="0" distL="114300" distR="114300" simplePos="0" relativeHeight="251646976" behindDoc="1" locked="0" layoutInCell="1" allowOverlap="1">
                <wp:simplePos x="0" y="0"/>
                <wp:positionH relativeFrom="page">
                  <wp:posOffset>457200</wp:posOffset>
                </wp:positionH>
                <wp:positionV relativeFrom="page">
                  <wp:posOffset>8641715</wp:posOffset>
                </wp:positionV>
                <wp:extent cx="6833870" cy="0"/>
                <wp:effectExtent l="9525" t="12065" r="5080" b="6985"/>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3608"/>
                          <a:chExt cx="10762" cy="0"/>
                        </a:xfrm>
                      </wpg:grpSpPr>
                      <wps:wsp>
                        <wps:cNvPr id="141" name="Freeform 141"/>
                        <wps:cNvSpPr>
                          <a:spLocks/>
                        </wps:cNvSpPr>
                        <wps:spPr bwMode="auto">
                          <a:xfrm>
                            <a:off x="720" y="13608"/>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9BD8EF" id="Group 140" o:spid="_x0000_s1026" style="position:absolute;margin-left:36pt;margin-top:680.45pt;width:538.1pt;height:0;z-index:-251669504;mso-position-horizontal-relative:page;mso-position-vertical-relative:page" coordorigin="720,13608"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">
                <v:shape id="Freeform 141" o:spid="_x0000_s1027" style="position:absolute;left:720;top:13608;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NOLMAA&#10;AADcAAAADwAAAGRycy9kb3ducmV2LnhtbERP24rCMBB9X/Afwgi+rWlFdKlGEUVQFoTt9gOGZmyK&#10;zaQ0UatfvxGEfZvDuc5y3dtG3KjztWMF6TgBQVw6XXOloPjdf36B8AFZY+OYFDzIw3o1+Fhipt2d&#10;f+iWh0rEEPYZKjAhtJmUvjRk0Y9dSxy5s+sshgi7SuoO7zHcNnKSJDNpsebYYLClraHykl+tgsQc&#10;H8WT0u/dXPNUVqdtYea5UqNhv1mACNSHf/HbfdBx/jSF1zPxArn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fNOLMAAAADcAAAADwAAAAAAAAAAAAAAAACYAgAAZHJzL2Rvd25y&#10;ZXYueG1sUEsFBgAAAAAEAAQA9QAAAIU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45952" behindDoc="1" locked="0" layoutInCell="1" allowOverlap="1">
                <wp:simplePos x="0" y="0"/>
                <wp:positionH relativeFrom="page">
                  <wp:posOffset>457200</wp:posOffset>
                </wp:positionH>
                <wp:positionV relativeFrom="page">
                  <wp:posOffset>8315325</wp:posOffset>
                </wp:positionV>
                <wp:extent cx="6833870" cy="0"/>
                <wp:effectExtent l="9525" t="9525" r="5080" b="9525"/>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3095"/>
                          <a:chExt cx="10762" cy="0"/>
                        </a:xfrm>
                      </wpg:grpSpPr>
                      <wps:wsp>
                        <wps:cNvPr id="139" name="Freeform 139"/>
                        <wps:cNvSpPr>
                          <a:spLocks/>
                        </wps:cNvSpPr>
                        <wps:spPr bwMode="auto">
                          <a:xfrm>
                            <a:off x="720" y="13095"/>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08BA64" id="Group 138" o:spid="_x0000_s1026" style="position:absolute;margin-left:36pt;margin-top:654.75pt;width:538.1pt;height:0;z-index:-251670528;mso-position-horizontal-relative:page;mso-position-vertical-relative:page" coordorigin="720,13095"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">
                <v:shape id="Freeform 139" o:spid="_x0000_s1027" style="position:absolute;left:720;top:13095;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MxV8IA&#10;AADcAAAADwAAAGRycy9kb3ducmV2LnhtbERP3WrCMBS+F/YO4Qx2p2md2K2aynAMNgRhXR/g0Byb&#10;suakNFHrnt4MBO/Ox/d71pvRduJEg28dK0hnCQji2umWGwXVz8f0BYQPyBo7x6TgQh42xcNkjbl2&#10;Z/6mUxkaEUPY56jAhNDnUvrakEU/cz1x5A5usBgiHBqpBzzHcNvJeZIspcWWY4PBnraG6t/yaBUk&#10;5utS/VG6e880L2Sz31YmK5V6ehzfViACjeEuvrk/dZz//Ar/z8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gzFXwgAAANw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44928" behindDoc="1" locked="0" layoutInCell="1" allowOverlap="1">
                <wp:simplePos x="0" y="0"/>
                <wp:positionH relativeFrom="page">
                  <wp:posOffset>457200</wp:posOffset>
                </wp:positionH>
                <wp:positionV relativeFrom="page">
                  <wp:posOffset>7988935</wp:posOffset>
                </wp:positionV>
                <wp:extent cx="6833870" cy="0"/>
                <wp:effectExtent l="9525" t="6985" r="5080" b="12065"/>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2581"/>
                          <a:chExt cx="10762" cy="0"/>
                        </a:xfrm>
                      </wpg:grpSpPr>
                      <wps:wsp>
                        <wps:cNvPr id="137" name="Freeform 137"/>
                        <wps:cNvSpPr>
                          <a:spLocks/>
                        </wps:cNvSpPr>
                        <wps:spPr bwMode="auto">
                          <a:xfrm>
                            <a:off x="720" y="12581"/>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8A16E" id="Group 136" o:spid="_x0000_s1026" style="position:absolute;margin-left:36pt;margin-top:629.05pt;width:538.1pt;height:0;z-index:-251671552;mso-position-horizontal-relative:page;mso-position-vertical-relative:page" coordorigin="720,12581"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">
                <v:shape id="Freeform 137" o:spid="_x0000_s1027" style="position:absolute;left:720;top:12581;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AAvsEA&#10;AADcAAAADwAAAGRycy9kb3ducmV2LnhtbERP3WrCMBS+H+wdwhl4N1On2NEZZSiCIgjWPsChOTbF&#10;5qQ0UatPb4TB7s7H93tmi9424kqdrx0rGA0TEMSl0zVXCorj+vMbhA/IGhvHpOBOHhbz97cZZtrd&#10;+EDXPFQihrDPUIEJoc2k9KUhi37oWuLInVxnMUTYVVJ3eIvhtpFfSTKVFmuODQZbWhoqz/nFKkjM&#10;9l48aLRbpZonstovC5PmSg0++t8fEIH68C/+c290nD9O4fVMvE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QAL7BAAAA3A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43904" behindDoc="1" locked="0" layoutInCell="1" allowOverlap="1">
                <wp:simplePos x="0" y="0"/>
                <wp:positionH relativeFrom="page">
                  <wp:posOffset>457200</wp:posOffset>
                </wp:positionH>
                <wp:positionV relativeFrom="page">
                  <wp:posOffset>7660005</wp:posOffset>
                </wp:positionV>
                <wp:extent cx="6835140" cy="0"/>
                <wp:effectExtent l="9525" t="11430" r="13335" b="762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5140" cy="0"/>
                          <a:chOff x="720" y="12063"/>
                          <a:chExt cx="10764" cy="0"/>
                        </a:xfrm>
                      </wpg:grpSpPr>
                      <wps:wsp>
                        <wps:cNvPr id="135" name="Freeform 135"/>
                        <wps:cNvSpPr>
                          <a:spLocks/>
                        </wps:cNvSpPr>
                        <wps:spPr bwMode="auto">
                          <a:xfrm>
                            <a:off x="720" y="12063"/>
                            <a:ext cx="10764" cy="0"/>
                          </a:xfrm>
                          <a:custGeom>
                            <a:avLst/>
                            <a:gdLst>
                              <a:gd name="T0" fmla="+- 0 720 720"/>
                              <a:gd name="T1" fmla="*/ T0 w 10764"/>
                              <a:gd name="T2" fmla="+- 0 11484 720"/>
                              <a:gd name="T3" fmla="*/ T2 w 10764"/>
                            </a:gdLst>
                            <a:ahLst/>
                            <a:cxnLst>
                              <a:cxn ang="0">
                                <a:pos x="T1" y="0"/>
                              </a:cxn>
                              <a:cxn ang="0">
                                <a:pos x="T3" y="0"/>
                              </a:cxn>
                            </a:cxnLst>
                            <a:rect l="0" t="0" r="r" b="b"/>
                            <a:pathLst>
                              <a:path w="10764">
                                <a:moveTo>
                                  <a:pt x="0" y="0"/>
                                </a:moveTo>
                                <a:lnTo>
                                  <a:pt x="10764"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F52AC" id="Group 134" o:spid="_x0000_s1026" style="position:absolute;margin-left:36pt;margin-top:603.15pt;width:538.2pt;height:0;z-index:-251672576;mso-position-horizontal-relative:page;mso-position-vertical-relative:page" coordorigin="720,12063" coordsize="10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">
                <v:shape id="Freeform 135" o:spid="_x0000_s1027" style="position:absolute;left:720;top:12063;width:10764;height:0;visibility:visible;mso-wrap-style:square;v-text-anchor:top" coordsize="107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eecMA&#10;AADcAAAADwAAAGRycy9kb3ducmV2LnhtbERP32vCMBB+H/g/hBP2tqbbcJRqlLkxJuJAq+Dr2Zxp&#10;sbmUJtP63xthsLf7+H7eZNbbRpyp87VjBc9JCoK4dLpmo2C3/XrKQPiArLFxTAqu5GE2HTxMMNfu&#10;whs6F8GIGMI+RwVVCG0upS8rsugT1xJH7ug6iyHCzkjd4SWG20a+pOmbtFhzbKiwpY+KylPxaxWs&#10;ip/RYn5dLw/bz2zfosn236ZU6nHYv49BBOrDv/jPvdBx/usI7s/EC+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BeecMAAADcAAAADwAAAAAAAAAAAAAAAACYAgAAZHJzL2Rv&#10;d25yZXYueG1sUEsFBgAAAAAEAAQA9QAAAIgDAAAAAA==&#10;" path="m,l10764,e" filled="f" strokeweight=".22017mm">
                  <v:path arrowok="t" o:connecttype="custom" o:connectlocs="0,0;10764,0" o:connectangles="0,0"/>
                </v:shape>
                <w10:wrap anchorx="page" anchory="page"/>
              </v:group>
            </w:pict>
          </mc:Fallback>
        </mc:AlternateContent>
      </w:r>
      <w:r>
        <w:rPr>
          <w:noProof/>
        </w:rPr>
        <mc:AlternateContent>
          <mc:Choice Requires="wpg">
            <w:drawing>
              <wp:anchor distT="0" distB="0" distL="114300" distR="114300" simplePos="0" relativeHeight="251642880" behindDoc="1" locked="0" layoutInCell="1" allowOverlap="1">
                <wp:simplePos x="0" y="0"/>
                <wp:positionH relativeFrom="page">
                  <wp:posOffset>457200</wp:posOffset>
                </wp:positionH>
                <wp:positionV relativeFrom="page">
                  <wp:posOffset>7333615</wp:posOffset>
                </wp:positionV>
                <wp:extent cx="6833870" cy="0"/>
                <wp:effectExtent l="9525" t="8890" r="5080" b="1016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1549"/>
                          <a:chExt cx="10762" cy="0"/>
                        </a:xfrm>
                      </wpg:grpSpPr>
                      <wps:wsp>
                        <wps:cNvPr id="133" name="Freeform 133"/>
                        <wps:cNvSpPr>
                          <a:spLocks/>
                        </wps:cNvSpPr>
                        <wps:spPr bwMode="auto">
                          <a:xfrm>
                            <a:off x="720" y="11549"/>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897F02" id="Group 132" o:spid="_x0000_s1026" style="position:absolute;margin-left:36pt;margin-top:577.45pt;width:538.1pt;height:0;z-index:-251673600;mso-position-horizontal-relative:page;mso-position-vertical-relative:page" coordorigin="720,11549"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">
                <v:shape id="Freeform 133" o:spid="_x0000_s1027" style="position:absolute;left:720;top:11549;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sGvcIA&#10;AADcAAAADwAAAGRycy9kb3ducmV2LnhtbERP3WrCMBS+F/YO4Qi707RW5uiMZTgGk8HArg9waM6a&#10;YnNSmmjrnn4ZCN6dj+/3bIvJduJCg28dK0iXCQji2umWGwXV9/viGYQPyBo7x6TgSh6K3cNsi7l2&#10;Ix/pUoZGxBD2OSowIfS5lL42ZNEvXU8cuR83WAwRDo3UA44x3HZylSRP0mLLscFgT3tD9ak8WwWJ&#10;OVyrX0o/3zaa17L52ldmUyr1OJ9eX0AEmsJdfHN/6Dg/y+D/mXiB3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wa9wgAAANw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41856" behindDoc="1" locked="0" layoutInCell="1" allowOverlap="1">
                <wp:simplePos x="0" y="0"/>
                <wp:positionH relativeFrom="page">
                  <wp:posOffset>457200</wp:posOffset>
                </wp:positionH>
                <wp:positionV relativeFrom="page">
                  <wp:posOffset>7004685</wp:posOffset>
                </wp:positionV>
                <wp:extent cx="6834505" cy="0"/>
                <wp:effectExtent l="9525" t="13335" r="13970" b="5715"/>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4505" cy="0"/>
                          <a:chOff x="720" y="11031"/>
                          <a:chExt cx="10763" cy="0"/>
                        </a:xfrm>
                      </wpg:grpSpPr>
                      <wps:wsp>
                        <wps:cNvPr id="131" name="Freeform 131"/>
                        <wps:cNvSpPr>
                          <a:spLocks/>
                        </wps:cNvSpPr>
                        <wps:spPr bwMode="auto">
                          <a:xfrm>
                            <a:off x="720" y="11031"/>
                            <a:ext cx="10763" cy="0"/>
                          </a:xfrm>
                          <a:custGeom>
                            <a:avLst/>
                            <a:gdLst>
                              <a:gd name="T0" fmla="+- 0 720 720"/>
                              <a:gd name="T1" fmla="*/ T0 w 10763"/>
                              <a:gd name="T2" fmla="+- 0 11483 720"/>
                              <a:gd name="T3" fmla="*/ T2 w 10763"/>
                            </a:gdLst>
                            <a:ahLst/>
                            <a:cxnLst>
                              <a:cxn ang="0">
                                <a:pos x="T1" y="0"/>
                              </a:cxn>
                              <a:cxn ang="0">
                                <a:pos x="T3" y="0"/>
                              </a:cxn>
                            </a:cxnLst>
                            <a:rect l="0" t="0" r="r" b="b"/>
                            <a:pathLst>
                              <a:path w="10763">
                                <a:moveTo>
                                  <a:pt x="0" y="0"/>
                                </a:moveTo>
                                <a:lnTo>
                                  <a:pt x="10763"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E981F9" id="Group 130" o:spid="_x0000_s1026" style="position:absolute;margin-left:36pt;margin-top:551.55pt;width:538.15pt;height:0;z-index:-251674624;mso-position-horizontal-relative:page;mso-position-vertical-relative:page" coordorigin="720,11031" coordsize="107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">
                <v:shape id="Freeform 131" o:spid="_x0000_s1027" style="position:absolute;left:720;top:11031;width:10763;height:0;visibility:visible;mso-wrap-style:square;v-text-anchor:top" coordsize="107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1g8IA&#10;AADcAAAADwAAAGRycy9kb3ducmV2LnhtbERPS4vCMBC+L/gfwgh7W1MfLFKNIsKCeFnsWvE4NGNb&#10;bSYlydbuv98Igrf5+J6zXPemER05X1tWMB4lIIgLq2suFRx/vj7mIHxA1thYJgV/5GG9GrwtMdX2&#10;zgfqslCKGMI+RQVVCG0qpS8qMuhHtiWO3MU6gyFCV0rt8B7DTSMnSfIpDdYcGypsaVtRcct+jYIu&#10;d6cmzycHnNU7Pl/3t8t3dlTqfdhvFiAC9eElfrp3Os6fjuHxTLx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fWDwgAAANwAAAAPAAAAAAAAAAAAAAAAAJgCAABkcnMvZG93&#10;bnJldi54bWxQSwUGAAAAAAQABAD1AAAAhwMAAAAA&#10;" path="m,l10763,e" filled="f" strokeweight=".22017mm">
                  <v:path arrowok="t" o:connecttype="custom" o:connectlocs="0,0;10763,0" o:connectangles="0,0"/>
                </v:shape>
                <w10:wrap anchorx="page" anchory="page"/>
              </v:group>
            </w:pict>
          </mc:Fallback>
        </mc:AlternateContent>
      </w:r>
      <w:r>
        <w:rPr>
          <w:noProof/>
        </w:rPr>
        <mc:AlternateContent>
          <mc:Choice Requires="wpg">
            <w:drawing>
              <wp:anchor distT="0" distB="0" distL="114300" distR="114300" simplePos="0" relativeHeight="251640832" behindDoc="1" locked="0" layoutInCell="1" allowOverlap="1">
                <wp:simplePos x="0" y="0"/>
                <wp:positionH relativeFrom="page">
                  <wp:posOffset>457200</wp:posOffset>
                </wp:positionH>
                <wp:positionV relativeFrom="page">
                  <wp:posOffset>6678295</wp:posOffset>
                </wp:positionV>
                <wp:extent cx="6833870" cy="0"/>
                <wp:effectExtent l="9525" t="10795" r="5080" b="8255"/>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0517"/>
                          <a:chExt cx="10762" cy="0"/>
                        </a:xfrm>
                      </wpg:grpSpPr>
                      <wps:wsp>
                        <wps:cNvPr id="129" name="Freeform 129"/>
                        <wps:cNvSpPr>
                          <a:spLocks/>
                        </wps:cNvSpPr>
                        <wps:spPr bwMode="auto">
                          <a:xfrm>
                            <a:off x="720" y="10517"/>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893AA1" id="Group 128" o:spid="_x0000_s1026" style="position:absolute;margin-left:36pt;margin-top:525.85pt;width:538.1pt;height:0;z-index:-251675648;mso-position-horizontal-relative:page;mso-position-vertical-relative:page" coordorigin="720,10517"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">
                <v:shape id="Freeform 129" o:spid="_x0000_s1027" style="position:absolute;left:720;top:10517;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qnisIA&#10;AADcAAAADwAAAGRycy9kb3ducmV2LnhtbERP22rCQBB9L/gPywi+1Y0iVaOrlJRCS6FgzAcM2TEb&#10;zM6G7DaXfn23UOjbHM51jufRNqKnzteOFayWCQji0umaKwXF9fVxB8IHZI2NY1IwkYfzafZwxFS7&#10;gS/U56ESMYR9igpMCG0qpS8NWfRL1xJH7uY6iyHCrpK6wyGG20auk+RJWqw5NhhsKTNU3vMvqyAx&#10;71PxTauPl63mjaw+s8Jsc6UW8/H5ACLQGP7Ff+43Heev9/D7TLxAn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WqeKwgAAANw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39808" behindDoc="1" locked="0" layoutInCell="1" allowOverlap="1">
                <wp:simplePos x="0" y="0"/>
                <wp:positionH relativeFrom="page">
                  <wp:posOffset>457200</wp:posOffset>
                </wp:positionH>
                <wp:positionV relativeFrom="page">
                  <wp:posOffset>6349365</wp:posOffset>
                </wp:positionV>
                <wp:extent cx="6833870" cy="0"/>
                <wp:effectExtent l="9525" t="5715" r="5080" b="13335"/>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9999"/>
                          <a:chExt cx="10762" cy="0"/>
                        </a:xfrm>
                      </wpg:grpSpPr>
                      <wps:wsp>
                        <wps:cNvPr id="127" name="Freeform 127"/>
                        <wps:cNvSpPr>
                          <a:spLocks/>
                        </wps:cNvSpPr>
                        <wps:spPr bwMode="auto">
                          <a:xfrm>
                            <a:off x="720" y="9999"/>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352607" id="Group 126" o:spid="_x0000_s1026" style="position:absolute;margin-left:36pt;margin-top:499.95pt;width:538.1pt;height:0;z-index:-251676672;mso-position-horizontal-relative:page;mso-position-vertical-relative:page" coordorigin="720,9999"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">
                <v:shape id="Freeform 127" o:spid="_x0000_s1027" style="position:absolute;left:720;top:9999;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mWY8AA&#10;AADcAAAADwAAAGRycy9kb3ducmV2LnhtbERP24rCMBB9X/Afwgi+rakiVqpRRBGUhYWt/YChGZti&#10;MylN1OrXb4SFfZvDuc5q09tG3KnztWMFk3ECgrh0uuZKQXE+fC5A+ICssXFMCp7kYbMefKww0+7B&#10;P3TPQyViCPsMFZgQ2kxKXxqy6MeuJY7cxXUWQ4RdJXWHjxhuGzlNkrm0WHNsMNjSzlB5zW9WQWJO&#10;z+JFk699qnkmq+9dYdJcqdGw3y5BBOrDv/jPfdRx/jSF9zPxAr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mWY8AAAADcAAAADwAAAAAAAAAAAAAAAACYAgAAZHJzL2Rvd25y&#10;ZXYueG1sUEsFBgAAAAAEAAQA9QAAAIU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38784" behindDoc="1" locked="0" layoutInCell="1" allowOverlap="1">
                <wp:simplePos x="0" y="0"/>
                <wp:positionH relativeFrom="page">
                  <wp:posOffset>457200</wp:posOffset>
                </wp:positionH>
                <wp:positionV relativeFrom="page">
                  <wp:posOffset>5581015</wp:posOffset>
                </wp:positionV>
                <wp:extent cx="6833870" cy="0"/>
                <wp:effectExtent l="9525" t="8890" r="5080" b="1016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8789"/>
                          <a:chExt cx="10762" cy="0"/>
                        </a:xfrm>
                      </wpg:grpSpPr>
                      <wps:wsp>
                        <wps:cNvPr id="125" name="Freeform 125"/>
                        <wps:cNvSpPr>
                          <a:spLocks/>
                        </wps:cNvSpPr>
                        <wps:spPr bwMode="auto">
                          <a:xfrm>
                            <a:off x="720" y="8789"/>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0B3E1" id="Group 124" o:spid="_x0000_s1026" style="position:absolute;margin-left:36pt;margin-top:439.45pt;width:538.1pt;height:0;z-index:-251677696;mso-position-horizontal-relative:page;mso-position-vertical-relative:page" coordorigin="720,8789"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">
                <v:shape id="Freeform 125" o:spid="_x0000_s1027" style="position:absolute;left:720;top:8789;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etj8AA&#10;AADcAAAADwAAAGRycy9kb3ducmV2LnhtbERP24rCMBB9X/Afwgi+ramiq1SjiIugLCxY+wFDMzbF&#10;ZlKarFa/3iwIvs3hXGe57mwtrtT6yrGC0TABQVw4XXGpID/tPucgfEDWWDsmBXfysF71PpaYanfj&#10;I12zUIoYwj5FBSaEJpXSF4Ys+qFriCN3dq3FEGFbSt3iLYbbWo6T5EtarDg2GGxoa6i4ZH9WQWIO&#10;9/xBo5/vmeaJLH+3uZllSg363WYBIlAX3uKXe6/j/PEU/p+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xetj8AAAADcAAAADwAAAAAAAAAAAAAAAACYAgAAZHJzL2Rvd25y&#10;ZXYueG1sUEsFBgAAAAAEAAQA9QAAAIU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37760" behindDoc="1" locked="0" layoutInCell="1" allowOverlap="1">
                <wp:simplePos x="0" y="0"/>
                <wp:positionH relativeFrom="page">
                  <wp:posOffset>457200</wp:posOffset>
                </wp:positionH>
                <wp:positionV relativeFrom="page">
                  <wp:posOffset>5252085</wp:posOffset>
                </wp:positionV>
                <wp:extent cx="6833870" cy="0"/>
                <wp:effectExtent l="9525" t="13335" r="5080" b="5715"/>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8271"/>
                          <a:chExt cx="10762" cy="0"/>
                        </a:xfrm>
                      </wpg:grpSpPr>
                      <wps:wsp>
                        <wps:cNvPr id="123" name="Freeform 123"/>
                        <wps:cNvSpPr>
                          <a:spLocks/>
                        </wps:cNvSpPr>
                        <wps:spPr bwMode="auto">
                          <a:xfrm>
                            <a:off x="720" y="8271"/>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7AF2E9" id="Group 122" o:spid="_x0000_s1026" style="position:absolute;margin-left:36pt;margin-top:413.55pt;width:538.1pt;height:0;z-index:-251678720;mso-position-horizontal-relative:page;mso-position-vertical-relative:page" coordorigin="720,8271"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">
                <v:shape id="Freeform 123" o:spid="_x0000_s1027" style="position:absolute;left:720;top:8271;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KQYMEA&#10;AADcAAAADwAAAGRycy9kb3ducmV2LnhtbERP24rCMBB9X/Afwgi+rakXVqlGERdBWViw9gOGZmyK&#10;zaQ0Wa1+vVkQfJvDuc5y3dlaXKn1lWMFo2ECgrhwuuJSQX7afc5B+ICssXZMCu7kYb3qfSwx1e7G&#10;R7pmoRQxhH2KCkwITSqlLwxZ9EPXEEfu7FqLIcK2lLrFWwy3tRwnyZe0WHFsMNjQ1lBxyf6sgsQc&#10;7vmDRj/fM81TWf5uczPLlBr0u80CRKAuvMUv917H+eMJ/D8TL5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ykGDBAAAA3A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36736" behindDoc="1" locked="0" layoutInCell="1" allowOverlap="1">
                <wp:simplePos x="0" y="0"/>
                <wp:positionH relativeFrom="page">
                  <wp:posOffset>457200</wp:posOffset>
                </wp:positionH>
                <wp:positionV relativeFrom="page">
                  <wp:posOffset>4925695</wp:posOffset>
                </wp:positionV>
                <wp:extent cx="6833870" cy="0"/>
                <wp:effectExtent l="9525" t="10795" r="5080" b="8255"/>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7757"/>
                          <a:chExt cx="10762" cy="0"/>
                        </a:xfrm>
                      </wpg:grpSpPr>
                      <wps:wsp>
                        <wps:cNvPr id="121" name="Freeform 121"/>
                        <wps:cNvSpPr>
                          <a:spLocks/>
                        </wps:cNvSpPr>
                        <wps:spPr bwMode="auto">
                          <a:xfrm>
                            <a:off x="720" y="7757"/>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888830" id="Group 120" o:spid="_x0000_s1026" style="position:absolute;margin-left:36pt;margin-top:387.85pt;width:538.1pt;height:0;z-index:-251679744;mso-position-horizontal-relative:page;mso-position-vertical-relative:page" coordorigin="720,7757"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">
                <v:shape id="Freeform 121" o:spid="_x0000_s1027" style="position:absolute;left:720;top:7757;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yrjMIA&#10;AADcAAAADwAAAGRycy9kb3ducmV2LnhtbERP3WrCMBS+H/gO4QjerWlF5ugaRRTBMRis6wMcmrOm&#10;2JyUJrZ1T78MBrs7H9/vKfaz7cRIg28dK8iSFARx7XTLjYLq8/z4DMIHZI2dY1JwJw/73eKhwFy7&#10;iT9oLEMjYgj7HBWYEPpcSl8bsugT1xNH7ssNFkOEQyP1gFMMt51cp+mTtNhybDDY09FQfS1vVkFq&#10;Xu/VN2Vvp63mjWzej5XZlkqtlvPhBUSgOfyL/9wXHeevM/h9Jl4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LKuMwgAAANw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35712" behindDoc="1" locked="0" layoutInCell="1" allowOverlap="1">
                <wp:simplePos x="0" y="0"/>
                <wp:positionH relativeFrom="page">
                  <wp:posOffset>457200</wp:posOffset>
                </wp:positionH>
                <wp:positionV relativeFrom="page">
                  <wp:posOffset>3841115</wp:posOffset>
                </wp:positionV>
                <wp:extent cx="6833870" cy="0"/>
                <wp:effectExtent l="9525" t="12065" r="5080" b="6985"/>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6048"/>
                          <a:chExt cx="10762" cy="0"/>
                        </a:xfrm>
                      </wpg:grpSpPr>
                      <wps:wsp>
                        <wps:cNvPr id="119" name="Freeform 119"/>
                        <wps:cNvSpPr>
                          <a:spLocks/>
                        </wps:cNvSpPr>
                        <wps:spPr bwMode="auto">
                          <a:xfrm>
                            <a:off x="720" y="6048"/>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79F6A3" id="Group 118" o:spid="_x0000_s1026" style="position:absolute;margin-left:36pt;margin-top:302.45pt;width:538.1pt;height:0;z-index:-251680768;mso-position-horizontal-relative:page;mso-position-vertical-relative:page" coordorigin="720,6048"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">
                <v:shape id="Freeform 119" o:spid="_x0000_s1027" style="position:absolute;left:720;top:6048;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tN8EA&#10;AADcAAAADwAAAGRycy9kb3ducmV2LnhtbERP3WrCMBS+H+wdwhl4t6Ydoq4aZTgGiiDY9QEOzbEp&#10;a05Kk2n16Y0geHc+vt+zWA22FSfqfeNYQZakIIgrpxuuFZS/P+8zED4ga2wdk4ILeVgtX18WmGt3&#10;5gOdilCLGMI+RwUmhC6X0leGLPrEdcSRO7reYoiwr6Xu8RzDbSs/0nQiLTYcGwx2tDZU/RX/VkFq&#10;tpfyStnue6p5LOv9ujTTQqnR2/A1BxFoCE/xw73RcX72Cfdn4gVy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2bTfBAAAA3A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34688" behindDoc="1" locked="0" layoutInCell="1" allowOverlap="1">
                <wp:simplePos x="0" y="0"/>
                <wp:positionH relativeFrom="page">
                  <wp:posOffset>457200</wp:posOffset>
                </wp:positionH>
                <wp:positionV relativeFrom="page">
                  <wp:posOffset>3511550</wp:posOffset>
                </wp:positionV>
                <wp:extent cx="6833870" cy="0"/>
                <wp:effectExtent l="9525" t="6350" r="5080" b="1270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5530"/>
                          <a:chExt cx="10762" cy="0"/>
                        </a:xfrm>
                      </wpg:grpSpPr>
                      <wps:wsp>
                        <wps:cNvPr id="117" name="Freeform 117"/>
                        <wps:cNvSpPr>
                          <a:spLocks/>
                        </wps:cNvSpPr>
                        <wps:spPr bwMode="auto">
                          <a:xfrm>
                            <a:off x="720" y="5530"/>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6D31F" id="Group 116" o:spid="_x0000_s1026" style="position:absolute;margin-left:36pt;margin-top:276.5pt;width:538.1pt;height:0;z-index:-251681792;mso-position-horizontal-relative:page;mso-position-vertical-relative:page" coordorigin="720,5530"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">
                <v:shape id="Freeform 117" o:spid="_x0000_s1027" style="position:absolute;left:720;top:5530;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Vc3sEA&#10;AADcAAAADwAAAGRycy9kb3ducmV2LnhtbERP3WrCMBS+H/gO4QjezbRDrFSjiCIog8FqH+DQHJti&#10;c1KaTKtPvwiD3Z2P7/esNoNtxY163zhWkE4TEMSV0w3XCsrz4X0Bwgdkja1jUvAgD5v16G2FuXZ3&#10;/qZbEWoRQ9jnqMCE0OVS+sqQRT91HXHkLq63GCLsa6l7vMdw28qPJJlLiw3HBoMd7QxV1+LHKkjM&#10;6VE+Kf3cZ5pnsv7alSYrlJqMh+0SRKAh/Iv/3Ecd56cZvJ6JF8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lXN7BAAAA3A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33664" behindDoc="1" locked="0" layoutInCell="1" allowOverlap="1">
                <wp:simplePos x="0" y="0"/>
                <wp:positionH relativeFrom="page">
                  <wp:posOffset>457200</wp:posOffset>
                </wp:positionH>
                <wp:positionV relativeFrom="page">
                  <wp:posOffset>3185795</wp:posOffset>
                </wp:positionV>
                <wp:extent cx="6842760" cy="0"/>
                <wp:effectExtent l="9525" t="13970" r="5715" b="508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2760" cy="0"/>
                          <a:chOff x="720" y="5016"/>
                          <a:chExt cx="10776" cy="0"/>
                        </a:xfrm>
                      </wpg:grpSpPr>
                      <wps:wsp>
                        <wps:cNvPr id="115" name="Freeform 115"/>
                        <wps:cNvSpPr>
                          <a:spLocks/>
                        </wps:cNvSpPr>
                        <wps:spPr bwMode="auto">
                          <a:xfrm>
                            <a:off x="720" y="5016"/>
                            <a:ext cx="10776" cy="0"/>
                          </a:xfrm>
                          <a:custGeom>
                            <a:avLst/>
                            <a:gdLst>
                              <a:gd name="T0" fmla="+- 0 720 720"/>
                              <a:gd name="T1" fmla="*/ T0 w 10776"/>
                              <a:gd name="T2" fmla="+- 0 11496 720"/>
                              <a:gd name="T3" fmla="*/ T2 w 10776"/>
                            </a:gdLst>
                            <a:ahLst/>
                            <a:cxnLst>
                              <a:cxn ang="0">
                                <a:pos x="T1" y="0"/>
                              </a:cxn>
                              <a:cxn ang="0">
                                <a:pos x="T3" y="0"/>
                              </a:cxn>
                            </a:cxnLst>
                            <a:rect l="0" t="0" r="r" b="b"/>
                            <a:pathLst>
                              <a:path w="10776">
                                <a:moveTo>
                                  <a:pt x="0" y="0"/>
                                </a:moveTo>
                                <a:lnTo>
                                  <a:pt x="10776"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95DCE" id="Group 114" o:spid="_x0000_s1026" style="position:absolute;margin-left:36pt;margin-top:250.85pt;width:538.8pt;height:0;z-index:-251682816;mso-position-horizontal-relative:page;mso-position-vertical-relative:page" coordorigin="720,5016" coordsize="107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">
                <v:shape id="Freeform 115" o:spid="_x0000_s1027" style="position:absolute;left:720;top:5016;width:10776;height:0;visibility:visible;mso-wrap-style:square;v-text-anchor:top" coordsize="107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DFRMMA&#10;AADcAAAADwAAAGRycy9kb3ducmV2LnhtbERPTWvCQBC9C/0PyxR6q5soSolZpZTaKp5MSyW3ITtu&#10;QrOzIbvV+O9doeBtHu9z8tVgW3Gi3jeOFaTjBARx5XTDRsH31/r5BYQPyBpbx6TgQh5Wy4dRjpl2&#10;Z97TqQhGxBD2GSqoQ+gyKX1Vk0U/dh1x5I6utxgi7I3UPZ5juG3lJEnm0mLDsaHGjt5qqn6LP6vg&#10;pyTD089DefHTdLM9GLN7/zBKPT0OrwsQgYZwF/+7NzrOT2d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DFRMMAAADcAAAADwAAAAAAAAAAAAAAAACYAgAAZHJzL2Rv&#10;d25yZXYueG1sUEsFBgAAAAAEAAQA9QAAAIgDAAAAAA==&#10;" path="m,l10776,e" filled="f" strokeweight=".22017mm">
                  <v:path arrowok="t" o:connecttype="custom" o:connectlocs="0,0;10776,0" o:connectangles="0,0"/>
                </v:shape>
                <w10:wrap anchorx="page" anchory="page"/>
              </v:group>
            </w:pict>
          </mc:Fallback>
        </mc:AlternateContent>
      </w:r>
      <w:r>
        <w:rPr>
          <w:noProof/>
        </w:rPr>
        <mc:AlternateContent>
          <mc:Choice Requires="wpg">
            <w:drawing>
              <wp:anchor distT="0" distB="0" distL="114300" distR="114300" simplePos="0" relativeHeight="251632640" behindDoc="1" locked="0" layoutInCell="1" allowOverlap="1">
                <wp:simplePos x="0" y="0"/>
                <wp:positionH relativeFrom="page">
                  <wp:posOffset>457200</wp:posOffset>
                </wp:positionH>
                <wp:positionV relativeFrom="page">
                  <wp:posOffset>2856230</wp:posOffset>
                </wp:positionV>
                <wp:extent cx="6833870" cy="0"/>
                <wp:effectExtent l="9525" t="8255" r="5080" b="10795"/>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4498"/>
                          <a:chExt cx="10762" cy="0"/>
                        </a:xfrm>
                      </wpg:grpSpPr>
                      <wps:wsp>
                        <wps:cNvPr id="113" name="Freeform 113"/>
                        <wps:cNvSpPr>
                          <a:spLocks/>
                        </wps:cNvSpPr>
                        <wps:spPr bwMode="auto">
                          <a:xfrm>
                            <a:off x="720" y="4498"/>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D3A64F" id="Group 112" o:spid="_x0000_s1026" style="position:absolute;margin-left:36pt;margin-top:224.9pt;width:538.1pt;height:0;z-index:-251683840;mso-position-horizontal-relative:page;mso-position-vertical-relative:page" coordorigin="720,4498"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">
                <v:shape id="Freeform 113" o:spid="_x0000_s1027" style="position:absolute;left:720;top:4498;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5a3cEA&#10;AADcAAAADwAAAGRycy9kb3ducmV2LnhtbERP3WrCMBS+H/gO4Qi7m2lVplSjiEOYDAbWPsChOTbF&#10;5qQ0mVaf3gwE787H93uW69424kKdrx0rSEcJCOLS6ZorBcVx9zEH4QOyxsYxKbiRh/Vq8LbETLsr&#10;H+iSh0rEEPYZKjAhtJmUvjRk0Y9cSxy5k+sshgi7SuoOrzHcNnKcJJ/SYs2xwWBLW0PlOf+zChKz&#10;vxV3Sn++ZpqnsvrdFmaWK/U+7DcLEIH68BI/3d86zk8n8P9MvEC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eWt3BAAAA3A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31616" behindDoc="1" locked="0" layoutInCell="1" allowOverlap="1">
                <wp:simplePos x="0" y="0"/>
                <wp:positionH relativeFrom="page">
                  <wp:posOffset>457200</wp:posOffset>
                </wp:positionH>
                <wp:positionV relativeFrom="page">
                  <wp:posOffset>2530475</wp:posOffset>
                </wp:positionV>
                <wp:extent cx="6842125" cy="0"/>
                <wp:effectExtent l="9525" t="6350" r="6350" b="1270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2125" cy="0"/>
                          <a:chOff x="720" y="3984"/>
                          <a:chExt cx="10775" cy="0"/>
                        </a:xfrm>
                      </wpg:grpSpPr>
                      <wps:wsp>
                        <wps:cNvPr id="111" name="Freeform 111"/>
                        <wps:cNvSpPr>
                          <a:spLocks/>
                        </wps:cNvSpPr>
                        <wps:spPr bwMode="auto">
                          <a:xfrm>
                            <a:off x="720" y="3984"/>
                            <a:ext cx="10775" cy="0"/>
                          </a:xfrm>
                          <a:custGeom>
                            <a:avLst/>
                            <a:gdLst>
                              <a:gd name="T0" fmla="+- 0 720 720"/>
                              <a:gd name="T1" fmla="*/ T0 w 10775"/>
                              <a:gd name="T2" fmla="+- 0 11495 720"/>
                              <a:gd name="T3" fmla="*/ T2 w 10775"/>
                            </a:gdLst>
                            <a:ahLst/>
                            <a:cxnLst>
                              <a:cxn ang="0">
                                <a:pos x="T1" y="0"/>
                              </a:cxn>
                              <a:cxn ang="0">
                                <a:pos x="T3" y="0"/>
                              </a:cxn>
                            </a:cxnLst>
                            <a:rect l="0" t="0" r="r" b="b"/>
                            <a:pathLst>
                              <a:path w="10775">
                                <a:moveTo>
                                  <a:pt x="0" y="0"/>
                                </a:moveTo>
                                <a:lnTo>
                                  <a:pt x="10775"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760D8" id="Group 110" o:spid="_x0000_s1026" style="position:absolute;margin-left:36pt;margin-top:199.25pt;width:538.75pt;height:0;z-index:-251684864;mso-position-horizontal-relative:page;mso-position-vertical-relative:page" coordorigin="720,3984" coordsize="107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">
                <v:shape id="Freeform 111" o:spid="_x0000_s1027" style="position:absolute;left:720;top:3984;width:10775;height:0;visibility:visible;mso-wrap-style:square;v-text-anchor:top" coordsize="107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mHMUA&#10;AADcAAAADwAAAGRycy9kb3ducmV2LnhtbESPQWvCQBCF7wX/wzJCb3UTA1Kiq0hAKqSHNnrxNmTH&#10;JCY7m2a3Mf33XaHQ2wzvzfvebHaT6cRIg2ssK4gXEQji0uqGKwXn0+HlFYTzyBo7y6TghxzstrOn&#10;Daba3vmTxsJXIoSwS1FB7X2fSunKmgy6he2Jg3a1g0Ef1qGSesB7CDedXEbRShpsOBBq7CmrqWyL&#10;bxMgefFeuuSLs8tHdm3fEspvDSn1PJ/2axCeJv9v/rs+6lA/juHxTJh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4+YcxQAAANwAAAAPAAAAAAAAAAAAAAAAAJgCAABkcnMv&#10;ZG93bnJldi54bWxQSwUGAAAAAAQABAD1AAAAigMAAAAA&#10;" path="m,l10775,e" filled="f" strokeweight=".22017mm">
                  <v:path arrowok="t" o:connecttype="custom" o:connectlocs="0,0;10775,0" o:connectangles="0,0"/>
                </v:shape>
                <w10:wrap anchorx="page" anchory="page"/>
              </v:group>
            </w:pict>
          </mc:Fallback>
        </mc:AlternateContent>
      </w:r>
      <w:r>
        <w:rPr>
          <w:noProof/>
        </w:rPr>
        <mc:AlternateContent>
          <mc:Choice Requires="wpg">
            <w:drawing>
              <wp:anchor distT="0" distB="0" distL="114300" distR="114300" simplePos="0" relativeHeight="251630592" behindDoc="1" locked="0" layoutInCell="1" allowOverlap="1">
                <wp:simplePos x="0" y="0"/>
                <wp:positionH relativeFrom="page">
                  <wp:posOffset>457200</wp:posOffset>
                </wp:positionH>
                <wp:positionV relativeFrom="page">
                  <wp:posOffset>2200910</wp:posOffset>
                </wp:positionV>
                <wp:extent cx="6833870" cy="0"/>
                <wp:effectExtent l="9525" t="10160" r="5080" b="889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3466"/>
                          <a:chExt cx="10762" cy="0"/>
                        </a:xfrm>
                      </wpg:grpSpPr>
                      <wps:wsp>
                        <wps:cNvPr id="109" name="Freeform 109"/>
                        <wps:cNvSpPr>
                          <a:spLocks/>
                        </wps:cNvSpPr>
                        <wps:spPr bwMode="auto">
                          <a:xfrm>
                            <a:off x="720" y="3466"/>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D3C2C2" id="Group 108" o:spid="_x0000_s1026" style="position:absolute;margin-left:36pt;margin-top:173.3pt;width:538.1pt;height:0;z-index:-251685888;mso-position-horizontal-relative:page;mso-position-vertical-relative:page" coordorigin="720,3466"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">
                <v:shape id="Freeform 109" o:spid="_x0000_s1027" style="position:absolute;left:720;top:3466;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6sEA&#10;AADcAAAADwAAAGRycy9kb3ducmV2LnhtbERP3WrCMBS+H+wdwhG8m4ki6qpRhmMwEQZ2fYBDc2yK&#10;zUlpotY9vRGE3Z2P7/esNr1rxIW6UHvWMB4pEMSlNzVXGorfr7cFiBCRDTaeScONAmzWry8rzIy/&#10;8oEueaxECuGQoQYbY5tJGUpLDsPIt8SJO/rOYUywq6Tp8JrCXSMnSs2kw5pTg8WWtpbKU352GpTd&#10;3Yo/Gu8/54ansvrZFnaeaz0c9B9LEJH6+C9+ur9Nmq/e4fFMuk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v++rBAAAA3A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29568" behindDoc="1" locked="0" layoutInCell="1" allowOverlap="1">
                <wp:simplePos x="0" y="0"/>
                <wp:positionH relativeFrom="page">
                  <wp:posOffset>457200</wp:posOffset>
                </wp:positionH>
                <wp:positionV relativeFrom="page">
                  <wp:posOffset>1875155</wp:posOffset>
                </wp:positionV>
                <wp:extent cx="6841490" cy="0"/>
                <wp:effectExtent l="9525" t="8255" r="6985" b="10795"/>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1490" cy="0"/>
                          <a:chOff x="720" y="2952"/>
                          <a:chExt cx="10774" cy="0"/>
                        </a:xfrm>
                      </wpg:grpSpPr>
                      <wps:wsp>
                        <wps:cNvPr id="107" name="Freeform 107"/>
                        <wps:cNvSpPr>
                          <a:spLocks/>
                        </wps:cNvSpPr>
                        <wps:spPr bwMode="auto">
                          <a:xfrm>
                            <a:off x="720" y="2952"/>
                            <a:ext cx="10774" cy="0"/>
                          </a:xfrm>
                          <a:custGeom>
                            <a:avLst/>
                            <a:gdLst>
                              <a:gd name="T0" fmla="+- 0 720 720"/>
                              <a:gd name="T1" fmla="*/ T0 w 10774"/>
                              <a:gd name="T2" fmla="+- 0 11494 720"/>
                              <a:gd name="T3" fmla="*/ T2 w 10774"/>
                            </a:gdLst>
                            <a:ahLst/>
                            <a:cxnLst>
                              <a:cxn ang="0">
                                <a:pos x="T1" y="0"/>
                              </a:cxn>
                              <a:cxn ang="0">
                                <a:pos x="T3" y="0"/>
                              </a:cxn>
                            </a:cxnLst>
                            <a:rect l="0" t="0" r="r" b="b"/>
                            <a:pathLst>
                              <a:path w="10774">
                                <a:moveTo>
                                  <a:pt x="0" y="0"/>
                                </a:moveTo>
                                <a:lnTo>
                                  <a:pt x="10774"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552256" id="Group 106" o:spid="_x0000_s1026" style="position:absolute;margin-left:36pt;margin-top:147.65pt;width:538.7pt;height:0;z-index:-251686912;mso-position-horizontal-relative:page;mso-position-vertical-relative:page" coordorigin="720,2952" coordsize="107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">
                <v:shape id="Freeform 107" o:spid="_x0000_s1027" style="position:absolute;left:720;top:2952;width:10774;height:0;visibility:visible;mso-wrap-style:square;v-text-anchor:top" coordsize="107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GP3MQA&#10;AADcAAAADwAAAGRycy9kb3ducmV2LnhtbERPTWsCMRC9F/ofwhS81UTRWrZGKYKgCILaHnqbbsbd&#10;bTeTbRLd9d8bQehtHu9zpvPO1uJMPlSONQz6CgRx7kzFhYaPw/L5FUSIyAZrx6ThQgHms8eHKWbG&#10;tbyj8z4WIoVwyFBDGWOTSRnykiyGvmuIE3d03mJM0BfSeGxTuK3lUKkXabHi1FBiQ4uS8t/9yWoY&#10;+5/jQu0+R8NtXA3ar7+N26y/te49de9vICJ18V98d69Mmq8mcHsmXS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hj9zEAAAA3AAAAA8AAAAAAAAAAAAAAAAAmAIAAGRycy9k&#10;b3ducmV2LnhtbFBLBQYAAAAABAAEAPUAAACJAwAAAAA=&#10;" path="m,l10774,e" filled="f" strokeweight=".22017mm">
                  <v:path arrowok="t" o:connecttype="custom" o:connectlocs="0,0;10774,0" o:connectangles="0,0"/>
                </v:shape>
                <w10:wrap anchorx="page" anchory="page"/>
              </v:group>
            </w:pict>
          </mc:Fallback>
        </mc:AlternateContent>
      </w:r>
      <w:r>
        <w:rPr>
          <w:noProof/>
        </w:rPr>
        <mc:AlternateContent>
          <mc:Choice Requires="wpg">
            <w:drawing>
              <wp:anchor distT="0" distB="0" distL="114300" distR="114300" simplePos="0" relativeHeight="251628544" behindDoc="1" locked="0" layoutInCell="1" allowOverlap="1">
                <wp:simplePos x="0" y="0"/>
                <wp:positionH relativeFrom="page">
                  <wp:posOffset>457200</wp:posOffset>
                </wp:positionH>
                <wp:positionV relativeFrom="page">
                  <wp:posOffset>1545590</wp:posOffset>
                </wp:positionV>
                <wp:extent cx="6833870" cy="0"/>
                <wp:effectExtent l="9525" t="12065" r="5080" b="6985"/>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2434"/>
                          <a:chExt cx="10762" cy="0"/>
                        </a:xfrm>
                      </wpg:grpSpPr>
                      <wps:wsp>
                        <wps:cNvPr id="105" name="Freeform 105"/>
                        <wps:cNvSpPr>
                          <a:spLocks/>
                        </wps:cNvSpPr>
                        <wps:spPr bwMode="auto">
                          <a:xfrm>
                            <a:off x="720" y="2434"/>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35A2D" id="Group 104" o:spid="_x0000_s1026" style="position:absolute;margin-left:36pt;margin-top:121.7pt;width:538.1pt;height:0;z-index:-251687936;mso-position-horizontal-relative:page;mso-position-vertical-relative:page" coordorigin="720,2434"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">
                <v:shape id="Freeform 105" o:spid="_x0000_s1027" style="position:absolute;left:720;top:2434;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Lx78EA&#10;AADcAAAADwAAAGRycy9kb3ducmV2LnhtbERP3WrCMBS+H/gO4Qi7m4mic3RGEUWYCANrH+DQnDVl&#10;zUlpotY9/SII3p2P7/csVr1rxIW6UHvWMB4pEMSlNzVXGorT7u0DRIjIBhvPpOFGAVbLwcsCM+Ov&#10;fKRLHiuRQjhkqMHG2GZShtKSwzDyLXHifnznMCbYVdJ0eE3hrpETpd6lw5pTg8WWNpbK3/zsNCi7&#10;vxV/ND5s54ansvreFHaea/067NefICL18Sl+uL9Mmq9mcH8mXS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i8e/BAAAA3A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sidR="0055479A">
        <w:rPr>
          <w:rFonts w:ascii="Cambria" w:eastAsia="Cambria" w:hAnsi="Cambria" w:cs="Cambria"/>
          <w:spacing w:val="-2"/>
          <w:position w:val="-1"/>
          <w:sz w:val="22"/>
          <w:szCs w:val="22"/>
        </w:rPr>
        <w:t>3</w:t>
      </w:r>
      <w:r w:rsidR="0055479A">
        <w:rPr>
          <w:rFonts w:ascii="Cambria" w:eastAsia="Cambria" w:hAnsi="Cambria" w:cs="Cambria"/>
          <w:position w:val="-1"/>
          <w:sz w:val="22"/>
          <w:szCs w:val="22"/>
        </w:rPr>
        <w:t xml:space="preserve">. </w:t>
      </w:r>
      <w:r w:rsidR="0055479A">
        <w:rPr>
          <w:rFonts w:ascii="Cambria" w:eastAsia="Cambria" w:hAnsi="Cambria" w:cs="Cambria"/>
          <w:spacing w:val="-3"/>
          <w:position w:val="-1"/>
          <w:sz w:val="22"/>
          <w:szCs w:val="22"/>
        </w:rPr>
        <w:t xml:space="preserve"> </w:t>
      </w:r>
      <w:r w:rsidR="0055479A">
        <w:rPr>
          <w:rFonts w:ascii="Cambria" w:eastAsia="Cambria" w:hAnsi="Cambria" w:cs="Cambria"/>
          <w:spacing w:val="1"/>
          <w:position w:val="-1"/>
          <w:sz w:val="22"/>
          <w:szCs w:val="22"/>
        </w:rPr>
        <w:t>C</w:t>
      </w:r>
      <w:r w:rsidR="0055479A">
        <w:rPr>
          <w:rFonts w:ascii="Cambria" w:eastAsia="Cambria" w:hAnsi="Cambria" w:cs="Cambria"/>
          <w:spacing w:val="-1"/>
          <w:position w:val="-1"/>
          <w:sz w:val="22"/>
          <w:szCs w:val="22"/>
        </w:rPr>
        <w:t>h</w:t>
      </w:r>
      <w:r w:rsidR="0055479A">
        <w:rPr>
          <w:rFonts w:ascii="Cambria" w:eastAsia="Cambria" w:hAnsi="Cambria" w:cs="Cambria"/>
          <w:spacing w:val="3"/>
          <w:position w:val="-1"/>
          <w:sz w:val="22"/>
          <w:szCs w:val="22"/>
        </w:rPr>
        <w:t>o</w:t>
      </w:r>
      <w:r w:rsidR="0055479A">
        <w:rPr>
          <w:rFonts w:ascii="Cambria" w:eastAsia="Cambria" w:hAnsi="Cambria" w:cs="Cambria"/>
          <w:spacing w:val="-2"/>
          <w:position w:val="-1"/>
          <w:sz w:val="22"/>
          <w:szCs w:val="22"/>
        </w:rPr>
        <w:t>o</w:t>
      </w:r>
      <w:r w:rsidR="0055479A">
        <w:rPr>
          <w:rFonts w:ascii="Cambria" w:eastAsia="Cambria" w:hAnsi="Cambria" w:cs="Cambria"/>
          <w:spacing w:val="1"/>
          <w:position w:val="-1"/>
          <w:sz w:val="22"/>
          <w:szCs w:val="22"/>
        </w:rPr>
        <w:t>s</w:t>
      </w:r>
      <w:r w:rsidR="0055479A">
        <w:rPr>
          <w:rFonts w:ascii="Cambria" w:eastAsia="Cambria" w:hAnsi="Cambria" w:cs="Cambria"/>
          <w:position w:val="-1"/>
          <w:sz w:val="22"/>
          <w:szCs w:val="22"/>
        </w:rPr>
        <w:t>e</w:t>
      </w:r>
      <w:r w:rsidR="0055479A">
        <w:rPr>
          <w:rFonts w:ascii="Cambria" w:eastAsia="Cambria" w:hAnsi="Cambria" w:cs="Cambria"/>
          <w:spacing w:val="-2"/>
          <w:position w:val="-1"/>
          <w:sz w:val="22"/>
          <w:szCs w:val="22"/>
        </w:rPr>
        <w:t xml:space="preserve"> </w:t>
      </w:r>
      <w:r w:rsidR="0055479A">
        <w:rPr>
          <w:rFonts w:ascii="Cambria" w:eastAsia="Cambria" w:hAnsi="Cambria" w:cs="Cambria"/>
          <w:position w:val="-1"/>
          <w:sz w:val="22"/>
          <w:szCs w:val="22"/>
        </w:rPr>
        <w:t>2</w:t>
      </w:r>
      <w:r w:rsidR="0055479A">
        <w:rPr>
          <w:rFonts w:ascii="Cambria" w:eastAsia="Cambria" w:hAnsi="Cambria" w:cs="Cambria"/>
          <w:spacing w:val="-2"/>
          <w:position w:val="-1"/>
          <w:sz w:val="22"/>
          <w:szCs w:val="22"/>
        </w:rPr>
        <w:t xml:space="preserve"> </w:t>
      </w:r>
      <w:r w:rsidR="0055479A">
        <w:rPr>
          <w:rFonts w:ascii="Cambria" w:eastAsia="Cambria" w:hAnsi="Cambria" w:cs="Cambria"/>
          <w:b/>
          <w:spacing w:val="2"/>
          <w:position w:val="-1"/>
          <w:sz w:val="22"/>
          <w:szCs w:val="22"/>
        </w:rPr>
        <w:t>a</w:t>
      </w:r>
      <w:r w:rsidR="0055479A">
        <w:rPr>
          <w:rFonts w:ascii="Cambria" w:eastAsia="Cambria" w:hAnsi="Cambria" w:cs="Cambria"/>
          <w:b/>
          <w:spacing w:val="-1"/>
          <w:position w:val="-1"/>
          <w:sz w:val="22"/>
          <w:szCs w:val="22"/>
        </w:rPr>
        <w:t>b</w:t>
      </w:r>
      <w:r w:rsidR="0055479A">
        <w:rPr>
          <w:rFonts w:ascii="Cambria" w:eastAsia="Cambria" w:hAnsi="Cambria" w:cs="Cambria"/>
          <w:b/>
          <w:spacing w:val="-2"/>
          <w:position w:val="-1"/>
          <w:sz w:val="22"/>
          <w:szCs w:val="22"/>
        </w:rPr>
        <w:t>i</w:t>
      </w:r>
      <w:r w:rsidR="0055479A">
        <w:rPr>
          <w:rFonts w:ascii="Cambria" w:eastAsia="Cambria" w:hAnsi="Cambria" w:cs="Cambria"/>
          <w:b/>
          <w:spacing w:val="-1"/>
          <w:position w:val="-1"/>
          <w:sz w:val="22"/>
          <w:szCs w:val="22"/>
        </w:rPr>
        <w:t>o</w:t>
      </w:r>
      <w:r w:rsidR="0055479A">
        <w:rPr>
          <w:rFonts w:ascii="Cambria" w:eastAsia="Cambria" w:hAnsi="Cambria" w:cs="Cambria"/>
          <w:b/>
          <w:spacing w:val="6"/>
          <w:position w:val="-1"/>
          <w:sz w:val="22"/>
          <w:szCs w:val="22"/>
        </w:rPr>
        <w:t>t</w:t>
      </w:r>
      <w:r w:rsidR="0055479A">
        <w:rPr>
          <w:rFonts w:ascii="Cambria" w:eastAsia="Cambria" w:hAnsi="Cambria" w:cs="Cambria"/>
          <w:b/>
          <w:spacing w:val="-2"/>
          <w:position w:val="-1"/>
          <w:sz w:val="22"/>
          <w:szCs w:val="22"/>
        </w:rPr>
        <w:t>i</w:t>
      </w:r>
      <w:r w:rsidR="0055479A">
        <w:rPr>
          <w:rFonts w:ascii="Cambria" w:eastAsia="Cambria" w:hAnsi="Cambria" w:cs="Cambria"/>
          <w:b/>
          <w:position w:val="-1"/>
          <w:sz w:val="22"/>
          <w:szCs w:val="22"/>
        </w:rPr>
        <w:t>c</w:t>
      </w:r>
      <w:r w:rsidR="0055479A">
        <w:rPr>
          <w:rFonts w:ascii="Cambria" w:eastAsia="Cambria" w:hAnsi="Cambria" w:cs="Cambria"/>
          <w:b/>
          <w:spacing w:val="2"/>
          <w:position w:val="-1"/>
          <w:sz w:val="22"/>
          <w:szCs w:val="22"/>
        </w:rPr>
        <w:t xml:space="preserve"> </w:t>
      </w:r>
      <w:r w:rsidR="0055479A">
        <w:rPr>
          <w:rFonts w:ascii="Cambria" w:eastAsia="Cambria" w:hAnsi="Cambria" w:cs="Cambria"/>
          <w:position w:val="-1"/>
          <w:sz w:val="22"/>
          <w:szCs w:val="22"/>
        </w:rPr>
        <w:t>f</w:t>
      </w:r>
      <w:r w:rsidR="0055479A">
        <w:rPr>
          <w:rFonts w:ascii="Cambria" w:eastAsia="Cambria" w:hAnsi="Cambria" w:cs="Cambria"/>
          <w:spacing w:val="-2"/>
          <w:position w:val="-1"/>
          <w:sz w:val="22"/>
          <w:szCs w:val="22"/>
        </w:rPr>
        <w:t>a</w:t>
      </w:r>
      <w:r w:rsidR="0055479A">
        <w:rPr>
          <w:rFonts w:ascii="Cambria" w:eastAsia="Cambria" w:hAnsi="Cambria" w:cs="Cambria"/>
          <w:spacing w:val="-1"/>
          <w:position w:val="-1"/>
          <w:sz w:val="22"/>
          <w:szCs w:val="22"/>
        </w:rPr>
        <w:t>c</w:t>
      </w:r>
      <w:r w:rsidR="0055479A">
        <w:rPr>
          <w:rFonts w:ascii="Cambria" w:eastAsia="Cambria" w:hAnsi="Cambria" w:cs="Cambria"/>
          <w:spacing w:val="2"/>
          <w:position w:val="-1"/>
          <w:sz w:val="22"/>
          <w:szCs w:val="22"/>
        </w:rPr>
        <w:t>t</w:t>
      </w:r>
      <w:r w:rsidR="0055479A">
        <w:rPr>
          <w:rFonts w:ascii="Cambria" w:eastAsia="Cambria" w:hAnsi="Cambria" w:cs="Cambria"/>
          <w:spacing w:val="-2"/>
          <w:position w:val="-1"/>
          <w:sz w:val="22"/>
          <w:szCs w:val="22"/>
        </w:rPr>
        <w:t>o</w:t>
      </w:r>
      <w:r w:rsidR="0055479A">
        <w:rPr>
          <w:rFonts w:ascii="Cambria" w:eastAsia="Cambria" w:hAnsi="Cambria" w:cs="Cambria"/>
          <w:position w:val="-1"/>
          <w:sz w:val="22"/>
          <w:szCs w:val="22"/>
        </w:rPr>
        <w:t>r</w:t>
      </w:r>
      <w:r w:rsidR="0055479A">
        <w:rPr>
          <w:rFonts w:ascii="Cambria" w:eastAsia="Cambria" w:hAnsi="Cambria" w:cs="Cambria"/>
          <w:spacing w:val="1"/>
          <w:position w:val="-1"/>
          <w:sz w:val="22"/>
          <w:szCs w:val="22"/>
        </w:rPr>
        <w:t>s</w:t>
      </w:r>
      <w:r w:rsidR="0055479A">
        <w:rPr>
          <w:rFonts w:ascii="Cambria" w:eastAsia="Cambria" w:hAnsi="Cambria" w:cs="Cambria"/>
          <w:position w:val="-1"/>
          <w:sz w:val="22"/>
          <w:szCs w:val="22"/>
        </w:rPr>
        <w:t>:</w:t>
      </w:r>
      <w:r w:rsidR="0055479A">
        <w:rPr>
          <w:rFonts w:ascii="Cambria" w:eastAsia="Cambria" w:hAnsi="Cambria" w:cs="Cambria"/>
          <w:spacing w:val="-1"/>
          <w:position w:val="-1"/>
          <w:sz w:val="22"/>
          <w:szCs w:val="22"/>
        </w:rPr>
        <w:t xml:space="preserve"> </w:t>
      </w:r>
      <w:r w:rsidR="0055479A">
        <w:rPr>
          <w:rFonts w:ascii="Cambria" w:eastAsia="Cambria" w:hAnsi="Cambria" w:cs="Cambria"/>
          <w:position w:val="-1"/>
          <w:sz w:val="22"/>
          <w:szCs w:val="22"/>
          <w:u w:val="single" w:color="000000"/>
        </w:rPr>
        <w:t xml:space="preserve">                                                                    </w:t>
      </w:r>
      <w:r w:rsidR="0055479A">
        <w:rPr>
          <w:rFonts w:ascii="Cambria" w:eastAsia="Cambria" w:hAnsi="Cambria" w:cs="Cambria"/>
          <w:spacing w:val="12"/>
          <w:position w:val="-1"/>
          <w:sz w:val="22"/>
          <w:szCs w:val="22"/>
          <w:u w:val="single" w:color="000000"/>
        </w:rPr>
        <w:t xml:space="preserve"> </w:t>
      </w:r>
      <w:r w:rsidR="0055479A">
        <w:rPr>
          <w:rFonts w:ascii="Cambria" w:eastAsia="Cambria" w:hAnsi="Cambria" w:cs="Cambria"/>
          <w:spacing w:val="-2"/>
          <w:position w:val="-1"/>
          <w:sz w:val="22"/>
          <w:szCs w:val="22"/>
        </w:rPr>
        <w:t>a</w:t>
      </w:r>
      <w:r w:rsidR="0055479A">
        <w:rPr>
          <w:rFonts w:ascii="Cambria" w:eastAsia="Cambria" w:hAnsi="Cambria" w:cs="Cambria"/>
          <w:spacing w:val="2"/>
          <w:position w:val="-1"/>
          <w:sz w:val="22"/>
          <w:szCs w:val="22"/>
        </w:rPr>
        <w:t>nd</w:t>
      </w:r>
      <w:r w:rsidR="0055479A">
        <w:rPr>
          <w:rFonts w:ascii="Cambria" w:eastAsia="Cambria" w:hAnsi="Cambria" w:cs="Cambria"/>
          <w:position w:val="-1"/>
          <w:sz w:val="22"/>
          <w:szCs w:val="22"/>
          <w:u w:val="single" w:color="000000"/>
        </w:rPr>
        <w:t xml:space="preserve"> </w:t>
      </w:r>
      <w:r w:rsidR="0055479A">
        <w:rPr>
          <w:rFonts w:ascii="Cambria" w:eastAsia="Cambria" w:hAnsi="Cambria" w:cs="Cambria"/>
          <w:position w:val="-1"/>
          <w:sz w:val="22"/>
          <w:szCs w:val="22"/>
          <w:u w:val="single" w:color="000000"/>
        </w:rPr>
        <w:tab/>
      </w:r>
    </w:p>
    <w:p w:rsidR="00A80FF4" w:rsidRDefault="00A80FF4">
      <w:pPr>
        <w:spacing w:before="14" w:line="200" w:lineRule="exact"/>
      </w:pPr>
    </w:p>
    <w:p w:rsidR="00A80FF4" w:rsidRDefault="0055479A">
      <w:pPr>
        <w:spacing w:before="30" w:line="240" w:lineRule="exact"/>
        <w:ind w:left="100"/>
        <w:rPr>
          <w:rFonts w:ascii="Cambria" w:eastAsia="Cambria" w:hAnsi="Cambria" w:cs="Cambria"/>
          <w:sz w:val="22"/>
          <w:szCs w:val="22"/>
        </w:rPr>
      </w:pPr>
      <w:r>
        <w:rPr>
          <w:rFonts w:ascii="Cambria" w:eastAsia="Cambria" w:hAnsi="Cambria" w:cs="Cambria"/>
          <w:i/>
          <w:spacing w:val="-1"/>
          <w:position w:val="-1"/>
          <w:sz w:val="22"/>
          <w:szCs w:val="22"/>
        </w:rPr>
        <w:t>4</w:t>
      </w:r>
      <w:r>
        <w:rPr>
          <w:rFonts w:ascii="Cambria" w:eastAsia="Cambria" w:hAnsi="Cambria" w:cs="Cambria"/>
          <w:i/>
          <w:position w:val="-1"/>
          <w:sz w:val="22"/>
          <w:szCs w:val="22"/>
        </w:rPr>
        <w:t>.</w:t>
      </w:r>
      <w:r>
        <w:rPr>
          <w:rFonts w:ascii="Cambria" w:eastAsia="Cambria" w:hAnsi="Cambria" w:cs="Cambria"/>
          <w:i/>
          <w:spacing w:val="46"/>
          <w:position w:val="-1"/>
          <w:sz w:val="22"/>
          <w:szCs w:val="22"/>
        </w:rPr>
        <w:t xml:space="preserve"> </w:t>
      </w:r>
      <w:r>
        <w:rPr>
          <w:rFonts w:ascii="Cambria" w:eastAsia="Cambria" w:hAnsi="Cambria" w:cs="Cambria"/>
          <w:i/>
          <w:spacing w:val="1"/>
          <w:position w:val="-1"/>
          <w:sz w:val="22"/>
          <w:szCs w:val="22"/>
        </w:rPr>
        <w:t>H</w:t>
      </w:r>
      <w:r>
        <w:rPr>
          <w:rFonts w:ascii="Cambria" w:eastAsia="Cambria" w:hAnsi="Cambria" w:cs="Cambria"/>
          <w:i/>
          <w:spacing w:val="-1"/>
          <w:position w:val="-1"/>
          <w:sz w:val="22"/>
          <w:szCs w:val="22"/>
        </w:rPr>
        <w:t>o</w:t>
      </w:r>
      <w:r>
        <w:rPr>
          <w:rFonts w:ascii="Cambria" w:eastAsia="Cambria" w:hAnsi="Cambria" w:cs="Cambria"/>
          <w:i/>
          <w:position w:val="-1"/>
          <w:sz w:val="22"/>
          <w:szCs w:val="22"/>
        </w:rPr>
        <w:t>w</w:t>
      </w:r>
      <w:r>
        <w:rPr>
          <w:rFonts w:ascii="Cambria" w:eastAsia="Cambria" w:hAnsi="Cambria" w:cs="Cambria"/>
          <w:i/>
          <w:spacing w:val="-2"/>
          <w:position w:val="-1"/>
          <w:sz w:val="22"/>
          <w:szCs w:val="22"/>
        </w:rPr>
        <w:t xml:space="preserve"> </w:t>
      </w:r>
      <w:r>
        <w:rPr>
          <w:rFonts w:ascii="Cambria" w:eastAsia="Cambria" w:hAnsi="Cambria" w:cs="Cambria"/>
          <w:i/>
          <w:spacing w:val="3"/>
          <w:position w:val="-1"/>
          <w:sz w:val="22"/>
          <w:szCs w:val="22"/>
        </w:rPr>
        <w:t>w</w:t>
      </w:r>
      <w:r>
        <w:rPr>
          <w:rFonts w:ascii="Cambria" w:eastAsia="Cambria" w:hAnsi="Cambria" w:cs="Cambria"/>
          <w:i/>
          <w:spacing w:val="-2"/>
          <w:position w:val="-1"/>
          <w:sz w:val="22"/>
          <w:szCs w:val="22"/>
        </w:rPr>
        <w:t>i</w:t>
      </w:r>
      <w:r>
        <w:rPr>
          <w:rFonts w:ascii="Cambria" w:eastAsia="Cambria" w:hAnsi="Cambria" w:cs="Cambria"/>
          <w:i/>
          <w:spacing w:val="-1"/>
          <w:position w:val="-1"/>
          <w:sz w:val="22"/>
          <w:szCs w:val="22"/>
        </w:rPr>
        <w:t>l</w:t>
      </w:r>
      <w:r>
        <w:rPr>
          <w:rFonts w:ascii="Cambria" w:eastAsia="Cambria" w:hAnsi="Cambria" w:cs="Cambria"/>
          <w:i/>
          <w:position w:val="-1"/>
          <w:sz w:val="22"/>
          <w:szCs w:val="22"/>
        </w:rPr>
        <w:t>l</w:t>
      </w:r>
      <w:r>
        <w:rPr>
          <w:rFonts w:ascii="Cambria" w:eastAsia="Cambria" w:hAnsi="Cambria" w:cs="Cambria"/>
          <w:i/>
          <w:spacing w:val="-1"/>
          <w:position w:val="-1"/>
          <w:sz w:val="22"/>
          <w:szCs w:val="22"/>
        </w:rPr>
        <w:t xml:space="preserve"> </w:t>
      </w:r>
      <w:r>
        <w:rPr>
          <w:rFonts w:ascii="Cambria" w:eastAsia="Cambria" w:hAnsi="Cambria" w:cs="Cambria"/>
          <w:i/>
          <w:position w:val="-1"/>
          <w:sz w:val="22"/>
          <w:szCs w:val="22"/>
        </w:rPr>
        <w:t>e</w:t>
      </w:r>
      <w:r>
        <w:rPr>
          <w:rFonts w:ascii="Cambria" w:eastAsia="Cambria" w:hAnsi="Cambria" w:cs="Cambria"/>
          <w:i/>
          <w:spacing w:val="-1"/>
          <w:position w:val="-1"/>
          <w:sz w:val="22"/>
          <w:szCs w:val="22"/>
        </w:rPr>
        <w:t>a</w:t>
      </w:r>
      <w:r>
        <w:rPr>
          <w:rFonts w:ascii="Cambria" w:eastAsia="Cambria" w:hAnsi="Cambria" w:cs="Cambria"/>
          <w:i/>
          <w:position w:val="-1"/>
          <w:sz w:val="22"/>
          <w:szCs w:val="22"/>
        </w:rPr>
        <w:t>ch</w:t>
      </w:r>
      <w:r>
        <w:rPr>
          <w:rFonts w:ascii="Cambria" w:eastAsia="Cambria" w:hAnsi="Cambria" w:cs="Cambria"/>
          <w:i/>
          <w:spacing w:val="3"/>
          <w:position w:val="-1"/>
          <w:sz w:val="22"/>
          <w:szCs w:val="22"/>
        </w:rPr>
        <w:t xml:space="preserve"> </w:t>
      </w:r>
      <w:r>
        <w:rPr>
          <w:rFonts w:ascii="Cambria" w:eastAsia="Cambria" w:hAnsi="Cambria" w:cs="Cambria"/>
          <w:i/>
          <w:spacing w:val="-1"/>
          <w:position w:val="-1"/>
          <w:sz w:val="22"/>
          <w:szCs w:val="22"/>
        </w:rPr>
        <w:t>o</w:t>
      </w:r>
      <w:r>
        <w:rPr>
          <w:rFonts w:ascii="Cambria" w:eastAsia="Cambria" w:hAnsi="Cambria" w:cs="Cambria"/>
          <w:i/>
          <w:position w:val="-1"/>
          <w:sz w:val="22"/>
          <w:szCs w:val="22"/>
        </w:rPr>
        <w:t>f</w:t>
      </w:r>
      <w:r>
        <w:rPr>
          <w:rFonts w:ascii="Cambria" w:eastAsia="Cambria" w:hAnsi="Cambria" w:cs="Cambria"/>
          <w:i/>
          <w:spacing w:val="-2"/>
          <w:position w:val="-1"/>
          <w:sz w:val="22"/>
          <w:szCs w:val="22"/>
        </w:rPr>
        <w:t xml:space="preserve"> </w:t>
      </w:r>
      <w:r>
        <w:rPr>
          <w:rFonts w:ascii="Cambria" w:eastAsia="Cambria" w:hAnsi="Cambria" w:cs="Cambria"/>
          <w:i/>
          <w:spacing w:val="1"/>
          <w:position w:val="-1"/>
          <w:sz w:val="22"/>
          <w:szCs w:val="22"/>
        </w:rPr>
        <w:t>t</w:t>
      </w:r>
      <w:r>
        <w:rPr>
          <w:rFonts w:ascii="Cambria" w:eastAsia="Cambria" w:hAnsi="Cambria" w:cs="Cambria"/>
          <w:i/>
          <w:spacing w:val="-2"/>
          <w:position w:val="-1"/>
          <w:sz w:val="22"/>
          <w:szCs w:val="22"/>
        </w:rPr>
        <w:t>h</w:t>
      </w:r>
      <w:r>
        <w:rPr>
          <w:rFonts w:ascii="Cambria" w:eastAsia="Cambria" w:hAnsi="Cambria" w:cs="Cambria"/>
          <w:i/>
          <w:position w:val="-1"/>
          <w:sz w:val="22"/>
          <w:szCs w:val="22"/>
        </w:rPr>
        <w:t>e</w:t>
      </w:r>
      <w:r>
        <w:rPr>
          <w:rFonts w:ascii="Cambria" w:eastAsia="Cambria" w:hAnsi="Cambria" w:cs="Cambria"/>
          <w:i/>
          <w:spacing w:val="2"/>
          <w:position w:val="-1"/>
          <w:sz w:val="22"/>
          <w:szCs w:val="22"/>
        </w:rPr>
        <w:t>s</w:t>
      </w:r>
      <w:r>
        <w:rPr>
          <w:rFonts w:ascii="Cambria" w:eastAsia="Cambria" w:hAnsi="Cambria" w:cs="Cambria"/>
          <w:i/>
          <w:position w:val="-1"/>
          <w:sz w:val="22"/>
          <w:szCs w:val="22"/>
        </w:rPr>
        <w:t xml:space="preserve">e </w:t>
      </w:r>
      <w:r>
        <w:rPr>
          <w:rFonts w:ascii="Cambria" w:eastAsia="Cambria" w:hAnsi="Cambria" w:cs="Cambria"/>
          <w:i/>
          <w:spacing w:val="-2"/>
          <w:position w:val="-1"/>
          <w:sz w:val="22"/>
          <w:szCs w:val="22"/>
        </w:rPr>
        <w:t>f</w:t>
      </w:r>
      <w:r>
        <w:rPr>
          <w:rFonts w:ascii="Cambria" w:eastAsia="Cambria" w:hAnsi="Cambria" w:cs="Cambria"/>
          <w:i/>
          <w:spacing w:val="-1"/>
          <w:position w:val="-1"/>
          <w:sz w:val="22"/>
          <w:szCs w:val="22"/>
        </w:rPr>
        <w:t>a</w:t>
      </w:r>
      <w:r>
        <w:rPr>
          <w:rFonts w:ascii="Cambria" w:eastAsia="Cambria" w:hAnsi="Cambria" w:cs="Cambria"/>
          <w:i/>
          <w:position w:val="-1"/>
          <w:sz w:val="22"/>
          <w:szCs w:val="22"/>
        </w:rPr>
        <w:t>c</w:t>
      </w:r>
      <w:r>
        <w:rPr>
          <w:rFonts w:ascii="Cambria" w:eastAsia="Cambria" w:hAnsi="Cambria" w:cs="Cambria"/>
          <w:i/>
          <w:spacing w:val="1"/>
          <w:position w:val="-1"/>
          <w:sz w:val="22"/>
          <w:szCs w:val="22"/>
        </w:rPr>
        <w:t>t</w:t>
      </w:r>
      <w:r>
        <w:rPr>
          <w:rFonts w:ascii="Cambria" w:eastAsia="Cambria" w:hAnsi="Cambria" w:cs="Cambria"/>
          <w:i/>
          <w:spacing w:val="-1"/>
          <w:position w:val="-1"/>
          <w:sz w:val="22"/>
          <w:szCs w:val="22"/>
        </w:rPr>
        <w:t>o</w:t>
      </w:r>
      <w:r>
        <w:rPr>
          <w:rFonts w:ascii="Cambria" w:eastAsia="Cambria" w:hAnsi="Cambria" w:cs="Cambria"/>
          <w:i/>
          <w:spacing w:val="1"/>
          <w:position w:val="-1"/>
          <w:sz w:val="22"/>
          <w:szCs w:val="22"/>
        </w:rPr>
        <w:t>r</w:t>
      </w:r>
      <w:r>
        <w:rPr>
          <w:rFonts w:ascii="Cambria" w:eastAsia="Cambria" w:hAnsi="Cambria" w:cs="Cambria"/>
          <w:i/>
          <w:position w:val="-1"/>
          <w:sz w:val="22"/>
          <w:szCs w:val="22"/>
        </w:rPr>
        <w:t>s</w:t>
      </w:r>
      <w:r>
        <w:rPr>
          <w:rFonts w:ascii="Cambria" w:eastAsia="Cambria" w:hAnsi="Cambria" w:cs="Cambria"/>
          <w:i/>
          <w:spacing w:val="2"/>
          <w:position w:val="-1"/>
          <w:sz w:val="22"/>
          <w:szCs w:val="22"/>
        </w:rPr>
        <w:t xml:space="preserve"> </w:t>
      </w:r>
      <w:r>
        <w:rPr>
          <w:rFonts w:ascii="Cambria" w:eastAsia="Cambria" w:hAnsi="Cambria" w:cs="Cambria"/>
          <w:i/>
          <w:position w:val="-1"/>
          <w:sz w:val="22"/>
          <w:szCs w:val="22"/>
        </w:rPr>
        <w:t xml:space="preserve">be </w:t>
      </w:r>
      <w:r>
        <w:rPr>
          <w:rFonts w:ascii="Cambria" w:eastAsia="Cambria" w:hAnsi="Cambria" w:cs="Cambria"/>
          <w:i/>
          <w:spacing w:val="-1"/>
          <w:position w:val="-1"/>
          <w:sz w:val="22"/>
          <w:szCs w:val="22"/>
        </w:rPr>
        <w:t>a</w:t>
      </w:r>
      <w:r>
        <w:rPr>
          <w:rFonts w:ascii="Cambria" w:eastAsia="Cambria" w:hAnsi="Cambria" w:cs="Cambria"/>
          <w:i/>
          <w:spacing w:val="-2"/>
          <w:position w:val="-1"/>
          <w:sz w:val="22"/>
          <w:szCs w:val="22"/>
        </w:rPr>
        <w:t>ff</w:t>
      </w:r>
      <w:r>
        <w:rPr>
          <w:rFonts w:ascii="Cambria" w:eastAsia="Cambria" w:hAnsi="Cambria" w:cs="Cambria"/>
          <w:i/>
          <w:position w:val="-1"/>
          <w:sz w:val="22"/>
          <w:szCs w:val="22"/>
        </w:rPr>
        <w:t>ec</w:t>
      </w:r>
      <w:r>
        <w:rPr>
          <w:rFonts w:ascii="Cambria" w:eastAsia="Cambria" w:hAnsi="Cambria" w:cs="Cambria"/>
          <w:i/>
          <w:spacing w:val="1"/>
          <w:position w:val="-1"/>
          <w:sz w:val="22"/>
          <w:szCs w:val="22"/>
        </w:rPr>
        <w:t>t</w:t>
      </w:r>
      <w:r>
        <w:rPr>
          <w:rFonts w:ascii="Cambria" w:eastAsia="Cambria" w:hAnsi="Cambria" w:cs="Cambria"/>
          <w:i/>
          <w:position w:val="-1"/>
          <w:sz w:val="22"/>
          <w:szCs w:val="22"/>
        </w:rPr>
        <w:t>ed</w:t>
      </w:r>
      <w:r>
        <w:rPr>
          <w:rFonts w:ascii="Cambria" w:eastAsia="Cambria" w:hAnsi="Cambria" w:cs="Cambria"/>
          <w:i/>
          <w:spacing w:val="-1"/>
          <w:position w:val="-1"/>
          <w:sz w:val="22"/>
          <w:szCs w:val="22"/>
        </w:rPr>
        <w:t xml:space="preserve"> </w:t>
      </w:r>
      <w:r>
        <w:rPr>
          <w:rFonts w:ascii="Cambria" w:eastAsia="Cambria" w:hAnsi="Cambria" w:cs="Cambria"/>
          <w:i/>
          <w:position w:val="-1"/>
          <w:sz w:val="22"/>
          <w:szCs w:val="22"/>
        </w:rPr>
        <w:t>by</w:t>
      </w:r>
      <w:r>
        <w:rPr>
          <w:rFonts w:ascii="Cambria" w:eastAsia="Cambria" w:hAnsi="Cambria" w:cs="Cambria"/>
          <w:i/>
          <w:spacing w:val="-1"/>
          <w:position w:val="-1"/>
          <w:sz w:val="22"/>
          <w:szCs w:val="22"/>
        </w:rPr>
        <w:t xml:space="preserve"> </w:t>
      </w:r>
      <w:r>
        <w:rPr>
          <w:rFonts w:ascii="Cambria" w:eastAsia="Cambria" w:hAnsi="Cambria" w:cs="Cambria"/>
          <w:i/>
          <w:spacing w:val="-2"/>
          <w:position w:val="-1"/>
          <w:sz w:val="22"/>
          <w:szCs w:val="22"/>
        </w:rPr>
        <w:t>h</w:t>
      </w:r>
      <w:r>
        <w:rPr>
          <w:rFonts w:ascii="Cambria" w:eastAsia="Cambria" w:hAnsi="Cambria" w:cs="Cambria"/>
          <w:i/>
          <w:spacing w:val="2"/>
          <w:position w:val="-1"/>
          <w:sz w:val="22"/>
          <w:szCs w:val="22"/>
        </w:rPr>
        <w:t>u</w:t>
      </w:r>
      <w:r>
        <w:rPr>
          <w:rFonts w:ascii="Cambria" w:eastAsia="Cambria" w:hAnsi="Cambria" w:cs="Cambria"/>
          <w:i/>
          <w:spacing w:val="1"/>
          <w:position w:val="-1"/>
          <w:sz w:val="22"/>
          <w:szCs w:val="22"/>
        </w:rPr>
        <w:t>m</w:t>
      </w:r>
      <w:r>
        <w:rPr>
          <w:rFonts w:ascii="Cambria" w:eastAsia="Cambria" w:hAnsi="Cambria" w:cs="Cambria"/>
          <w:i/>
          <w:spacing w:val="-1"/>
          <w:position w:val="-1"/>
          <w:sz w:val="22"/>
          <w:szCs w:val="22"/>
        </w:rPr>
        <w:t>a</w:t>
      </w:r>
      <w:r>
        <w:rPr>
          <w:rFonts w:ascii="Cambria" w:eastAsia="Cambria" w:hAnsi="Cambria" w:cs="Cambria"/>
          <w:i/>
          <w:position w:val="-1"/>
          <w:sz w:val="22"/>
          <w:szCs w:val="22"/>
        </w:rPr>
        <w:t>n</w:t>
      </w:r>
      <w:r>
        <w:rPr>
          <w:rFonts w:ascii="Cambria" w:eastAsia="Cambria" w:hAnsi="Cambria" w:cs="Cambria"/>
          <w:i/>
          <w:spacing w:val="2"/>
          <w:position w:val="-1"/>
          <w:sz w:val="22"/>
          <w:szCs w:val="22"/>
        </w:rPr>
        <w:t xml:space="preserve"> </w:t>
      </w:r>
      <w:r>
        <w:rPr>
          <w:rFonts w:ascii="Cambria" w:eastAsia="Cambria" w:hAnsi="Cambria" w:cs="Cambria"/>
          <w:i/>
          <w:position w:val="-1"/>
          <w:sz w:val="22"/>
          <w:szCs w:val="22"/>
        </w:rPr>
        <w:t>deve</w:t>
      </w:r>
      <w:r>
        <w:rPr>
          <w:rFonts w:ascii="Cambria" w:eastAsia="Cambria" w:hAnsi="Cambria" w:cs="Cambria"/>
          <w:i/>
          <w:spacing w:val="-1"/>
          <w:position w:val="-1"/>
          <w:sz w:val="22"/>
          <w:szCs w:val="22"/>
        </w:rPr>
        <w:t>lop</w:t>
      </w:r>
      <w:r>
        <w:rPr>
          <w:rFonts w:ascii="Cambria" w:eastAsia="Cambria" w:hAnsi="Cambria" w:cs="Cambria"/>
          <w:i/>
          <w:spacing w:val="1"/>
          <w:position w:val="-1"/>
          <w:sz w:val="22"/>
          <w:szCs w:val="22"/>
        </w:rPr>
        <w:t>m</w:t>
      </w:r>
      <w:r>
        <w:rPr>
          <w:rFonts w:ascii="Cambria" w:eastAsia="Cambria" w:hAnsi="Cambria" w:cs="Cambria"/>
          <w:i/>
          <w:position w:val="-1"/>
          <w:sz w:val="22"/>
          <w:szCs w:val="22"/>
        </w:rPr>
        <w:t>e</w:t>
      </w:r>
      <w:r>
        <w:rPr>
          <w:rFonts w:ascii="Cambria" w:eastAsia="Cambria" w:hAnsi="Cambria" w:cs="Cambria"/>
          <w:i/>
          <w:spacing w:val="2"/>
          <w:position w:val="-1"/>
          <w:sz w:val="22"/>
          <w:szCs w:val="22"/>
        </w:rPr>
        <w:t>n</w:t>
      </w:r>
      <w:r>
        <w:rPr>
          <w:rFonts w:ascii="Cambria" w:eastAsia="Cambria" w:hAnsi="Cambria" w:cs="Cambria"/>
          <w:i/>
          <w:spacing w:val="1"/>
          <w:position w:val="-1"/>
          <w:sz w:val="22"/>
          <w:szCs w:val="22"/>
        </w:rPr>
        <w:t>t</w:t>
      </w:r>
      <w:r>
        <w:rPr>
          <w:rFonts w:ascii="Cambria" w:eastAsia="Cambria" w:hAnsi="Cambria" w:cs="Cambria"/>
          <w:i/>
          <w:position w:val="-1"/>
          <w:sz w:val="22"/>
          <w:szCs w:val="22"/>
        </w:rPr>
        <w:t>?</w:t>
      </w: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before="2" w:line="240" w:lineRule="exact"/>
        <w:rPr>
          <w:sz w:val="24"/>
          <w:szCs w:val="24"/>
        </w:rPr>
      </w:pPr>
    </w:p>
    <w:p w:rsidR="00A80FF4" w:rsidRDefault="0055479A">
      <w:pPr>
        <w:spacing w:before="30"/>
        <w:ind w:left="100"/>
        <w:rPr>
          <w:rFonts w:ascii="Cambria" w:eastAsia="Cambria" w:hAnsi="Cambria" w:cs="Cambria"/>
          <w:sz w:val="22"/>
          <w:szCs w:val="22"/>
        </w:rPr>
      </w:pPr>
      <w:r>
        <w:rPr>
          <w:rFonts w:ascii="Cambria" w:eastAsia="Cambria" w:hAnsi="Cambria" w:cs="Cambria"/>
          <w:b/>
          <w:spacing w:val="-1"/>
          <w:sz w:val="22"/>
          <w:szCs w:val="22"/>
        </w:rPr>
        <w:t>P</w:t>
      </w:r>
      <w:r>
        <w:rPr>
          <w:rFonts w:ascii="Cambria" w:eastAsia="Cambria" w:hAnsi="Cambria" w:cs="Cambria"/>
          <w:b/>
          <w:spacing w:val="2"/>
          <w:sz w:val="22"/>
          <w:szCs w:val="22"/>
        </w:rPr>
        <w:t>a</w:t>
      </w:r>
      <w:r>
        <w:rPr>
          <w:rFonts w:ascii="Cambria" w:eastAsia="Cambria" w:hAnsi="Cambria" w:cs="Cambria"/>
          <w:b/>
          <w:spacing w:val="-1"/>
          <w:sz w:val="22"/>
          <w:szCs w:val="22"/>
        </w:rPr>
        <w:t>r</w:t>
      </w:r>
      <w:r>
        <w:rPr>
          <w:rFonts w:ascii="Cambria" w:eastAsia="Cambria" w:hAnsi="Cambria" w:cs="Cambria"/>
          <w:b/>
          <w:sz w:val="22"/>
          <w:szCs w:val="22"/>
        </w:rPr>
        <w:t>t</w:t>
      </w:r>
      <w:r>
        <w:rPr>
          <w:rFonts w:ascii="Cambria" w:eastAsia="Cambria" w:hAnsi="Cambria" w:cs="Cambria"/>
          <w:b/>
          <w:spacing w:val="1"/>
          <w:sz w:val="22"/>
          <w:szCs w:val="22"/>
        </w:rPr>
        <w:t xml:space="preserve"> </w:t>
      </w:r>
      <w:r>
        <w:rPr>
          <w:rFonts w:ascii="Cambria" w:eastAsia="Cambria" w:hAnsi="Cambria" w:cs="Cambria"/>
          <w:b/>
          <w:sz w:val="22"/>
          <w:szCs w:val="22"/>
        </w:rPr>
        <w:t>D</w:t>
      </w:r>
      <w:r>
        <w:rPr>
          <w:rFonts w:ascii="Cambria" w:eastAsia="Cambria" w:hAnsi="Cambria" w:cs="Cambria"/>
          <w:b/>
          <w:spacing w:val="-2"/>
          <w:sz w:val="22"/>
          <w:szCs w:val="22"/>
        </w:rPr>
        <w:t xml:space="preserve"> </w:t>
      </w:r>
      <w:r>
        <w:rPr>
          <w:rFonts w:ascii="Cambria" w:eastAsia="Cambria" w:hAnsi="Cambria" w:cs="Cambria"/>
          <w:b/>
          <w:sz w:val="22"/>
          <w:szCs w:val="22"/>
        </w:rPr>
        <w:t xml:space="preserve">– </w:t>
      </w:r>
      <w:r>
        <w:rPr>
          <w:rFonts w:ascii="Cambria" w:eastAsia="Cambria" w:hAnsi="Cambria" w:cs="Cambria"/>
          <w:b/>
          <w:spacing w:val="-1"/>
          <w:sz w:val="22"/>
          <w:szCs w:val="22"/>
        </w:rPr>
        <w:t>H</w:t>
      </w:r>
      <w:r>
        <w:rPr>
          <w:rFonts w:ascii="Cambria" w:eastAsia="Cambria" w:hAnsi="Cambria" w:cs="Cambria"/>
          <w:b/>
          <w:spacing w:val="-2"/>
          <w:sz w:val="22"/>
          <w:szCs w:val="22"/>
        </w:rPr>
        <w:t>u</w:t>
      </w:r>
      <w:r>
        <w:rPr>
          <w:rFonts w:ascii="Cambria" w:eastAsia="Cambria" w:hAnsi="Cambria" w:cs="Cambria"/>
          <w:b/>
          <w:sz w:val="22"/>
          <w:szCs w:val="22"/>
        </w:rPr>
        <w:t>m</w:t>
      </w:r>
      <w:r>
        <w:rPr>
          <w:rFonts w:ascii="Cambria" w:eastAsia="Cambria" w:hAnsi="Cambria" w:cs="Cambria"/>
          <w:b/>
          <w:spacing w:val="2"/>
          <w:sz w:val="22"/>
          <w:szCs w:val="22"/>
        </w:rPr>
        <w:t>a</w:t>
      </w:r>
      <w:r>
        <w:rPr>
          <w:rFonts w:ascii="Cambria" w:eastAsia="Cambria" w:hAnsi="Cambria" w:cs="Cambria"/>
          <w:b/>
          <w:sz w:val="22"/>
          <w:szCs w:val="22"/>
        </w:rPr>
        <w:t>n</w:t>
      </w:r>
      <w:r>
        <w:rPr>
          <w:rFonts w:ascii="Cambria" w:eastAsia="Cambria" w:hAnsi="Cambria" w:cs="Cambria"/>
          <w:b/>
          <w:spacing w:val="1"/>
          <w:sz w:val="22"/>
          <w:szCs w:val="22"/>
        </w:rPr>
        <w:t xml:space="preserve"> </w:t>
      </w:r>
      <w:r>
        <w:rPr>
          <w:rFonts w:ascii="Cambria" w:eastAsia="Cambria" w:hAnsi="Cambria" w:cs="Cambria"/>
          <w:b/>
          <w:sz w:val="22"/>
          <w:szCs w:val="22"/>
        </w:rPr>
        <w:t>Im</w:t>
      </w:r>
      <w:r>
        <w:rPr>
          <w:rFonts w:ascii="Cambria" w:eastAsia="Cambria" w:hAnsi="Cambria" w:cs="Cambria"/>
          <w:b/>
          <w:spacing w:val="-2"/>
          <w:sz w:val="22"/>
          <w:szCs w:val="22"/>
        </w:rPr>
        <w:t>p</w:t>
      </w:r>
      <w:r>
        <w:rPr>
          <w:rFonts w:ascii="Cambria" w:eastAsia="Cambria" w:hAnsi="Cambria" w:cs="Cambria"/>
          <w:b/>
          <w:spacing w:val="2"/>
          <w:sz w:val="22"/>
          <w:szCs w:val="22"/>
        </w:rPr>
        <w:t>a</w:t>
      </w:r>
      <w:r>
        <w:rPr>
          <w:rFonts w:ascii="Cambria" w:eastAsia="Cambria" w:hAnsi="Cambria" w:cs="Cambria"/>
          <w:b/>
          <w:spacing w:val="-2"/>
          <w:sz w:val="22"/>
          <w:szCs w:val="22"/>
        </w:rPr>
        <w:t>c</w:t>
      </w:r>
      <w:r>
        <w:rPr>
          <w:rFonts w:ascii="Cambria" w:eastAsia="Cambria" w:hAnsi="Cambria" w:cs="Cambria"/>
          <w:b/>
          <w:sz w:val="22"/>
          <w:szCs w:val="22"/>
        </w:rPr>
        <w:t>t</w:t>
      </w:r>
      <w:r>
        <w:rPr>
          <w:rFonts w:ascii="Cambria" w:eastAsia="Cambria" w:hAnsi="Cambria" w:cs="Cambria"/>
          <w:b/>
          <w:spacing w:val="1"/>
          <w:sz w:val="22"/>
          <w:szCs w:val="22"/>
        </w:rPr>
        <w:t xml:space="preserve"> </w:t>
      </w:r>
      <w:r>
        <w:rPr>
          <w:rFonts w:ascii="Cambria" w:eastAsia="Cambria" w:hAnsi="Cambria" w:cs="Cambria"/>
          <w:b/>
          <w:spacing w:val="-1"/>
          <w:sz w:val="22"/>
          <w:szCs w:val="22"/>
        </w:rPr>
        <w:t>o</w:t>
      </w:r>
      <w:r>
        <w:rPr>
          <w:rFonts w:ascii="Cambria" w:eastAsia="Cambria" w:hAnsi="Cambria" w:cs="Cambria"/>
          <w:b/>
          <w:sz w:val="22"/>
          <w:szCs w:val="22"/>
        </w:rPr>
        <w:t>n</w:t>
      </w:r>
      <w:r>
        <w:rPr>
          <w:rFonts w:ascii="Cambria" w:eastAsia="Cambria" w:hAnsi="Cambria" w:cs="Cambria"/>
          <w:b/>
          <w:spacing w:val="1"/>
          <w:sz w:val="22"/>
          <w:szCs w:val="22"/>
        </w:rPr>
        <w:t xml:space="preserve"> G</w:t>
      </w:r>
      <w:r>
        <w:rPr>
          <w:rFonts w:ascii="Cambria" w:eastAsia="Cambria" w:hAnsi="Cambria" w:cs="Cambria"/>
          <w:b/>
          <w:spacing w:val="-1"/>
          <w:sz w:val="22"/>
          <w:szCs w:val="22"/>
        </w:rPr>
        <w:t>lob</w:t>
      </w:r>
      <w:r>
        <w:rPr>
          <w:rFonts w:ascii="Cambria" w:eastAsia="Cambria" w:hAnsi="Cambria" w:cs="Cambria"/>
          <w:b/>
          <w:spacing w:val="2"/>
          <w:sz w:val="22"/>
          <w:szCs w:val="22"/>
        </w:rPr>
        <w:t>a</w:t>
      </w:r>
      <w:r>
        <w:rPr>
          <w:rFonts w:ascii="Cambria" w:eastAsia="Cambria" w:hAnsi="Cambria" w:cs="Cambria"/>
          <w:b/>
          <w:sz w:val="22"/>
          <w:szCs w:val="22"/>
        </w:rPr>
        <w:t>l</w:t>
      </w:r>
      <w:r>
        <w:rPr>
          <w:rFonts w:ascii="Cambria" w:eastAsia="Cambria" w:hAnsi="Cambria" w:cs="Cambria"/>
          <w:b/>
          <w:spacing w:val="-1"/>
          <w:sz w:val="22"/>
          <w:szCs w:val="22"/>
        </w:rPr>
        <w:t xml:space="preserve"> </w:t>
      </w:r>
      <w:r>
        <w:rPr>
          <w:rFonts w:ascii="Cambria" w:eastAsia="Cambria" w:hAnsi="Cambria" w:cs="Cambria"/>
          <w:b/>
          <w:spacing w:val="-2"/>
          <w:sz w:val="22"/>
          <w:szCs w:val="22"/>
        </w:rPr>
        <w:t>Te</w:t>
      </w:r>
      <w:r>
        <w:rPr>
          <w:rFonts w:ascii="Cambria" w:eastAsia="Cambria" w:hAnsi="Cambria" w:cs="Cambria"/>
          <w:b/>
          <w:sz w:val="22"/>
          <w:szCs w:val="22"/>
        </w:rPr>
        <w:t>m</w:t>
      </w:r>
      <w:r>
        <w:rPr>
          <w:rFonts w:ascii="Cambria" w:eastAsia="Cambria" w:hAnsi="Cambria" w:cs="Cambria"/>
          <w:b/>
          <w:spacing w:val="-2"/>
          <w:sz w:val="22"/>
          <w:szCs w:val="22"/>
        </w:rPr>
        <w:t>pe</w:t>
      </w:r>
      <w:r>
        <w:rPr>
          <w:rFonts w:ascii="Cambria" w:eastAsia="Cambria" w:hAnsi="Cambria" w:cs="Cambria"/>
          <w:b/>
          <w:spacing w:val="-1"/>
          <w:sz w:val="22"/>
          <w:szCs w:val="22"/>
        </w:rPr>
        <w:t>r</w:t>
      </w:r>
      <w:r>
        <w:rPr>
          <w:rFonts w:ascii="Cambria" w:eastAsia="Cambria" w:hAnsi="Cambria" w:cs="Cambria"/>
          <w:b/>
          <w:spacing w:val="2"/>
          <w:sz w:val="22"/>
          <w:szCs w:val="22"/>
        </w:rPr>
        <w:t>a</w:t>
      </w:r>
      <w:r>
        <w:rPr>
          <w:rFonts w:ascii="Cambria" w:eastAsia="Cambria" w:hAnsi="Cambria" w:cs="Cambria"/>
          <w:b/>
          <w:spacing w:val="1"/>
          <w:sz w:val="22"/>
          <w:szCs w:val="22"/>
        </w:rPr>
        <w:t>t</w:t>
      </w:r>
      <w:r>
        <w:rPr>
          <w:rFonts w:ascii="Cambria" w:eastAsia="Cambria" w:hAnsi="Cambria" w:cs="Cambria"/>
          <w:b/>
          <w:spacing w:val="-2"/>
          <w:sz w:val="22"/>
          <w:szCs w:val="22"/>
        </w:rPr>
        <w:t>u</w:t>
      </w:r>
      <w:r>
        <w:rPr>
          <w:rFonts w:ascii="Cambria" w:eastAsia="Cambria" w:hAnsi="Cambria" w:cs="Cambria"/>
          <w:b/>
          <w:spacing w:val="-1"/>
          <w:sz w:val="22"/>
          <w:szCs w:val="22"/>
        </w:rPr>
        <w:t>r</w:t>
      </w:r>
      <w:r>
        <w:rPr>
          <w:rFonts w:ascii="Cambria" w:eastAsia="Cambria" w:hAnsi="Cambria" w:cs="Cambria"/>
          <w:b/>
          <w:spacing w:val="-2"/>
          <w:sz w:val="22"/>
          <w:szCs w:val="22"/>
        </w:rPr>
        <w:t>e</w:t>
      </w:r>
      <w:r>
        <w:rPr>
          <w:rFonts w:ascii="Cambria" w:eastAsia="Cambria" w:hAnsi="Cambria" w:cs="Cambria"/>
          <w:b/>
          <w:sz w:val="22"/>
          <w:szCs w:val="22"/>
        </w:rPr>
        <w:t>s</w:t>
      </w:r>
    </w:p>
    <w:p w:rsidR="00A80FF4" w:rsidRDefault="00A80FF4">
      <w:pPr>
        <w:spacing w:before="16" w:line="220" w:lineRule="exact"/>
        <w:rPr>
          <w:sz w:val="22"/>
          <w:szCs w:val="22"/>
        </w:rPr>
      </w:pPr>
    </w:p>
    <w:p w:rsidR="00A80FF4" w:rsidRDefault="0055479A">
      <w:pPr>
        <w:spacing w:line="240" w:lineRule="exact"/>
        <w:ind w:left="100"/>
        <w:rPr>
          <w:rFonts w:ascii="Cambria" w:eastAsia="Cambria" w:hAnsi="Cambria" w:cs="Cambria"/>
          <w:sz w:val="22"/>
          <w:szCs w:val="22"/>
        </w:rPr>
      </w:pPr>
      <w:r>
        <w:rPr>
          <w:rFonts w:ascii="Cambria" w:eastAsia="Cambria" w:hAnsi="Cambria" w:cs="Cambria"/>
          <w:spacing w:val="-2"/>
          <w:position w:val="-1"/>
          <w:sz w:val="22"/>
          <w:szCs w:val="22"/>
        </w:rPr>
        <w:t>1</w:t>
      </w:r>
      <w:r>
        <w:rPr>
          <w:rFonts w:ascii="Cambria" w:eastAsia="Cambria" w:hAnsi="Cambria" w:cs="Cambria"/>
          <w:position w:val="-1"/>
          <w:sz w:val="22"/>
          <w:szCs w:val="22"/>
        </w:rPr>
        <w:t>.</w:t>
      </w:r>
      <w:r>
        <w:rPr>
          <w:rFonts w:ascii="Cambria" w:eastAsia="Cambria" w:hAnsi="Cambria" w:cs="Cambria"/>
          <w:spacing w:val="-3"/>
          <w:position w:val="-1"/>
          <w:sz w:val="22"/>
          <w:szCs w:val="22"/>
        </w:rPr>
        <w:t xml:space="preserve"> </w:t>
      </w:r>
      <w:r>
        <w:rPr>
          <w:rFonts w:ascii="Cambria" w:eastAsia="Cambria" w:hAnsi="Cambria" w:cs="Cambria"/>
          <w:position w:val="-1"/>
          <w:sz w:val="22"/>
          <w:szCs w:val="22"/>
        </w:rPr>
        <w:t>I</w:t>
      </w:r>
      <w:r>
        <w:rPr>
          <w:rFonts w:ascii="Cambria" w:eastAsia="Cambria" w:hAnsi="Cambria" w:cs="Cambria"/>
          <w:spacing w:val="2"/>
          <w:position w:val="-1"/>
          <w:sz w:val="22"/>
          <w:szCs w:val="22"/>
        </w:rPr>
        <w:t>d</w:t>
      </w:r>
      <w:r>
        <w:rPr>
          <w:rFonts w:ascii="Cambria" w:eastAsia="Cambria" w:hAnsi="Cambria" w:cs="Cambria"/>
          <w:spacing w:val="-2"/>
          <w:position w:val="-1"/>
          <w:sz w:val="22"/>
          <w:szCs w:val="22"/>
        </w:rPr>
        <w:t>e</w:t>
      </w:r>
      <w:r>
        <w:rPr>
          <w:rFonts w:ascii="Cambria" w:eastAsia="Cambria" w:hAnsi="Cambria" w:cs="Cambria"/>
          <w:spacing w:val="2"/>
          <w:position w:val="-1"/>
          <w:sz w:val="22"/>
          <w:szCs w:val="22"/>
        </w:rPr>
        <w:t>nt</w:t>
      </w:r>
      <w:r>
        <w:rPr>
          <w:rFonts w:ascii="Cambria" w:eastAsia="Cambria" w:hAnsi="Cambria" w:cs="Cambria"/>
          <w:spacing w:val="1"/>
          <w:position w:val="-1"/>
          <w:sz w:val="22"/>
          <w:szCs w:val="22"/>
        </w:rPr>
        <w:t>i</w:t>
      </w:r>
      <w:r>
        <w:rPr>
          <w:rFonts w:ascii="Cambria" w:eastAsia="Cambria" w:hAnsi="Cambria" w:cs="Cambria"/>
          <w:position w:val="-1"/>
          <w:sz w:val="22"/>
          <w:szCs w:val="22"/>
        </w:rPr>
        <w:t>fy</w:t>
      </w:r>
      <w:r>
        <w:rPr>
          <w:rFonts w:ascii="Cambria" w:eastAsia="Cambria" w:hAnsi="Cambria" w:cs="Cambria"/>
          <w:spacing w:val="-1"/>
          <w:position w:val="-1"/>
          <w:sz w:val="22"/>
          <w:szCs w:val="22"/>
        </w:rPr>
        <w:t xml:space="preserve"> </w:t>
      </w:r>
      <w:r>
        <w:rPr>
          <w:rFonts w:ascii="Cambria" w:eastAsia="Cambria" w:hAnsi="Cambria" w:cs="Cambria"/>
          <w:spacing w:val="2"/>
          <w:position w:val="-1"/>
          <w:sz w:val="22"/>
          <w:szCs w:val="22"/>
        </w:rPr>
        <w:t>t</w:t>
      </w:r>
      <w:r>
        <w:rPr>
          <w:rFonts w:ascii="Cambria" w:eastAsia="Cambria" w:hAnsi="Cambria" w:cs="Cambria"/>
          <w:spacing w:val="-1"/>
          <w:position w:val="-1"/>
          <w:sz w:val="22"/>
          <w:szCs w:val="22"/>
        </w:rPr>
        <w:t>h</w:t>
      </w:r>
      <w:r>
        <w:rPr>
          <w:rFonts w:ascii="Cambria" w:eastAsia="Cambria" w:hAnsi="Cambria" w:cs="Cambria"/>
          <w:position w:val="-1"/>
          <w:sz w:val="22"/>
          <w:szCs w:val="22"/>
        </w:rPr>
        <w:t>e</w:t>
      </w:r>
      <w:r>
        <w:rPr>
          <w:rFonts w:ascii="Cambria" w:eastAsia="Cambria" w:hAnsi="Cambria" w:cs="Cambria"/>
          <w:spacing w:val="-2"/>
          <w:position w:val="-1"/>
          <w:sz w:val="22"/>
          <w:szCs w:val="22"/>
        </w:rPr>
        <w:t xml:space="preserve"> </w:t>
      </w:r>
      <w:r>
        <w:rPr>
          <w:rFonts w:ascii="Cambria" w:eastAsia="Cambria" w:hAnsi="Cambria" w:cs="Cambria"/>
          <w:spacing w:val="-1"/>
          <w:position w:val="-1"/>
          <w:sz w:val="22"/>
          <w:szCs w:val="22"/>
        </w:rPr>
        <w:t>m</w:t>
      </w:r>
      <w:r>
        <w:rPr>
          <w:rFonts w:ascii="Cambria" w:eastAsia="Cambria" w:hAnsi="Cambria" w:cs="Cambria"/>
          <w:spacing w:val="-2"/>
          <w:position w:val="-1"/>
          <w:sz w:val="22"/>
          <w:szCs w:val="22"/>
        </w:rPr>
        <w:t>a</w:t>
      </w:r>
      <w:r>
        <w:rPr>
          <w:rFonts w:ascii="Cambria" w:eastAsia="Cambria" w:hAnsi="Cambria" w:cs="Cambria"/>
          <w:spacing w:val="1"/>
          <w:position w:val="-1"/>
          <w:sz w:val="22"/>
          <w:szCs w:val="22"/>
        </w:rPr>
        <w:t>i</w:t>
      </w:r>
      <w:r>
        <w:rPr>
          <w:rFonts w:ascii="Cambria" w:eastAsia="Cambria" w:hAnsi="Cambria" w:cs="Cambria"/>
          <w:position w:val="-1"/>
          <w:sz w:val="22"/>
          <w:szCs w:val="22"/>
        </w:rPr>
        <w:t>n</w:t>
      </w:r>
      <w:r>
        <w:rPr>
          <w:rFonts w:ascii="Cambria" w:eastAsia="Cambria" w:hAnsi="Cambria" w:cs="Cambria"/>
          <w:spacing w:val="1"/>
          <w:position w:val="-1"/>
          <w:sz w:val="22"/>
          <w:szCs w:val="22"/>
        </w:rPr>
        <w:t xml:space="preserve"> g</w:t>
      </w:r>
      <w:r>
        <w:rPr>
          <w:rFonts w:ascii="Cambria" w:eastAsia="Cambria" w:hAnsi="Cambria" w:cs="Cambria"/>
          <w:spacing w:val="-2"/>
          <w:position w:val="-1"/>
          <w:sz w:val="22"/>
          <w:szCs w:val="22"/>
        </w:rPr>
        <w:t>lo</w:t>
      </w:r>
      <w:r>
        <w:rPr>
          <w:rFonts w:ascii="Cambria" w:eastAsia="Cambria" w:hAnsi="Cambria" w:cs="Cambria"/>
          <w:spacing w:val="-1"/>
          <w:position w:val="-1"/>
          <w:sz w:val="22"/>
          <w:szCs w:val="22"/>
        </w:rPr>
        <w:t>b</w:t>
      </w:r>
      <w:r>
        <w:rPr>
          <w:rFonts w:ascii="Cambria" w:eastAsia="Cambria" w:hAnsi="Cambria" w:cs="Cambria"/>
          <w:spacing w:val="-2"/>
          <w:position w:val="-1"/>
          <w:sz w:val="22"/>
          <w:szCs w:val="22"/>
        </w:rPr>
        <w:t>a</w:t>
      </w:r>
      <w:r>
        <w:rPr>
          <w:rFonts w:ascii="Cambria" w:eastAsia="Cambria" w:hAnsi="Cambria" w:cs="Cambria"/>
          <w:position w:val="-1"/>
          <w:sz w:val="22"/>
          <w:szCs w:val="22"/>
        </w:rPr>
        <w:t>l</w:t>
      </w:r>
      <w:r>
        <w:rPr>
          <w:rFonts w:ascii="Cambria" w:eastAsia="Cambria" w:hAnsi="Cambria" w:cs="Cambria"/>
          <w:spacing w:val="-2"/>
          <w:position w:val="-1"/>
          <w:sz w:val="22"/>
          <w:szCs w:val="22"/>
        </w:rPr>
        <w:t xml:space="preserve"> </w:t>
      </w:r>
      <w:r>
        <w:rPr>
          <w:rFonts w:ascii="Cambria" w:eastAsia="Cambria" w:hAnsi="Cambria" w:cs="Cambria"/>
          <w:spacing w:val="2"/>
          <w:position w:val="-1"/>
          <w:sz w:val="22"/>
          <w:szCs w:val="22"/>
        </w:rPr>
        <w:t>w</w:t>
      </w:r>
      <w:r>
        <w:rPr>
          <w:rFonts w:ascii="Cambria" w:eastAsia="Cambria" w:hAnsi="Cambria" w:cs="Cambria"/>
          <w:spacing w:val="-2"/>
          <w:position w:val="-1"/>
          <w:sz w:val="22"/>
          <w:szCs w:val="22"/>
        </w:rPr>
        <w:t>a</w:t>
      </w:r>
      <w:r>
        <w:rPr>
          <w:rFonts w:ascii="Cambria" w:eastAsia="Cambria" w:hAnsi="Cambria" w:cs="Cambria"/>
          <w:position w:val="-1"/>
          <w:sz w:val="22"/>
          <w:szCs w:val="22"/>
        </w:rPr>
        <w:t>r</w:t>
      </w:r>
      <w:r>
        <w:rPr>
          <w:rFonts w:ascii="Cambria" w:eastAsia="Cambria" w:hAnsi="Cambria" w:cs="Cambria"/>
          <w:spacing w:val="-1"/>
          <w:position w:val="-1"/>
          <w:sz w:val="22"/>
          <w:szCs w:val="22"/>
        </w:rPr>
        <w:t>m</w:t>
      </w:r>
      <w:r>
        <w:rPr>
          <w:rFonts w:ascii="Cambria" w:eastAsia="Cambria" w:hAnsi="Cambria" w:cs="Cambria"/>
          <w:spacing w:val="1"/>
          <w:position w:val="-1"/>
          <w:sz w:val="22"/>
          <w:szCs w:val="22"/>
        </w:rPr>
        <w:t>i</w:t>
      </w:r>
      <w:r>
        <w:rPr>
          <w:rFonts w:ascii="Cambria" w:eastAsia="Cambria" w:hAnsi="Cambria" w:cs="Cambria"/>
          <w:spacing w:val="2"/>
          <w:position w:val="-1"/>
          <w:sz w:val="22"/>
          <w:szCs w:val="22"/>
        </w:rPr>
        <w:t>n</w:t>
      </w:r>
      <w:r>
        <w:rPr>
          <w:rFonts w:ascii="Cambria" w:eastAsia="Cambria" w:hAnsi="Cambria" w:cs="Cambria"/>
          <w:position w:val="-1"/>
          <w:sz w:val="22"/>
          <w:szCs w:val="22"/>
        </w:rPr>
        <w:t>g</w:t>
      </w:r>
      <w:r>
        <w:rPr>
          <w:rFonts w:ascii="Cambria" w:eastAsia="Cambria" w:hAnsi="Cambria" w:cs="Cambria"/>
          <w:spacing w:val="1"/>
          <w:position w:val="-1"/>
          <w:sz w:val="22"/>
          <w:szCs w:val="22"/>
        </w:rPr>
        <w:t xml:space="preserve"> g</w:t>
      </w:r>
      <w:r>
        <w:rPr>
          <w:rFonts w:ascii="Cambria" w:eastAsia="Cambria" w:hAnsi="Cambria" w:cs="Cambria"/>
          <w:spacing w:val="-2"/>
          <w:position w:val="-1"/>
          <w:sz w:val="22"/>
          <w:szCs w:val="22"/>
        </w:rPr>
        <w:t>a</w:t>
      </w:r>
      <w:r>
        <w:rPr>
          <w:rFonts w:ascii="Cambria" w:eastAsia="Cambria" w:hAnsi="Cambria" w:cs="Cambria"/>
          <w:position w:val="-1"/>
          <w:sz w:val="22"/>
          <w:szCs w:val="22"/>
        </w:rPr>
        <w:t xml:space="preserve">s </w:t>
      </w:r>
      <w:r>
        <w:rPr>
          <w:rFonts w:ascii="Cambria" w:eastAsia="Cambria" w:hAnsi="Cambria" w:cs="Cambria"/>
          <w:spacing w:val="2"/>
          <w:position w:val="-1"/>
          <w:sz w:val="22"/>
          <w:szCs w:val="22"/>
        </w:rPr>
        <w:t>t</w:t>
      </w:r>
      <w:r>
        <w:rPr>
          <w:rFonts w:ascii="Cambria" w:eastAsia="Cambria" w:hAnsi="Cambria" w:cs="Cambria"/>
          <w:spacing w:val="-1"/>
          <w:position w:val="-1"/>
          <w:sz w:val="22"/>
          <w:szCs w:val="22"/>
        </w:rPr>
        <w:t>h</w:t>
      </w:r>
      <w:r>
        <w:rPr>
          <w:rFonts w:ascii="Cambria" w:eastAsia="Cambria" w:hAnsi="Cambria" w:cs="Cambria"/>
          <w:spacing w:val="-2"/>
          <w:position w:val="-1"/>
          <w:sz w:val="22"/>
          <w:szCs w:val="22"/>
        </w:rPr>
        <w:t>a</w:t>
      </w:r>
      <w:r>
        <w:rPr>
          <w:rFonts w:ascii="Cambria" w:eastAsia="Cambria" w:hAnsi="Cambria" w:cs="Cambria"/>
          <w:position w:val="-1"/>
          <w:sz w:val="22"/>
          <w:szCs w:val="22"/>
        </w:rPr>
        <w:t>t</w:t>
      </w:r>
      <w:r>
        <w:rPr>
          <w:rFonts w:ascii="Cambria" w:eastAsia="Cambria" w:hAnsi="Cambria" w:cs="Cambria"/>
          <w:spacing w:val="2"/>
          <w:position w:val="-1"/>
          <w:sz w:val="22"/>
          <w:szCs w:val="22"/>
        </w:rPr>
        <w:t xml:space="preserve"> </w:t>
      </w:r>
      <w:r>
        <w:rPr>
          <w:rFonts w:ascii="Cambria" w:eastAsia="Cambria" w:hAnsi="Cambria" w:cs="Cambria"/>
          <w:spacing w:val="-1"/>
          <w:position w:val="-1"/>
          <w:sz w:val="22"/>
          <w:szCs w:val="22"/>
        </w:rPr>
        <w:t>h</w:t>
      </w:r>
      <w:r>
        <w:rPr>
          <w:rFonts w:ascii="Cambria" w:eastAsia="Cambria" w:hAnsi="Cambria" w:cs="Cambria"/>
          <w:spacing w:val="-2"/>
          <w:position w:val="-1"/>
          <w:sz w:val="22"/>
          <w:szCs w:val="22"/>
        </w:rPr>
        <w:t>u</w:t>
      </w:r>
      <w:r>
        <w:rPr>
          <w:rFonts w:ascii="Cambria" w:eastAsia="Cambria" w:hAnsi="Cambria" w:cs="Cambria"/>
          <w:spacing w:val="-1"/>
          <w:position w:val="-1"/>
          <w:sz w:val="22"/>
          <w:szCs w:val="22"/>
        </w:rPr>
        <w:t>m</w:t>
      </w:r>
      <w:r>
        <w:rPr>
          <w:rFonts w:ascii="Cambria" w:eastAsia="Cambria" w:hAnsi="Cambria" w:cs="Cambria"/>
          <w:spacing w:val="-2"/>
          <w:position w:val="-1"/>
          <w:sz w:val="22"/>
          <w:szCs w:val="22"/>
        </w:rPr>
        <w:t>a</w:t>
      </w:r>
      <w:r>
        <w:rPr>
          <w:rFonts w:ascii="Cambria" w:eastAsia="Cambria" w:hAnsi="Cambria" w:cs="Cambria"/>
          <w:spacing w:val="2"/>
          <w:position w:val="-1"/>
          <w:sz w:val="22"/>
          <w:szCs w:val="22"/>
        </w:rPr>
        <w:t>n</w:t>
      </w:r>
      <w:r>
        <w:rPr>
          <w:rFonts w:ascii="Cambria" w:eastAsia="Cambria" w:hAnsi="Cambria" w:cs="Cambria"/>
          <w:position w:val="-1"/>
          <w:sz w:val="22"/>
          <w:szCs w:val="22"/>
        </w:rPr>
        <w:t>s</w:t>
      </w:r>
      <w:r>
        <w:rPr>
          <w:rFonts w:ascii="Cambria" w:eastAsia="Cambria" w:hAnsi="Cambria" w:cs="Cambria"/>
          <w:spacing w:val="1"/>
          <w:position w:val="-1"/>
          <w:sz w:val="22"/>
          <w:szCs w:val="22"/>
        </w:rPr>
        <w:t xml:space="preserve"> </w:t>
      </w:r>
      <w:r>
        <w:rPr>
          <w:rFonts w:ascii="Cambria" w:eastAsia="Cambria" w:hAnsi="Cambria" w:cs="Cambria"/>
          <w:position w:val="-1"/>
          <w:sz w:val="22"/>
          <w:szCs w:val="22"/>
        </w:rPr>
        <w:t>r</w:t>
      </w:r>
      <w:r>
        <w:rPr>
          <w:rFonts w:ascii="Cambria" w:eastAsia="Cambria" w:hAnsi="Cambria" w:cs="Cambria"/>
          <w:spacing w:val="-2"/>
          <w:position w:val="-1"/>
          <w:sz w:val="22"/>
          <w:szCs w:val="22"/>
        </w:rPr>
        <w:t>elea</w:t>
      </w:r>
      <w:r>
        <w:rPr>
          <w:rFonts w:ascii="Cambria" w:eastAsia="Cambria" w:hAnsi="Cambria" w:cs="Cambria"/>
          <w:spacing w:val="1"/>
          <w:position w:val="-1"/>
          <w:sz w:val="22"/>
          <w:szCs w:val="22"/>
        </w:rPr>
        <w:t>s</w:t>
      </w:r>
      <w:r>
        <w:rPr>
          <w:rFonts w:ascii="Cambria" w:eastAsia="Cambria" w:hAnsi="Cambria" w:cs="Cambria"/>
          <w:position w:val="-1"/>
          <w:sz w:val="22"/>
          <w:szCs w:val="22"/>
        </w:rPr>
        <w:t>e</w:t>
      </w:r>
      <w:r>
        <w:rPr>
          <w:rFonts w:ascii="Cambria" w:eastAsia="Cambria" w:hAnsi="Cambria" w:cs="Cambria"/>
          <w:spacing w:val="-2"/>
          <w:position w:val="-1"/>
          <w:sz w:val="22"/>
          <w:szCs w:val="22"/>
        </w:rPr>
        <w:t xml:space="preserve"> </w:t>
      </w:r>
      <w:r>
        <w:rPr>
          <w:rFonts w:ascii="Cambria" w:eastAsia="Cambria" w:hAnsi="Cambria" w:cs="Cambria"/>
          <w:spacing w:val="1"/>
          <w:position w:val="-1"/>
          <w:sz w:val="22"/>
          <w:szCs w:val="22"/>
        </w:rPr>
        <w:t>i</w:t>
      </w:r>
      <w:r>
        <w:rPr>
          <w:rFonts w:ascii="Cambria" w:eastAsia="Cambria" w:hAnsi="Cambria" w:cs="Cambria"/>
          <w:spacing w:val="2"/>
          <w:position w:val="-1"/>
          <w:sz w:val="22"/>
          <w:szCs w:val="22"/>
        </w:rPr>
        <w:t>nt</w:t>
      </w:r>
      <w:r>
        <w:rPr>
          <w:rFonts w:ascii="Cambria" w:eastAsia="Cambria" w:hAnsi="Cambria" w:cs="Cambria"/>
          <w:position w:val="-1"/>
          <w:sz w:val="22"/>
          <w:szCs w:val="22"/>
        </w:rPr>
        <w:t>o</w:t>
      </w:r>
      <w:r>
        <w:rPr>
          <w:rFonts w:ascii="Cambria" w:eastAsia="Cambria" w:hAnsi="Cambria" w:cs="Cambria"/>
          <w:spacing w:val="-2"/>
          <w:position w:val="-1"/>
          <w:sz w:val="22"/>
          <w:szCs w:val="22"/>
        </w:rPr>
        <w:t xml:space="preserve"> </w:t>
      </w:r>
      <w:r>
        <w:rPr>
          <w:rFonts w:ascii="Cambria" w:eastAsia="Cambria" w:hAnsi="Cambria" w:cs="Cambria"/>
          <w:spacing w:val="2"/>
          <w:position w:val="-1"/>
          <w:sz w:val="22"/>
          <w:szCs w:val="22"/>
        </w:rPr>
        <w:t>t</w:t>
      </w:r>
      <w:r>
        <w:rPr>
          <w:rFonts w:ascii="Cambria" w:eastAsia="Cambria" w:hAnsi="Cambria" w:cs="Cambria"/>
          <w:spacing w:val="-1"/>
          <w:position w:val="-1"/>
          <w:sz w:val="22"/>
          <w:szCs w:val="22"/>
        </w:rPr>
        <w:t>h</w:t>
      </w:r>
      <w:r>
        <w:rPr>
          <w:rFonts w:ascii="Cambria" w:eastAsia="Cambria" w:hAnsi="Cambria" w:cs="Cambria"/>
          <w:position w:val="-1"/>
          <w:sz w:val="22"/>
          <w:szCs w:val="22"/>
        </w:rPr>
        <w:t>e</w:t>
      </w:r>
      <w:r>
        <w:rPr>
          <w:rFonts w:ascii="Cambria" w:eastAsia="Cambria" w:hAnsi="Cambria" w:cs="Cambria"/>
          <w:spacing w:val="-2"/>
          <w:position w:val="-1"/>
          <w:sz w:val="22"/>
          <w:szCs w:val="22"/>
        </w:rPr>
        <w:t xml:space="preserve"> a</w:t>
      </w:r>
      <w:r>
        <w:rPr>
          <w:rFonts w:ascii="Cambria" w:eastAsia="Cambria" w:hAnsi="Cambria" w:cs="Cambria"/>
          <w:spacing w:val="2"/>
          <w:position w:val="-1"/>
          <w:sz w:val="22"/>
          <w:szCs w:val="22"/>
        </w:rPr>
        <w:t>t</w:t>
      </w:r>
      <w:r>
        <w:rPr>
          <w:rFonts w:ascii="Cambria" w:eastAsia="Cambria" w:hAnsi="Cambria" w:cs="Cambria"/>
          <w:spacing w:val="-1"/>
          <w:position w:val="-1"/>
          <w:sz w:val="22"/>
          <w:szCs w:val="22"/>
        </w:rPr>
        <w:t>m</w:t>
      </w:r>
      <w:r>
        <w:rPr>
          <w:rFonts w:ascii="Cambria" w:eastAsia="Cambria" w:hAnsi="Cambria" w:cs="Cambria"/>
          <w:spacing w:val="-2"/>
          <w:position w:val="-1"/>
          <w:sz w:val="22"/>
          <w:szCs w:val="22"/>
        </w:rPr>
        <w:t>o</w:t>
      </w:r>
      <w:r>
        <w:rPr>
          <w:rFonts w:ascii="Cambria" w:eastAsia="Cambria" w:hAnsi="Cambria" w:cs="Cambria"/>
          <w:spacing w:val="1"/>
          <w:position w:val="-1"/>
          <w:sz w:val="22"/>
          <w:szCs w:val="22"/>
        </w:rPr>
        <w:t>s</w:t>
      </w:r>
      <w:r>
        <w:rPr>
          <w:rFonts w:ascii="Cambria" w:eastAsia="Cambria" w:hAnsi="Cambria" w:cs="Cambria"/>
          <w:spacing w:val="2"/>
          <w:position w:val="-1"/>
          <w:sz w:val="22"/>
          <w:szCs w:val="22"/>
        </w:rPr>
        <w:t>p</w:t>
      </w:r>
      <w:r>
        <w:rPr>
          <w:rFonts w:ascii="Cambria" w:eastAsia="Cambria" w:hAnsi="Cambria" w:cs="Cambria"/>
          <w:spacing w:val="-1"/>
          <w:position w:val="-1"/>
          <w:sz w:val="22"/>
          <w:szCs w:val="22"/>
        </w:rPr>
        <w:t>h</w:t>
      </w:r>
      <w:r>
        <w:rPr>
          <w:rFonts w:ascii="Cambria" w:eastAsia="Cambria" w:hAnsi="Cambria" w:cs="Cambria"/>
          <w:spacing w:val="-2"/>
          <w:position w:val="-1"/>
          <w:sz w:val="22"/>
          <w:szCs w:val="22"/>
        </w:rPr>
        <w:t>e</w:t>
      </w:r>
      <w:r>
        <w:rPr>
          <w:rFonts w:ascii="Cambria" w:eastAsia="Cambria" w:hAnsi="Cambria" w:cs="Cambria"/>
          <w:position w:val="-1"/>
          <w:sz w:val="22"/>
          <w:szCs w:val="22"/>
        </w:rPr>
        <w:t>re</w:t>
      </w:r>
      <w:r>
        <w:rPr>
          <w:rFonts w:ascii="Cambria" w:eastAsia="Cambria" w:hAnsi="Cambria" w:cs="Cambria"/>
          <w:spacing w:val="3"/>
          <w:position w:val="-1"/>
          <w:sz w:val="22"/>
          <w:szCs w:val="22"/>
        </w:rPr>
        <w:t xml:space="preserve"> </w:t>
      </w:r>
      <w:r>
        <w:rPr>
          <w:rFonts w:ascii="Cambria" w:eastAsia="Cambria" w:hAnsi="Cambria" w:cs="Cambria"/>
          <w:spacing w:val="-2"/>
          <w:position w:val="-1"/>
          <w:sz w:val="22"/>
          <w:szCs w:val="22"/>
        </w:rPr>
        <w:t>a</w:t>
      </w:r>
      <w:r>
        <w:rPr>
          <w:rFonts w:ascii="Cambria" w:eastAsia="Cambria" w:hAnsi="Cambria" w:cs="Cambria"/>
          <w:spacing w:val="2"/>
          <w:position w:val="-1"/>
          <w:sz w:val="22"/>
          <w:szCs w:val="22"/>
        </w:rPr>
        <w:t>n</w:t>
      </w:r>
      <w:r>
        <w:rPr>
          <w:rFonts w:ascii="Cambria" w:eastAsia="Cambria" w:hAnsi="Cambria" w:cs="Cambria"/>
          <w:position w:val="-1"/>
          <w:sz w:val="22"/>
          <w:szCs w:val="22"/>
        </w:rPr>
        <w:t>d</w:t>
      </w:r>
      <w:r>
        <w:rPr>
          <w:rFonts w:ascii="Cambria" w:eastAsia="Cambria" w:hAnsi="Cambria" w:cs="Cambria"/>
          <w:spacing w:val="2"/>
          <w:position w:val="-1"/>
          <w:sz w:val="22"/>
          <w:szCs w:val="22"/>
        </w:rPr>
        <w:t xml:space="preserve"> </w:t>
      </w:r>
      <w:r>
        <w:rPr>
          <w:rFonts w:ascii="Cambria" w:eastAsia="Cambria" w:hAnsi="Cambria" w:cs="Cambria"/>
          <w:position w:val="-1"/>
          <w:sz w:val="22"/>
          <w:szCs w:val="22"/>
        </w:rPr>
        <w:t>a</w:t>
      </w:r>
      <w:r>
        <w:rPr>
          <w:rFonts w:ascii="Cambria" w:eastAsia="Cambria" w:hAnsi="Cambria" w:cs="Cambria"/>
          <w:spacing w:val="-2"/>
          <w:position w:val="-1"/>
          <w:sz w:val="22"/>
          <w:szCs w:val="22"/>
        </w:rPr>
        <w:t xml:space="preserve"> </w:t>
      </w:r>
      <w:r>
        <w:rPr>
          <w:rFonts w:ascii="Cambria" w:eastAsia="Cambria" w:hAnsi="Cambria" w:cs="Cambria"/>
          <w:spacing w:val="1"/>
          <w:position w:val="-1"/>
          <w:sz w:val="22"/>
          <w:szCs w:val="22"/>
        </w:rPr>
        <w:t>s</w:t>
      </w:r>
      <w:r>
        <w:rPr>
          <w:rFonts w:ascii="Cambria" w:eastAsia="Cambria" w:hAnsi="Cambria" w:cs="Cambria"/>
          <w:spacing w:val="-2"/>
          <w:position w:val="-1"/>
          <w:sz w:val="22"/>
          <w:szCs w:val="22"/>
        </w:rPr>
        <w:t>ou</w:t>
      </w:r>
      <w:r>
        <w:rPr>
          <w:rFonts w:ascii="Cambria" w:eastAsia="Cambria" w:hAnsi="Cambria" w:cs="Cambria"/>
          <w:position w:val="-1"/>
          <w:sz w:val="22"/>
          <w:szCs w:val="22"/>
        </w:rPr>
        <w:t>r</w:t>
      </w:r>
      <w:r>
        <w:rPr>
          <w:rFonts w:ascii="Cambria" w:eastAsia="Cambria" w:hAnsi="Cambria" w:cs="Cambria"/>
          <w:spacing w:val="-1"/>
          <w:position w:val="-1"/>
          <w:sz w:val="22"/>
          <w:szCs w:val="22"/>
        </w:rPr>
        <w:t>c</w:t>
      </w:r>
      <w:r>
        <w:rPr>
          <w:rFonts w:ascii="Cambria" w:eastAsia="Cambria" w:hAnsi="Cambria" w:cs="Cambria"/>
          <w:position w:val="-1"/>
          <w:sz w:val="22"/>
          <w:szCs w:val="22"/>
        </w:rPr>
        <w:t>e</w:t>
      </w:r>
      <w:r>
        <w:rPr>
          <w:rFonts w:ascii="Cambria" w:eastAsia="Cambria" w:hAnsi="Cambria" w:cs="Cambria"/>
          <w:spacing w:val="3"/>
          <w:position w:val="-1"/>
          <w:sz w:val="22"/>
          <w:szCs w:val="22"/>
        </w:rPr>
        <w:t xml:space="preserve"> </w:t>
      </w:r>
      <w:r>
        <w:rPr>
          <w:rFonts w:ascii="Cambria" w:eastAsia="Cambria" w:hAnsi="Cambria" w:cs="Cambria"/>
          <w:spacing w:val="-2"/>
          <w:position w:val="-1"/>
          <w:sz w:val="22"/>
          <w:szCs w:val="22"/>
        </w:rPr>
        <w:t>o</w:t>
      </w:r>
      <w:r>
        <w:rPr>
          <w:rFonts w:ascii="Cambria" w:eastAsia="Cambria" w:hAnsi="Cambria" w:cs="Cambria"/>
          <w:position w:val="-1"/>
          <w:sz w:val="22"/>
          <w:szCs w:val="22"/>
        </w:rPr>
        <w:t xml:space="preserve">f </w:t>
      </w:r>
      <w:r>
        <w:rPr>
          <w:rFonts w:ascii="Cambria" w:eastAsia="Cambria" w:hAnsi="Cambria" w:cs="Cambria"/>
          <w:spacing w:val="2"/>
          <w:position w:val="-1"/>
          <w:sz w:val="22"/>
          <w:szCs w:val="22"/>
        </w:rPr>
        <w:t>t</w:t>
      </w:r>
      <w:r>
        <w:rPr>
          <w:rFonts w:ascii="Cambria" w:eastAsia="Cambria" w:hAnsi="Cambria" w:cs="Cambria"/>
          <w:spacing w:val="-1"/>
          <w:position w:val="-1"/>
          <w:sz w:val="22"/>
          <w:szCs w:val="22"/>
        </w:rPr>
        <w:t>h</w:t>
      </w:r>
      <w:r>
        <w:rPr>
          <w:rFonts w:ascii="Cambria" w:eastAsia="Cambria" w:hAnsi="Cambria" w:cs="Cambria"/>
          <w:spacing w:val="1"/>
          <w:position w:val="-1"/>
          <w:sz w:val="22"/>
          <w:szCs w:val="22"/>
        </w:rPr>
        <w:t>i</w:t>
      </w:r>
      <w:r>
        <w:rPr>
          <w:rFonts w:ascii="Cambria" w:eastAsia="Cambria" w:hAnsi="Cambria" w:cs="Cambria"/>
          <w:position w:val="-1"/>
          <w:sz w:val="22"/>
          <w:szCs w:val="22"/>
        </w:rPr>
        <w:t>s</w:t>
      </w:r>
      <w:r>
        <w:rPr>
          <w:rFonts w:ascii="Cambria" w:eastAsia="Cambria" w:hAnsi="Cambria" w:cs="Cambria"/>
          <w:spacing w:val="1"/>
          <w:position w:val="-1"/>
          <w:sz w:val="22"/>
          <w:szCs w:val="22"/>
        </w:rPr>
        <w:t xml:space="preserve"> g</w:t>
      </w:r>
      <w:r>
        <w:rPr>
          <w:rFonts w:ascii="Cambria" w:eastAsia="Cambria" w:hAnsi="Cambria" w:cs="Cambria"/>
          <w:spacing w:val="-2"/>
          <w:position w:val="-1"/>
          <w:sz w:val="22"/>
          <w:szCs w:val="22"/>
        </w:rPr>
        <w:t>a</w:t>
      </w:r>
      <w:r>
        <w:rPr>
          <w:rFonts w:ascii="Cambria" w:eastAsia="Cambria" w:hAnsi="Cambria" w:cs="Cambria"/>
          <w:position w:val="-1"/>
          <w:sz w:val="22"/>
          <w:szCs w:val="22"/>
        </w:rPr>
        <w:t>s.</w:t>
      </w:r>
    </w:p>
    <w:p w:rsidR="00A80FF4" w:rsidRDefault="00A80FF4">
      <w:pPr>
        <w:spacing w:before="6" w:line="160" w:lineRule="exact"/>
        <w:rPr>
          <w:sz w:val="16"/>
          <w:szCs w:val="16"/>
        </w:rPr>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55479A">
      <w:pPr>
        <w:spacing w:before="29"/>
        <w:ind w:left="100"/>
        <w:rPr>
          <w:rFonts w:ascii="Cambria" w:eastAsia="Cambria" w:hAnsi="Cambria" w:cs="Cambria"/>
          <w:sz w:val="22"/>
          <w:szCs w:val="22"/>
        </w:rPr>
        <w:sectPr w:rsidR="00A80FF4">
          <w:pgSz w:w="12240" w:h="15840"/>
          <w:pgMar w:top="640" w:right="820" w:bottom="280" w:left="620" w:header="720" w:footer="720" w:gutter="0"/>
          <w:cols w:space="720"/>
        </w:sectPr>
      </w:pPr>
      <w:r>
        <w:rPr>
          <w:rFonts w:ascii="Cambria" w:eastAsia="Cambria" w:hAnsi="Cambria" w:cs="Cambria"/>
          <w:spacing w:val="-2"/>
          <w:sz w:val="22"/>
          <w:szCs w:val="22"/>
        </w:rPr>
        <w:t>2</w:t>
      </w:r>
      <w:r>
        <w:rPr>
          <w:rFonts w:ascii="Cambria" w:eastAsia="Cambria" w:hAnsi="Cambria" w:cs="Cambria"/>
          <w:sz w:val="22"/>
          <w:szCs w:val="22"/>
        </w:rPr>
        <w:t>.</w:t>
      </w:r>
      <w:r>
        <w:rPr>
          <w:rFonts w:ascii="Cambria" w:eastAsia="Cambria" w:hAnsi="Cambria" w:cs="Cambria"/>
          <w:spacing w:val="45"/>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3"/>
          <w:sz w:val="22"/>
          <w:szCs w:val="22"/>
        </w:rPr>
        <w:t>l</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r>
        <w:rPr>
          <w:rFonts w:ascii="Cambria" w:eastAsia="Cambria" w:hAnsi="Cambria" w:cs="Cambria"/>
          <w:spacing w:val="2"/>
          <w:sz w:val="22"/>
          <w:szCs w:val="22"/>
        </w:rPr>
        <w:t xml:space="preserve"> d</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elo</w:t>
      </w:r>
      <w:r>
        <w:rPr>
          <w:rFonts w:ascii="Cambria" w:eastAsia="Cambria" w:hAnsi="Cambria" w:cs="Cambria"/>
          <w:spacing w:val="2"/>
          <w:sz w:val="22"/>
          <w:szCs w:val="22"/>
        </w:rPr>
        <w:t>p</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4"/>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2"/>
          <w:sz w:val="22"/>
          <w:szCs w:val="22"/>
        </w:rPr>
        <w:t xml:space="preserve"> </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r</w:t>
      </w:r>
      <w:r>
        <w:rPr>
          <w:rFonts w:ascii="Cambria" w:eastAsia="Cambria" w:hAnsi="Cambria" w:cs="Cambria"/>
          <w:spacing w:val="-2"/>
          <w:sz w:val="22"/>
          <w:szCs w:val="22"/>
        </w:rPr>
        <w:t>ea</w:t>
      </w:r>
      <w:r>
        <w:rPr>
          <w:rFonts w:ascii="Cambria" w:eastAsia="Cambria" w:hAnsi="Cambria" w:cs="Cambria"/>
          <w:spacing w:val="1"/>
          <w:sz w:val="22"/>
          <w:szCs w:val="22"/>
        </w:rPr>
        <w:t>s</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3"/>
          <w:sz w:val="22"/>
          <w:szCs w:val="22"/>
        </w:rPr>
        <w:t xml:space="preserve"> </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ou</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1"/>
          <w:sz w:val="22"/>
          <w:szCs w:val="22"/>
        </w:rPr>
        <w:t>i</w:t>
      </w:r>
      <w:r>
        <w:rPr>
          <w:rFonts w:ascii="Cambria" w:eastAsia="Cambria" w:hAnsi="Cambria" w:cs="Cambria"/>
          <w:sz w:val="22"/>
          <w:szCs w:val="22"/>
        </w:rPr>
        <w:t>s</w:t>
      </w:r>
      <w:r>
        <w:rPr>
          <w:rFonts w:ascii="Cambria" w:eastAsia="Cambria" w:hAnsi="Cambria" w:cs="Cambria"/>
          <w:spacing w:val="1"/>
          <w:sz w:val="22"/>
          <w:szCs w:val="22"/>
        </w:rPr>
        <w:t xml:space="preserve"> g</w:t>
      </w:r>
      <w:r>
        <w:rPr>
          <w:rFonts w:ascii="Cambria" w:eastAsia="Cambria" w:hAnsi="Cambria" w:cs="Cambria"/>
          <w:spacing w:val="-2"/>
          <w:sz w:val="22"/>
          <w:szCs w:val="22"/>
        </w:rPr>
        <w:t>a</w:t>
      </w:r>
      <w:r>
        <w:rPr>
          <w:rFonts w:ascii="Cambria" w:eastAsia="Cambria" w:hAnsi="Cambria" w:cs="Cambria"/>
          <w:spacing w:val="1"/>
          <w:sz w:val="22"/>
          <w:szCs w:val="22"/>
        </w:rPr>
        <w:t>s</w:t>
      </w:r>
      <w:r>
        <w:rPr>
          <w:rFonts w:ascii="Cambria" w:eastAsia="Cambria" w:hAnsi="Cambria" w:cs="Cambria"/>
          <w:sz w:val="22"/>
          <w:szCs w:val="22"/>
        </w:rPr>
        <w:t>.</w:t>
      </w:r>
    </w:p>
    <w:p w:rsidR="00A80FF4" w:rsidRDefault="0024478F">
      <w:pPr>
        <w:spacing w:before="77" w:line="240" w:lineRule="exact"/>
        <w:ind w:left="100"/>
        <w:rPr>
          <w:rFonts w:ascii="Cambria" w:eastAsia="Cambria" w:hAnsi="Cambria" w:cs="Cambria"/>
          <w:sz w:val="22"/>
          <w:szCs w:val="22"/>
        </w:rPr>
      </w:pPr>
      <w:r>
        <w:rPr>
          <w:noProof/>
        </w:rPr>
        <w:lastRenderedPageBreak/>
        <mc:AlternateContent>
          <mc:Choice Requires="wpg">
            <w:drawing>
              <wp:anchor distT="0" distB="0" distL="114300" distR="114300" simplePos="0" relativeHeight="251672576" behindDoc="1" locked="0" layoutInCell="1" allowOverlap="1">
                <wp:simplePos x="0" y="0"/>
                <wp:positionH relativeFrom="page">
                  <wp:posOffset>457200</wp:posOffset>
                </wp:positionH>
                <wp:positionV relativeFrom="page">
                  <wp:posOffset>9528175</wp:posOffset>
                </wp:positionV>
                <wp:extent cx="6833870" cy="0"/>
                <wp:effectExtent l="9525" t="12700" r="5080" b="635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5005"/>
                          <a:chExt cx="10762" cy="0"/>
                        </a:xfrm>
                      </wpg:grpSpPr>
                      <wps:wsp>
                        <wps:cNvPr id="103" name="Freeform 103"/>
                        <wps:cNvSpPr>
                          <a:spLocks/>
                        </wps:cNvSpPr>
                        <wps:spPr bwMode="auto">
                          <a:xfrm>
                            <a:off x="720" y="15005"/>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D857AC" id="Group 102" o:spid="_x0000_s1026" style="position:absolute;margin-left:36pt;margin-top:750.25pt;width:538.1pt;height:0;z-index:-251643904;mso-position-horizontal-relative:page;mso-position-vertical-relative:page" coordorigin="720,15005"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">
                <v:shape id="Freeform 103" o:spid="_x0000_s1027" style="position:absolute;left:720;top:15005;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fMAMEA&#10;AADcAAAADwAAAGRycy9kb3ducmV2LnhtbERP22oCMRB9L/gPYYS+1cQLtWyNIopQEQqu+wHDZrpZ&#10;upksm6hrv74RBN/mcK6zWPWuERfqQu1Zw3ikQBCX3tRcaShOu7cPECEiG2w8k4YbBVgtBy8LzIy/&#10;8pEueaxECuGQoQYbY5tJGUpLDsPIt8SJ+/Gdw5hgV0nT4TWFu0ZOlHqXDmtODRZb2lgqf/Oz06Ds&#10;/lb80fiwnRueyep7U9h5rvXrsF9/gojUx6f44f4yab6awv2ZdIF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HzADBAAAA3A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71552" behindDoc="1" locked="0" layoutInCell="1" allowOverlap="1">
                <wp:simplePos x="0" y="0"/>
                <wp:positionH relativeFrom="page">
                  <wp:posOffset>457200</wp:posOffset>
                </wp:positionH>
                <wp:positionV relativeFrom="page">
                  <wp:posOffset>9211310</wp:posOffset>
                </wp:positionV>
                <wp:extent cx="6840220" cy="0"/>
                <wp:effectExtent l="9525" t="10160" r="8255" b="889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0"/>
                          <a:chOff x="720" y="14506"/>
                          <a:chExt cx="10772" cy="0"/>
                        </a:xfrm>
                      </wpg:grpSpPr>
                      <wps:wsp>
                        <wps:cNvPr id="101" name="Freeform 101"/>
                        <wps:cNvSpPr>
                          <a:spLocks/>
                        </wps:cNvSpPr>
                        <wps:spPr bwMode="auto">
                          <a:xfrm>
                            <a:off x="720" y="14506"/>
                            <a:ext cx="10772" cy="0"/>
                          </a:xfrm>
                          <a:custGeom>
                            <a:avLst/>
                            <a:gdLst>
                              <a:gd name="T0" fmla="+- 0 720 720"/>
                              <a:gd name="T1" fmla="*/ T0 w 10772"/>
                              <a:gd name="T2" fmla="+- 0 11492 720"/>
                              <a:gd name="T3" fmla="*/ T2 w 10772"/>
                            </a:gdLst>
                            <a:ahLst/>
                            <a:cxnLst>
                              <a:cxn ang="0">
                                <a:pos x="T1" y="0"/>
                              </a:cxn>
                              <a:cxn ang="0">
                                <a:pos x="T3" y="0"/>
                              </a:cxn>
                            </a:cxnLst>
                            <a:rect l="0" t="0" r="r" b="b"/>
                            <a:pathLst>
                              <a:path w="10772">
                                <a:moveTo>
                                  <a:pt x="0" y="0"/>
                                </a:moveTo>
                                <a:lnTo>
                                  <a:pt x="1077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46A58A" id="Group 100" o:spid="_x0000_s1026" style="position:absolute;margin-left:36pt;margin-top:725.3pt;width:538.6pt;height:0;z-index:-251644928;mso-position-horizontal-relative:page;mso-position-vertical-relative:page" coordorigin="720,14506" coordsize="107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">
                <v:shape id="Freeform 101" o:spid="_x0000_s1027" style="position:absolute;left:720;top:14506;width:10772;height:0;visibility:visible;mso-wrap-style:square;v-text-anchor:top" coordsize="10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MqHsEA&#10;AADcAAAADwAAAGRycy9kb3ducmV2LnhtbERPyWrDMBC9F/IPYgK5lFi2oaFxooRgKPRap9DrxBov&#10;xBoZS/Hy91Gh0Ns83jrH82w6MdLgWssKkigGQVxa3XKt4Pv6sX0H4Tyyxs4yKVjIwfm0ejlipu3E&#10;XzQWvhYhhF2GChrv+0xKVzZk0EW2Jw5cZQeDPsChlnrAKYSbTqZxvJMGWw4NDfaUN1Tei4dR8JPk&#10;y5Xyy+tbOu/actmnRXUzSm3W8+UAwtPs/8V/7k8d5scJ/D4TLpCn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jKh7BAAAA3AAAAA8AAAAAAAAAAAAAAAAAmAIAAGRycy9kb3du&#10;cmV2LnhtbFBLBQYAAAAABAAEAPUAAACGAwAAAAA=&#10;" path="m,l10772,e" filled="f" strokeweight=".22017mm">
                  <v:path arrowok="t" o:connecttype="custom" o:connectlocs="0,0;10772,0" o:connectangles="0,0"/>
                </v:shape>
                <w10:wrap anchorx="page" anchory="page"/>
              </v:group>
            </w:pict>
          </mc:Fallback>
        </mc:AlternateContent>
      </w:r>
      <w:r>
        <w:rPr>
          <w:noProof/>
        </w:rPr>
        <mc:AlternateContent>
          <mc:Choice Requires="wpg">
            <w:drawing>
              <wp:anchor distT="0" distB="0" distL="114300" distR="114300" simplePos="0" relativeHeight="251670528" behindDoc="1" locked="0" layoutInCell="1" allowOverlap="1">
                <wp:simplePos x="0" y="0"/>
                <wp:positionH relativeFrom="page">
                  <wp:posOffset>457200</wp:posOffset>
                </wp:positionH>
                <wp:positionV relativeFrom="page">
                  <wp:posOffset>8897620</wp:posOffset>
                </wp:positionV>
                <wp:extent cx="6833870" cy="0"/>
                <wp:effectExtent l="9525" t="10795" r="5080" b="8255"/>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4012"/>
                          <a:chExt cx="10762" cy="0"/>
                        </a:xfrm>
                      </wpg:grpSpPr>
                      <wps:wsp>
                        <wps:cNvPr id="99" name="Freeform 99"/>
                        <wps:cNvSpPr>
                          <a:spLocks/>
                        </wps:cNvSpPr>
                        <wps:spPr bwMode="auto">
                          <a:xfrm>
                            <a:off x="720" y="14012"/>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3676CF" id="Group 98" o:spid="_x0000_s1026" style="position:absolute;margin-left:36pt;margin-top:700.6pt;width:538.1pt;height:0;z-index:-251645952;mso-position-horizontal-relative:page;mso-position-vertical-relative:page" coordorigin="720,14012"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">
                <v:shape id="Freeform 99" o:spid="_x0000_s1027" style="position:absolute;left:720;top:14012;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EjocIA&#10;AADbAAAADwAAAGRycy9kb3ducmV2LnhtbESP0YrCMBRE34X9h3AF3zRVRNeuURaXBUUQ7PYDLs3d&#10;ptjclCZq9euNIPg4zMwZZrnubC0u1PrKsYLxKAFBXDhdcakg//sdfoLwAVlj7ZgU3MjDevXRW2Kq&#10;3ZWPdMlCKSKEfYoKTAhNKqUvDFn0I9cQR+/ftRZDlG0pdYvXCLe1nCTJTFqsOC4YbGhjqDhlZ6sg&#10;Mbtbfqfx/meueSrLwyY380ypQb/7/gIRqAvv8Ku91QoWC3h+i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wSOh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69504" behindDoc="1" locked="0" layoutInCell="1" allowOverlap="1">
                <wp:simplePos x="0" y="0"/>
                <wp:positionH relativeFrom="page">
                  <wp:posOffset>457200</wp:posOffset>
                </wp:positionH>
                <wp:positionV relativeFrom="page">
                  <wp:posOffset>8583295</wp:posOffset>
                </wp:positionV>
                <wp:extent cx="6838950" cy="0"/>
                <wp:effectExtent l="9525" t="10795" r="9525" b="8255"/>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8950" cy="0"/>
                          <a:chOff x="720" y="13517"/>
                          <a:chExt cx="10770" cy="0"/>
                        </a:xfrm>
                      </wpg:grpSpPr>
                      <wps:wsp>
                        <wps:cNvPr id="97" name="Freeform 97"/>
                        <wps:cNvSpPr>
                          <a:spLocks/>
                        </wps:cNvSpPr>
                        <wps:spPr bwMode="auto">
                          <a:xfrm>
                            <a:off x="720" y="13517"/>
                            <a:ext cx="10770" cy="0"/>
                          </a:xfrm>
                          <a:custGeom>
                            <a:avLst/>
                            <a:gdLst>
                              <a:gd name="T0" fmla="+- 0 720 720"/>
                              <a:gd name="T1" fmla="*/ T0 w 10770"/>
                              <a:gd name="T2" fmla="+- 0 11490 720"/>
                              <a:gd name="T3" fmla="*/ T2 w 10770"/>
                            </a:gdLst>
                            <a:ahLst/>
                            <a:cxnLst>
                              <a:cxn ang="0">
                                <a:pos x="T1" y="0"/>
                              </a:cxn>
                              <a:cxn ang="0">
                                <a:pos x="T3" y="0"/>
                              </a:cxn>
                            </a:cxnLst>
                            <a:rect l="0" t="0" r="r" b="b"/>
                            <a:pathLst>
                              <a:path w="10770">
                                <a:moveTo>
                                  <a:pt x="0" y="0"/>
                                </a:moveTo>
                                <a:lnTo>
                                  <a:pt x="10770"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DB49FC" id="Group 96" o:spid="_x0000_s1026" style="position:absolute;margin-left:36pt;margin-top:675.85pt;width:538.5pt;height:0;z-index:-251646976;mso-position-horizontal-relative:page;mso-position-vertical-relative:page" coordorigin="720,13517" coordsize="107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">
                <v:shape id="Freeform 97" o:spid="_x0000_s1027" style="position:absolute;left:720;top:13517;width:10770;height:0;visibility:visible;mso-wrap-style:square;v-text-anchor:top" coordsize="107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rB78MA&#10;AADbAAAADwAAAGRycy9kb3ducmV2LnhtbESPT2vCQBTE7wW/w/KE3uomUqpGNyK20l4bFTw+ss/8&#10;Mfs2ZLdJ/PbdQsHjMDO/YTbb0TSip85VlhXEswgEcW51xYWC0/HwsgThPLLGxjIpuJODbTp52mCi&#10;7cDf1Ge+EAHCLkEFpfdtIqXLSzLoZrYlDt7VdgZ9kF0hdYdDgJtGzqPoTRqsOCyU2NK+pPyW/RgF&#10;Td1/XpZ8fq0W7ybb3+N4qD8OSj1Px90ahKfRP8L/7S+tYLWAvy/hB8j0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rB78MAAADbAAAADwAAAAAAAAAAAAAAAACYAgAAZHJzL2Rv&#10;d25yZXYueG1sUEsFBgAAAAAEAAQA9QAAAIgDAAAAAA==&#10;" path="m,l10770,e" filled="f" strokeweight=".22017mm">
                  <v:path arrowok="t" o:connecttype="custom" o:connectlocs="0,0;10770,0" o:connectangles="0,0"/>
                </v:shape>
                <w10:wrap anchorx="page" anchory="page"/>
              </v:group>
            </w:pict>
          </mc:Fallback>
        </mc:AlternateContent>
      </w:r>
      <w:r>
        <w:rPr>
          <w:noProof/>
        </w:rPr>
        <mc:AlternateContent>
          <mc:Choice Requires="wpg">
            <w:drawing>
              <wp:anchor distT="0" distB="0" distL="114300" distR="114300" simplePos="0" relativeHeight="251668480" behindDoc="1" locked="0" layoutInCell="1" allowOverlap="1">
                <wp:simplePos x="0" y="0"/>
                <wp:positionH relativeFrom="page">
                  <wp:posOffset>457200</wp:posOffset>
                </wp:positionH>
                <wp:positionV relativeFrom="page">
                  <wp:posOffset>8266430</wp:posOffset>
                </wp:positionV>
                <wp:extent cx="6833870" cy="0"/>
                <wp:effectExtent l="9525" t="8255" r="5080" b="10795"/>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3018"/>
                          <a:chExt cx="10762" cy="0"/>
                        </a:xfrm>
                      </wpg:grpSpPr>
                      <wps:wsp>
                        <wps:cNvPr id="95" name="Freeform 95"/>
                        <wps:cNvSpPr>
                          <a:spLocks/>
                        </wps:cNvSpPr>
                        <wps:spPr bwMode="auto">
                          <a:xfrm>
                            <a:off x="720" y="13018"/>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43D1B3" id="Group 94" o:spid="_x0000_s1026" style="position:absolute;margin-left:36pt;margin-top:650.9pt;width:538.1pt;height:0;z-index:-251648000;mso-position-horizontal-relative:page;mso-position-vertical-relative:page" coordorigin="720,13018"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">
                <v:shape id="Freeform 95" o:spid="_x0000_s1027" style="position:absolute;left:720;top:13018;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wppMMA&#10;AADbAAAADwAAAGRycy9kb3ducmV2LnhtbESP0WrCQBRE3wv+w3IF3+rGYqtGVxFFUAqCMR9wyV6z&#10;wezdkN1q9Ou7QqGPw8ycYRarztbiRq2vHCsYDRMQxIXTFZcK8vPufQrCB2SNtWNS8CAPq2XvbYGp&#10;dnc+0S0LpYgQ9ikqMCE0qZS+MGTRD11DHL2Lay2GKNtS6hbvEW5r+ZEkX9JixXHBYEMbQ8U1+7EK&#10;EnN45E8afW8nmseyPG5yM8mUGvS79RxEoC78h//ae61g9gmv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wppMMAAADbAAAADwAAAAAAAAAAAAAAAACYAgAAZHJzL2Rv&#10;d25yZXYueG1sUEsFBgAAAAAEAAQA9QAAAIg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67456" behindDoc="1" locked="0" layoutInCell="1" allowOverlap="1">
                <wp:simplePos x="0" y="0"/>
                <wp:positionH relativeFrom="page">
                  <wp:posOffset>457200</wp:posOffset>
                </wp:positionH>
                <wp:positionV relativeFrom="page">
                  <wp:posOffset>7952740</wp:posOffset>
                </wp:positionV>
                <wp:extent cx="6837680" cy="0"/>
                <wp:effectExtent l="9525" t="8890" r="10795" b="1016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7680" cy="0"/>
                          <a:chOff x="720" y="12524"/>
                          <a:chExt cx="10768" cy="0"/>
                        </a:xfrm>
                      </wpg:grpSpPr>
                      <wps:wsp>
                        <wps:cNvPr id="93" name="Freeform 93"/>
                        <wps:cNvSpPr>
                          <a:spLocks/>
                        </wps:cNvSpPr>
                        <wps:spPr bwMode="auto">
                          <a:xfrm>
                            <a:off x="720" y="12524"/>
                            <a:ext cx="10768" cy="0"/>
                          </a:xfrm>
                          <a:custGeom>
                            <a:avLst/>
                            <a:gdLst>
                              <a:gd name="T0" fmla="+- 0 720 720"/>
                              <a:gd name="T1" fmla="*/ T0 w 10768"/>
                              <a:gd name="T2" fmla="+- 0 11488 720"/>
                              <a:gd name="T3" fmla="*/ T2 w 10768"/>
                            </a:gdLst>
                            <a:ahLst/>
                            <a:cxnLst>
                              <a:cxn ang="0">
                                <a:pos x="T1" y="0"/>
                              </a:cxn>
                              <a:cxn ang="0">
                                <a:pos x="T3" y="0"/>
                              </a:cxn>
                            </a:cxnLst>
                            <a:rect l="0" t="0" r="r" b="b"/>
                            <a:pathLst>
                              <a:path w="10768">
                                <a:moveTo>
                                  <a:pt x="0" y="0"/>
                                </a:moveTo>
                                <a:lnTo>
                                  <a:pt x="10768"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CEC98" id="Group 92" o:spid="_x0000_s1026" style="position:absolute;margin-left:36pt;margin-top:626.2pt;width:538.4pt;height:0;z-index:-251649024;mso-position-horizontal-relative:page;mso-position-vertical-relative:page" coordorigin="720,12524" coordsize="107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">
                <v:shape id="Freeform 93" o:spid="_x0000_s1027" style="position:absolute;left:720;top:12524;width:10768;height:0;visibility:visible;mso-wrap-style:square;v-text-anchor:top" coordsize="107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4WsYA&#10;AADbAAAADwAAAGRycy9kb3ducmV2LnhtbESPT2vCQBTE74LfYXlCb3VjS2KbukoRhB5a8E89eHtk&#10;n9lg9m3MriZ++65Q8DjMzG+Y2aK3tbhS6yvHCibjBARx4XTFpYLf3er5DYQPyBprx6TgRh4W8+Fg&#10;hrl2HW/oug2liBD2OSowITS5lL4wZNGPXUMcvaNrLYYo21LqFrsIt7V8SZJMWqw4LhhsaGmoOG0v&#10;VsGqW5uf7+y8u3S3STqt94dMpqlST6P+8wNEoD48wv/tL63g/RXuX+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4WsYAAADbAAAADwAAAAAAAAAAAAAAAACYAgAAZHJz&#10;L2Rvd25yZXYueG1sUEsFBgAAAAAEAAQA9QAAAIsDAAAAAA==&#10;" path="m,l10768,e" filled="f" strokeweight=".22017mm">
                  <v:path arrowok="t" o:connecttype="custom" o:connectlocs="0,0;10768,0" o:connectangles="0,0"/>
                </v:shape>
                <w10:wrap anchorx="page" anchory="page"/>
              </v:group>
            </w:pict>
          </mc:Fallback>
        </mc:AlternateContent>
      </w:r>
      <w:r>
        <w:rPr>
          <w:noProof/>
        </w:rPr>
        <mc:AlternateContent>
          <mc:Choice Requires="wpg">
            <w:drawing>
              <wp:anchor distT="0" distB="0" distL="114300" distR="114300" simplePos="0" relativeHeight="251666432" behindDoc="1" locked="0" layoutInCell="1" allowOverlap="1">
                <wp:simplePos x="0" y="0"/>
                <wp:positionH relativeFrom="page">
                  <wp:posOffset>457200</wp:posOffset>
                </wp:positionH>
                <wp:positionV relativeFrom="page">
                  <wp:posOffset>7635875</wp:posOffset>
                </wp:positionV>
                <wp:extent cx="6833870" cy="0"/>
                <wp:effectExtent l="9525" t="6350" r="5080" b="1270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2024"/>
                          <a:chExt cx="10762" cy="0"/>
                        </a:xfrm>
                      </wpg:grpSpPr>
                      <wps:wsp>
                        <wps:cNvPr id="91" name="Freeform 91"/>
                        <wps:cNvSpPr>
                          <a:spLocks/>
                        </wps:cNvSpPr>
                        <wps:spPr bwMode="auto">
                          <a:xfrm>
                            <a:off x="720" y="12024"/>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FBBA3B" id="Group 90" o:spid="_x0000_s1026" style="position:absolute;margin-left:36pt;margin-top:601.25pt;width:538.1pt;height:0;z-index:-251650048;mso-position-horizontal-relative:page;mso-position-vertical-relative:page" coordorigin="720,12024"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">
                <v:shape id="Freeform 91" o:spid="_x0000_s1027" style="position:absolute;left:720;top:12024;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cvp8MA&#10;AADbAAAADwAAAGRycy9kb3ducmV2LnhtbESP0WrCQBRE3wv9h+UWfGs2KaI2ukqxFBRBMM0HXLLX&#10;bGj2bshuNfr1riD4OMzMGWaxGmwrTtT7xrGCLElBEFdON1wrKH9/3mcgfEDW2DomBRfysFq+viww&#10;1+7MBzoVoRYRwj5HBSaELpfSV4Ys+sR1xNE7ut5iiLKvpe7xHOG2lR9pOpEWG44LBjtaG6r+in+r&#10;IDXbS3mlbPc91TyW9X5dmmmh1Oht+JqDCDSEZ/jR3mgFnxncv8Qf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cvp8MAAADbAAAADwAAAAAAAAAAAAAAAACYAgAAZHJzL2Rv&#10;d25yZXYueG1sUEsFBgAAAAAEAAQA9QAAAIg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65408" behindDoc="1" locked="0" layoutInCell="1" allowOverlap="1">
                <wp:simplePos x="0" y="0"/>
                <wp:positionH relativeFrom="page">
                  <wp:posOffset>457200</wp:posOffset>
                </wp:positionH>
                <wp:positionV relativeFrom="page">
                  <wp:posOffset>7321550</wp:posOffset>
                </wp:positionV>
                <wp:extent cx="6837045" cy="0"/>
                <wp:effectExtent l="9525" t="6350" r="11430" b="1270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7045" cy="0"/>
                          <a:chOff x="720" y="11530"/>
                          <a:chExt cx="10767" cy="0"/>
                        </a:xfrm>
                      </wpg:grpSpPr>
                      <wps:wsp>
                        <wps:cNvPr id="89" name="Freeform 89"/>
                        <wps:cNvSpPr>
                          <a:spLocks/>
                        </wps:cNvSpPr>
                        <wps:spPr bwMode="auto">
                          <a:xfrm>
                            <a:off x="720" y="11530"/>
                            <a:ext cx="10767" cy="0"/>
                          </a:xfrm>
                          <a:custGeom>
                            <a:avLst/>
                            <a:gdLst>
                              <a:gd name="T0" fmla="+- 0 720 720"/>
                              <a:gd name="T1" fmla="*/ T0 w 10767"/>
                              <a:gd name="T2" fmla="+- 0 11487 720"/>
                              <a:gd name="T3" fmla="*/ T2 w 10767"/>
                            </a:gdLst>
                            <a:ahLst/>
                            <a:cxnLst>
                              <a:cxn ang="0">
                                <a:pos x="T1" y="0"/>
                              </a:cxn>
                              <a:cxn ang="0">
                                <a:pos x="T3" y="0"/>
                              </a:cxn>
                            </a:cxnLst>
                            <a:rect l="0" t="0" r="r" b="b"/>
                            <a:pathLst>
                              <a:path w="10767">
                                <a:moveTo>
                                  <a:pt x="0" y="0"/>
                                </a:moveTo>
                                <a:lnTo>
                                  <a:pt x="10767"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61501" id="Group 88" o:spid="_x0000_s1026" style="position:absolute;margin-left:36pt;margin-top:576.5pt;width:538.35pt;height:0;z-index:-251651072;mso-position-horizontal-relative:page;mso-position-vertical-relative:page" coordorigin="720,11530" coordsize="107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">
                <v:shape id="Freeform 89" o:spid="_x0000_s1027" style="position:absolute;left:720;top:11530;width:10767;height:0;visibility:visible;mso-wrap-style:square;v-text-anchor:top" coordsize="107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ScsUA&#10;AADbAAAADwAAAGRycy9kb3ducmV2LnhtbESPQWvCQBSE70L/w/KE3nSjUDGpq4ggbalQjJb2+Mw+&#10;s6HZtyG7mvjvu0Khx2FmvmEWq97W4kqtrxwrmIwTEMSF0xWXCo6H7WgOwgdkjbVjUnAjD6vlw2CB&#10;mXYd7+mah1JECPsMFZgQmkxKXxiy6MeuIY7e2bUWQ5RtKXWLXYTbWk6TZCYtVhwXDDa0MVT85Ber&#10;4LR9R7N/+uou35+7lN7S9GPyopV6HPbrZxCB+vAf/mu/agXzFO5f4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3BJyxQAAANsAAAAPAAAAAAAAAAAAAAAAAJgCAABkcnMv&#10;ZG93bnJldi54bWxQSwUGAAAAAAQABAD1AAAAigMAAAAA&#10;" path="m,l10767,e" filled="f" strokeweight=".22017mm">
                  <v:path arrowok="t" o:connecttype="custom" o:connectlocs="0,0;10767,0" o:connectangles="0,0"/>
                </v:shape>
                <w10:wrap anchorx="page" anchory="page"/>
              </v:group>
            </w:pict>
          </mc:Fallback>
        </mc:AlternateContent>
      </w:r>
      <w:r>
        <w:rPr>
          <w:noProof/>
        </w:rPr>
        <mc:AlternateContent>
          <mc:Choice Requires="wpg">
            <w:drawing>
              <wp:anchor distT="0" distB="0" distL="114300" distR="114300" simplePos="0" relativeHeight="251664384" behindDoc="1" locked="0" layoutInCell="1" allowOverlap="1">
                <wp:simplePos x="0" y="0"/>
                <wp:positionH relativeFrom="page">
                  <wp:posOffset>457200</wp:posOffset>
                </wp:positionH>
                <wp:positionV relativeFrom="page">
                  <wp:posOffset>7004685</wp:posOffset>
                </wp:positionV>
                <wp:extent cx="6833870" cy="0"/>
                <wp:effectExtent l="9525" t="13335" r="5080" b="5715"/>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1031"/>
                          <a:chExt cx="10762" cy="0"/>
                        </a:xfrm>
                      </wpg:grpSpPr>
                      <wps:wsp>
                        <wps:cNvPr id="87" name="Freeform 87"/>
                        <wps:cNvSpPr>
                          <a:spLocks/>
                        </wps:cNvSpPr>
                        <wps:spPr bwMode="auto">
                          <a:xfrm>
                            <a:off x="720" y="11031"/>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F27BD" id="Group 86" o:spid="_x0000_s1026" style="position:absolute;margin-left:36pt;margin-top:551.55pt;width:538.1pt;height:0;z-index:-251652096;mso-position-horizontal-relative:page;mso-position-vertical-relative:page" coordorigin="720,11031"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">
                <v:shape id="Freeform 87" o:spid="_x0000_s1027" style="position:absolute;left:720;top:11031;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uElcMA&#10;AADbAAAADwAAAGRycy9kb3ducmV2LnhtbESPzWrDMBCE74G+g9hAb4mcUOrgRgnBpdASKMT1AyzW&#10;1jK1VsZS/NOnjwqFHIeZ+YbZHyfbioF63zhWsFknIIgrpxuuFZRfb6sdCB+QNbaOScFMHo6Hh8Ue&#10;M+1GvtBQhFpECPsMFZgQukxKXxmy6NeuI47et+sthij7Wuoexwi3rdwmybO02HBcMNhRbqj6Ka5W&#10;QWI+5vKXNufXVPOTrD/z0qSFUo/L6fQCItAU7uH/9rtWsEvh70v8AfJw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uElcMAAADbAAAADwAAAAAAAAAAAAAAAACYAgAAZHJzL2Rv&#10;d25yZXYueG1sUEsFBgAAAAAEAAQA9QAAAIg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63360" behindDoc="1" locked="0" layoutInCell="1" allowOverlap="1">
                <wp:simplePos x="0" y="0"/>
                <wp:positionH relativeFrom="page">
                  <wp:posOffset>457200</wp:posOffset>
                </wp:positionH>
                <wp:positionV relativeFrom="page">
                  <wp:posOffset>6690995</wp:posOffset>
                </wp:positionV>
                <wp:extent cx="6835775" cy="0"/>
                <wp:effectExtent l="9525" t="13970" r="12700" b="508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5775" cy="0"/>
                          <a:chOff x="720" y="10536"/>
                          <a:chExt cx="10765" cy="0"/>
                        </a:xfrm>
                      </wpg:grpSpPr>
                      <wps:wsp>
                        <wps:cNvPr id="85" name="Freeform 85"/>
                        <wps:cNvSpPr>
                          <a:spLocks/>
                        </wps:cNvSpPr>
                        <wps:spPr bwMode="auto">
                          <a:xfrm>
                            <a:off x="720" y="10536"/>
                            <a:ext cx="10765" cy="0"/>
                          </a:xfrm>
                          <a:custGeom>
                            <a:avLst/>
                            <a:gdLst>
                              <a:gd name="T0" fmla="+- 0 720 720"/>
                              <a:gd name="T1" fmla="*/ T0 w 10765"/>
                              <a:gd name="T2" fmla="+- 0 11485 720"/>
                              <a:gd name="T3" fmla="*/ T2 w 10765"/>
                            </a:gdLst>
                            <a:ahLst/>
                            <a:cxnLst>
                              <a:cxn ang="0">
                                <a:pos x="T1" y="0"/>
                              </a:cxn>
                              <a:cxn ang="0">
                                <a:pos x="T3" y="0"/>
                              </a:cxn>
                            </a:cxnLst>
                            <a:rect l="0" t="0" r="r" b="b"/>
                            <a:pathLst>
                              <a:path w="10765">
                                <a:moveTo>
                                  <a:pt x="0" y="0"/>
                                </a:moveTo>
                                <a:lnTo>
                                  <a:pt x="10765"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747E6" id="Group 84" o:spid="_x0000_s1026" style="position:absolute;margin-left:36pt;margin-top:526.85pt;width:538.25pt;height:0;z-index:-251653120;mso-position-horizontal-relative:page;mso-position-vertical-relative:page" coordorigin="720,10536" coordsize="10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">
                <v:shape id="Freeform 85" o:spid="_x0000_s1027" style="position:absolute;left:720;top:10536;width:10765;height:0;visibility:visible;mso-wrap-style:square;v-text-anchor:top" coordsize="10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rC0sUA&#10;AADbAAAADwAAAGRycy9kb3ducmV2LnhtbESPwWrDMBBE74X8g9hALyWRXWgJTmQTAimll2InhR4X&#10;a2OZWCtjKY7991Wh0OMwM2+YXTHZTow0+NaxgnSdgCCunW65UXA+HVcbED4ga+wck4KZPBT54mGH&#10;mXZ3LmmsQiMihH2GCkwIfSalrw1Z9GvXE0fv4gaLIcqhkXrAe4TbTj4nyau02HJcMNjTwVB9rW5W&#10;wcd8M59vaWm+z/uk/hqb+alMK6Uel9N+CyLQFP7Df+13rWDzA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2sLSxQAAANsAAAAPAAAAAAAAAAAAAAAAAJgCAABkcnMv&#10;ZG93bnJldi54bWxQSwUGAAAAAAQABAD1AAAAigMAAAAA&#10;" path="m,l10765,e" filled="f" strokeweight=".22017mm">
                  <v:path arrowok="t" o:connecttype="custom" o:connectlocs="0,0;10765,0" o:connectangles="0,0"/>
                </v:shape>
                <w10:wrap anchorx="page" anchory="page"/>
              </v:group>
            </w:pict>
          </mc:Fallback>
        </mc:AlternateContent>
      </w:r>
      <w:r>
        <w:rPr>
          <w:noProof/>
        </w:rPr>
        <mc:AlternateContent>
          <mc:Choice Requires="wpg">
            <w:drawing>
              <wp:anchor distT="0" distB="0" distL="114300" distR="114300" simplePos="0" relativeHeight="251662336" behindDoc="1" locked="0" layoutInCell="1" allowOverlap="1">
                <wp:simplePos x="0" y="0"/>
                <wp:positionH relativeFrom="page">
                  <wp:posOffset>457200</wp:posOffset>
                </wp:positionH>
                <wp:positionV relativeFrom="page">
                  <wp:posOffset>6373495</wp:posOffset>
                </wp:positionV>
                <wp:extent cx="6833870" cy="0"/>
                <wp:effectExtent l="9525" t="10795" r="5080" b="8255"/>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0037"/>
                          <a:chExt cx="10762" cy="0"/>
                        </a:xfrm>
                      </wpg:grpSpPr>
                      <wps:wsp>
                        <wps:cNvPr id="83" name="Freeform 83"/>
                        <wps:cNvSpPr>
                          <a:spLocks/>
                        </wps:cNvSpPr>
                        <wps:spPr bwMode="auto">
                          <a:xfrm>
                            <a:off x="720" y="10037"/>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801C60" id="Group 82" o:spid="_x0000_s1026" style="position:absolute;margin-left:36pt;margin-top:501.85pt;width:538.1pt;height:0;z-index:-251654144;mso-position-horizontal-relative:page;mso-position-vertical-relative:page" coordorigin="720,10037"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">
                <v:shape id="Freeform 83" o:spid="_x0000_s1027" style="position:absolute;left:720;top:10037;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ClsIA&#10;AADbAAAADwAAAGRycy9kb3ducmV2LnhtbESP0YrCMBRE34X9h3AXfNNUV1SqUURZUATB2g+4NNem&#10;2NyUJmrdr98IC/s4zMwZZrnubC0e1PrKsYLRMAFBXDhdcakgv3wP5iB8QNZYOyYFL/KwXn30lphq&#10;9+QzPbJQighhn6ICE0KTSukLQxb90DXE0bu61mKIsi2lbvEZ4baW4ySZSosVxwWDDW0NFbfsbhUk&#10;5vDKf2h03M00T2R52uZmlinV/+w2CxCBuvAf/mvvtYL5F7y/xB8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8IKW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61312" behindDoc="1" locked="0" layoutInCell="1" allowOverlap="1">
                <wp:simplePos x="0" y="0"/>
                <wp:positionH relativeFrom="page">
                  <wp:posOffset>457200</wp:posOffset>
                </wp:positionH>
                <wp:positionV relativeFrom="page">
                  <wp:posOffset>6059805</wp:posOffset>
                </wp:positionV>
                <wp:extent cx="6835140" cy="0"/>
                <wp:effectExtent l="9525" t="11430" r="13335" b="762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5140" cy="0"/>
                          <a:chOff x="720" y="9543"/>
                          <a:chExt cx="10764" cy="0"/>
                        </a:xfrm>
                      </wpg:grpSpPr>
                      <wps:wsp>
                        <wps:cNvPr id="81" name="Freeform 81"/>
                        <wps:cNvSpPr>
                          <a:spLocks/>
                        </wps:cNvSpPr>
                        <wps:spPr bwMode="auto">
                          <a:xfrm>
                            <a:off x="720" y="9543"/>
                            <a:ext cx="10764" cy="0"/>
                          </a:xfrm>
                          <a:custGeom>
                            <a:avLst/>
                            <a:gdLst>
                              <a:gd name="T0" fmla="+- 0 720 720"/>
                              <a:gd name="T1" fmla="*/ T0 w 10764"/>
                              <a:gd name="T2" fmla="+- 0 11484 720"/>
                              <a:gd name="T3" fmla="*/ T2 w 10764"/>
                            </a:gdLst>
                            <a:ahLst/>
                            <a:cxnLst>
                              <a:cxn ang="0">
                                <a:pos x="T1" y="0"/>
                              </a:cxn>
                              <a:cxn ang="0">
                                <a:pos x="T3" y="0"/>
                              </a:cxn>
                            </a:cxnLst>
                            <a:rect l="0" t="0" r="r" b="b"/>
                            <a:pathLst>
                              <a:path w="10764">
                                <a:moveTo>
                                  <a:pt x="0" y="0"/>
                                </a:moveTo>
                                <a:lnTo>
                                  <a:pt x="10764"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189FC9" id="Group 80" o:spid="_x0000_s1026" style="position:absolute;margin-left:36pt;margin-top:477.15pt;width:538.2pt;height:0;z-index:-251655168;mso-position-horizontal-relative:page;mso-position-vertical-relative:page" coordorigin="720,9543" coordsize="10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">
                <v:shape id="Freeform 81" o:spid="_x0000_s1027" style="position:absolute;left:720;top:9543;width:10764;height:0;visibility:visible;mso-wrap-style:square;v-text-anchor:top" coordsize="107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s9q8QA&#10;AADbAAAADwAAAGRycy9kb3ducmV2LnhtbESP3YrCMBSE74V9h3AWvNNUQSldo+wPooiCWxe8Pduc&#10;Tcs2J6WJWt/eCIKXw8x8w8wWna3FmVpfOVYwGiYgiAunKzYKfg7LQQrCB2SNtWNScCUPi/lLb4aZ&#10;dhf+pnMejIgQ9hkqKENoMil9UZJFP3QNcfT+XGsxRNkaqVu8RLit5ThJptJixXGhxIY+Syr+85NV&#10;sM13k/XHdb/5PXylxwZNelyZQqn+a/f+BiJQF57hR3utFaQjuH+JP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7PavEAAAA2wAAAA8AAAAAAAAAAAAAAAAAmAIAAGRycy9k&#10;b3ducmV2LnhtbFBLBQYAAAAABAAEAPUAAACJAwAAAAA=&#10;" path="m,l10764,e" filled="f" strokeweight=".22017mm">
                  <v:path arrowok="t" o:connecttype="custom" o:connectlocs="0,0;10764,0" o:connectangles="0,0"/>
                </v:shape>
                <w10:wrap anchorx="page" anchory="page"/>
              </v:group>
            </w:pict>
          </mc:Fallback>
        </mc:AlternateContent>
      </w:r>
      <w:r>
        <w:rPr>
          <w:noProof/>
        </w:rPr>
        <mc:AlternateContent>
          <mc:Choice Requires="wpg">
            <w:drawing>
              <wp:anchor distT="0" distB="0" distL="114300" distR="114300" simplePos="0" relativeHeight="251660288" behindDoc="1" locked="0" layoutInCell="1" allowOverlap="1">
                <wp:simplePos x="0" y="0"/>
                <wp:positionH relativeFrom="page">
                  <wp:posOffset>457200</wp:posOffset>
                </wp:positionH>
                <wp:positionV relativeFrom="page">
                  <wp:posOffset>5742940</wp:posOffset>
                </wp:positionV>
                <wp:extent cx="6833870" cy="0"/>
                <wp:effectExtent l="9525" t="8890" r="5080" b="1016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9044"/>
                          <a:chExt cx="10762" cy="0"/>
                        </a:xfrm>
                      </wpg:grpSpPr>
                      <wps:wsp>
                        <wps:cNvPr id="79" name="Freeform 79"/>
                        <wps:cNvSpPr>
                          <a:spLocks/>
                        </wps:cNvSpPr>
                        <wps:spPr bwMode="auto">
                          <a:xfrm>
                            <a:off x="720" y="9044"/>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3EB44A" id="Group 78" o:spid="_x0000_s1026" style="position:absolute;margin-left:36pt;margin-top:452.2pt;width:538.1pt;height:0;z-index:-251656192;mso-position-horizontal-relative:page;mso-position-vertical-relative:page" coordorigin="720,9044"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">
                <v:shape id="Freeform 79" o:spid="_x0000_s1027" style="position:absolute;left:720;top:9044;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3FW8MA&#10;AADbAAAADwAAAGRycy9kb3ducmV2LnhtbESP0WrCQBRE34X+w3ILfTMbpRgbXaVYChVBMM0HXLLX&#10;bGj2bsiuGvv1riD4OMzMGWa5HmwrztT7xrGCSZKCIK6cbrhWUP5+j+cgfEDW2DomBVfysF69jJaY&#10;a3fhA52LUIsIYZ+jAhNCl0vpK0MWfeI64ugdXW8xRNnXUvd4iXDbymmazqTFhuOCwY42hqq/4mQV&#10;pGZ7Lf9psvvKNL/Ler8pTVYo9fY6fC5ABBrCM/xo/2gF2Qfcv8Qf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83FW8MAAADbAAAADwAAAAAAAAAAAAAAAACYAgAAZHJzL2Rv&#10;d25yZXYueG1sUEsFBgAAAAAEAAQA9QAAAIg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9264" behindDoc="1" locked="0" layoutInCell="1" allowOverlap="1">
                <wp:simplePos x="0" y="0"/>
                <wp:positionH relativeFrom="page">
                  <wp:posOffset>457200</wp:posOffset>
                </wp:positionH>
                <wp:positionV relativeFrom="page">
                  <wp:posOffset>5428615</wp:posOffset>
                </wp:positionV>
                <wp:extent cx="6833870" cy="0"/>
                <wp:effectExtent l="9525" t="8890" r="5080" b="1016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8549"/>
                          <a:chExt cx="10762" cy="0"/>
                        </a:xfrm>
                      </wpg:grpSpPr>
                      <wps:wsp>
                        <wps:cNvPr id="77" name="Freeform 77"/>
                        <wps:cNvSpPr>
                          <a:spLocks/>
                        </wps:cNvSpPr>
                        <wps:spPr bwMode="auto">
                          <a:xfrm>
                            <a:off x="720" y="8549"/>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C7F01D" id="Group 76" o:spid="_x0000_s1026" style="position:absolute;margin-left:36pt;margin-top:427.45pt;width:538.1pt;height:0;z-index:-251657216;mso-position-horizontal-relative:page;mso-position-vertical-relative:page" coordorigin="720,8549"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">
                <v:shape id="Freeform 77" o:spid="_x0000_s1027" style="position:absolute;left:720;top:8549;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70ssMA&#10;AADbAAAADwAAAGRycy9kb3ducmV2LnhtbESPwWrDMBBE74H+g9hCb7GcUOriWgklpdASKMTxByzW&#10;xjKxVsZSbKdfHxUKOQ4z84YptrPtxEiDbx0rWCUpCOLa6ZYbBdXxc/kKwgdkjZ1jUnAlD9vNw6LA&#10;XLuJDzSWoRERwj5HBSaEPpfS14Ys+sT1xNE7ucFiiHJopB5winDbyXWavkiLLccFgz3tDNXn8mIV&#10;pOb7Wv3Sav+RaX6Wzc+uMlmp1NPj/P4GItAc7uH/9pdWkGXw9yX+AL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70ssMAAADbAAAADwAAAAAAAAAAAAAAAACYAgAAZHJzL2Rv&#10;d25yZXYueG1sUEsFBgAAAAAEAAQA9QAAAIg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457200</wp:posOffset>
                </wp:positionH>
                <wp:positionV relativeFrom="page">
                  <wp:posOffset>5111750</wp:posOffset>
                </wp:positionV>
                <wp:extent cx="6833870" cy="0"/>
                <wp:effectExtent l="9525" t="6350" r="5080" b="1270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8050"/>
                          <a:chExt cx="10762" cy="0"/>
                        </a:xfrm>
                      </wpg:grpSpPr>
                      <wps:wsp>
                        <wps:cNvPr id="75" name="Freeform 75"/>
                        <wps:cNvSpPr>
                          <a:spLocks/>
                        </wps:cNvSpPr>
                        <wps:spPr bwMode="auto">
                          <a:xfrm>
                            <a:off x="720" y="8050"/>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7402E2" id="Group 74" o:spid="_x0000_s1026" style="position:absolute;margin-left:36pt;margin-top:402.5pt;width:538.1pt;height:0;z-index:-251658240;mso-position-horizontal-relative:page;mso-position-vertical-relative:page" coordorigin="720,8050"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">
                <v:shape id="Freeform 75" o:spid="_x0000_s1027" style="position:absolute;left:720;top:8050;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DPXsIA&#10;AADbAAAADwAAAGRycy9kb3ducmV2LnhtbESP0WrCQBRE3wv+w3IF3+pGaY1EVxGlYBGEpvmAS/aa&#10;DWbvhuyqsV/fFQQfh5k5wyzXvW3ElTpfO1YwGScgiEuna64UFL9f73MQPiBrbByTgjt5WK8Gb0vM&#10;tLvxD13zUIkIYZ+hAhNCm0npS0MW/di1xNE7uc5iiLKrpO7wFuG2kdMkmUmLNccFgy1tDZXn/GIV&#10;JOb7XvzR5LBLNX/I6rgtTJorNRr2mwWIQH14hZ/tvVaQfsLjS/w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M9e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7216" behindDoc="1" locked="0" layoutInCell="1" allowOverlap="1">
                <wp:simplePos x="0" y="0"/>
                <wp:positionH relativeFrom="page">
                  <wp:posOffset>457200</wp:posOffset>
                </wp:positionH>
                <wp:positionV relativeFrom="page">
                  <wp:posOffset>4798060</wp:posOffset>
                </wp:positionV>
                <wp:extent cx="6833870" cy="0"/>
                <wp:effectExtent l="9525" t="6985" r="5080" b="12065"/>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7556"/>
                          <a:chExt cx="10762" cy="0"/>
                        </a:xfrm>
                      </wpg:grpSpPr>
                      <wps:wsp>
                        <wps:cNvPr id="73" name="Freeform 73"/>
                        <wps:cNvSpPr>
                          <a:spLocks/>
                        </wps:cNvSpPr>
                        <wps:spPr bwMode="auto">
                          <a:xfrm>
                            <a:off x="720" y="7556"/>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5EBB7E" id="Group 72" o:spid="_x0000_s1026" style="position:absolute;margin-left:36pt;margin-top:377.8pt;width:538.1pt;height:0;z-index:-251659264;mso-position-horizontal-relative:page;mso-position-vertical-relative:page" coordorigin="720,7556"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">
                <v:shape id="Freeform 73" o:spid="_x0000_s1027" style="position:absolute;left:720;top:7556;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XyscIA&#10;AADbAAAADwAAAGRycy9kb3ducmV2LnhtbESP0WrCQBRE3wv+w3IF3+pGW4xEVxGlYBGEpvmAS/aa&#10;DWbvhuyqsV/fFQQfh5k5wyzXvW3ElTpfO1YwGScgiEuna64UFL9f73MQPiBrbByTgjt5WK8Gb0vM&#10;tLvxD13zUIkIYZ+hAhNCm0npS0MW/di1xNE7uc5iiLKrpO7wFuG2kdMkmUmLNccFgy1tDZXn/GIV&#10;JOb7XvzR5LBLNX/K6rgtTJorNRr2mwWIQH14hZ/tvVaQfsDjS/w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JfKx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6192" behindDoc="1" locked="0" layoutInCell="1" allowOverlap="1">
                <wp:simplePos x="0" y="0"/>
                <wp:positionH relativeFrom="page">
                  <wp:posOffset>457200</wp:posOffset>
                </wp:positionH>
                <wp:positionV relativeFrom="page">
                  <wp:posOffset>4483735</wp:posOffset>
                </wp:positionV>
                <wp:extent cx="6833870" cy="0"/>
                <wp:effectExtent l="9525" t="6985" r="5080" b="12065"/>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7061"/>
                          <a:chExt cx="10762" cy="0"/>
                        </a:xfrm>
                      </wpg:grpSpPr>
                      <wps:wsp>
                        <wps:cNvPr id="71" name="Freeform 71"/>
                        <wps:cNvSpPr>
                          <a:spLocks/>
                        </wps:cNvSpPr>
                        <wps:spPr bwMode="auto">
                          <a:xfrm>
                            <a:off x="720" y="7061"/>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4160BA" id="Group 70" o:spid="_x0000_s1026" style="position:absolute;margin-left:36pt;margin-top:353.05pt;width:538.1pt;height:0;z-index:-251660288;mso-position-horizontal-relative:page;mso-position-vertical-relative:page" coordorigin="720,7061"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">
                <v:shape id="Freeform 71" o:spid="_x0000_s1027" style="position:absolute;left:720;top:7061;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vJXcIA&#10;AADbAAAADwAAAGRycy9kb3ducmV2LnhtbESP0WrCQBRE3wv+w3ILfWs2kdJIdJWiCIogNOYDLtnb&#10;bGj2bsiuGv16tyD0cZiZM8xiNdpOXGjwrWMFWZKCIK6dbrlRUJ227zMQPiBr7ByTght5WC0nLwss&#10;tLvyN13K0IgIYV+gAhNCX0jpa0MWfeJ64uj9uMFiiHJopB7wGuG2k9M0/ZQWW44LBntaG6p/y7NV&#10;kJr9rbpTdtjkmj9kc1xXJi+Vensdv+YgAo3hP/xs77SCPIO/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u8ld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457200</wp:posOffset>
                </wp:positionH>
                <wp:positionV relativeFrom="page">
                  <wp:posOffset>3209925</wp:posOffset>
                </wp:positionV>
                <wp:extent cx="6833870" cy="0"/>
                <wp:effectExtent l="9525" t="9525" r="5080" b="9525"/>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5055"/>
                          <a:chExt cx="10762" cy="0"/>
                        </a:xfrm>
                      </wpg:grpSpPr>
                      <wps:wsp>
                        <wps:cNvPr id="69" name="Freeform 69"/>
                        <wps:cNvSpPr>
                          <a:spLocks/>
                        </wps:cNvSpPr>
                        <wps:spPr bwMode="auto">
                          <a:xfrm>
                            <a:off x="720" y="5055"/>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2B6A53" id="Group 68" o:spid="_x0000_s1026" style="position:absolute;margin-left:36pt;margin-top:252.75pt;width:538.1pt;height:0;z-index:-251661312;mso-position-horizontal-relative:page;mso-position-vertical-relative:page" coordorigin="720,5055"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">
                <v:shape id="Freeform 69" o:spid="_x0000_s1027" style="position:absolute;left:720;top:5055;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RThsQA&#10;AADbAAAADwAAAGRycy9kb3ducmV2LnhtbESP3WrCQBSE7wt9h+UUelc3lhLb1FWKUmgRBNM8wCF7&#10;zAazZ0N2zY9P7xYEL4eZ+YZZrkfbiJ46XztWMJ8lIIhLp2uuFBR/3y/vIHxA1tg4JgUTeVivHh+W&#10;mGk38IH6PFQiQthnqMCE0GZS+tKQRT9zLXH0jq6zGKLsKqk7HCLcNvI1SVJpsea4YLCljaHylJ+t&#10;gsT8TsWF5rvtQvObrPabwixypZ6fxq9PEIHGcA/f2j9aQfoB/1/iD5C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UU4bEAAAA2wAAAA8AAAAAAAAAAAAAAAAAmAIAAGRycy9k&#10;b3ducmV2LnhtbFBLBQYAAAAABAAEAPUAAACJ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4144" behindDoc="1" locked="0" layoutInCell="1" allowOverlap="1">
                <wp:simplePos x="0" y="0"/>
                <wp:positionH relativeFrom="page">
                  <wp:posOffset>457200</wp:posOffset>
                </wp:positionH>
                <wp:positionV relativeFrom="page">
                  <wp:posOffset>2880995</wp:posOffset>
                </wp:positionV>
                <wp:extent cx="6833870" cy="0"/>
                <wp:effectExtent l="9525" t="13970" r="5080" b="508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4536"/>
                          <a:chExt cx="10762" cy="0"/>
                        </a:xfrm>
                      </wpg:grpSpPr>
                      <wps:wsp>
                        <wps:cNvPr id="67" name="Freeform 67"/>
                        <wps:cNvSpPr>
                          <a:spLocks/>
                        </wps:cNvSpPr>
                        <wps:spPr bwMode="auto">
                          <a:xfrm>
                            <a:off x="720" y="4536"/>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33A13D" id="Group 66" o:spid="_x0000_s1026" style="position:absolute;margin-left:36pt;margin-top:226.85pt;width:538.1pt;height:0;z-index:-251662336;mso-position-horizontal-relative:page;mso-position-vertical-relative:page" coordorigin="720,4536"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">
                <v:shape id="Freeform 67" o:spid="_x0000_s1027" style="position:absolute;left:720;top:4536;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dib8IA&#10;AADbAAAADwAAAGRycy9kb3ducmV2LnhtbESP0YrCMBRE3wX/IVzBN00VsUs1iiiCi7Cw3X7Apbk2&#10;xeamNFGrX78RFvZxmJkzzHrb20bcqfO1YwWzaQKCuHS65kpB8XOcfIDwAVlj45gUPMnDdjMcrDHT&#10;7sHfdM9DJSKEfYYKTAhtJqUvDVn0U9cSR+/iOoshyq6SusNHhNtGzpNkKS3WHBcMtrQ3VF7zm1WQ&#10;mM9n8aLZ+ZBqXsjqa1+YNFdqPOp3KxCB+vAf/muftIJlCu8v8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x2Jv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3120" behindDoc="1" locked="0" layoutInCell="1" allowOverlap="1">
                <wp:simplePos x="0" y="0"/>
                <wp:positionH relativeFrom="page">
                  <wp:posOffset>457200</wp:posOffset>
                </wp:positionH>
                <wp:positionV relativeFrom="page">
                  <wp:posOffset>2554605</wp:posOffset>
                </wp:positionV>
                <wp:extent cx="6833870" cy="0"/>
                <wp:effectExtent l="9525" t="11430" r="5080" b="762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4023"/>
                          <a:chExt cx="10762" cy="0"/>
                        </a:xfrm>
                      </wpg:grpSpPr>
                      <wps:wsp>
                        <wps:cNvPr id="65" name="Freeform 65"/>
                        <wps:cNvSpPr>
                          <a:spLocks/>
                        </wps:cNvSpPr>
                        <wps:spPr bwMode="auto">
                          <a:xfrm>
                            <a:off x="720" y="4023"/>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0A026F" id="Group 64" o:spid="_x0000_s1026" style="position:absolute;margin-left:36pt;margin-top:201.15pt;width:538.1pt;height:0;z-index:-251663360;mso-position-horizontal-relative:page;mso-position-vertical-relative:page" coordorigin="720,4023"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">
                <v:shape id="Freeform 65" o:spid="_x0000_s1027" style="position:absolute;left:720;top:4023;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lZg8IA&#10;AADbAAAADwAAAGRycy9kb3ducmV2LnhtbESP3YrCMBSE74V9h3AE7zRV/Fm6RllcFhRBsNsHODRn&#10;m2JzUpqo1ac3guDlMDPfMMt1Z2txodZXjhWMRwkI4sLpiksF+d/v8BOED8gaa8ek4EYe1quP3hJT&#10;7a58pEsWShEh7FNUYEJoUil9YciiH7mGOHr/rrUYomxLqVu8Rrit5SRJ5tJixXHBYEMbQ8UpO1sF&#10;idnd8juN9z8LzVNZHja5WWRKDfrd9xeIQF14h1/trVYwn8HzS/w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WVmD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2096" behindDoc="1" locked="0" layoutInCell="1" allowOverlap="1">
                <wp:simplePos x="0" y="0"/>
                <wp:positionH relativeFrom="page">
                  <wp:posOffset>457200</wp:posOffset>
                </wp:positionH>
                <wp:positionV relativeFrom="page">
                  <wp:posOffset>2225675</wp:posOffset>
                </wp:positionV>
                <wp:extent cx="6833870" cy="0"/>
                <wp:effectExtent l="9525" t="6350" r="5080" b="1270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3504"/>
                          <a:chExt cx="10762" cy="0"/>
                        </a:xfrm>
                      </wpg:grpSpPr>
                      <wps:wsp>
                        <wps:cNvPr id="63" name="Freeform 63"/>
                        <wps:cNvSpPr>
                          <a:spLocks/>
                        </wps:cNvSpPr>
                        <wps:spPr bwMode="auto">
                          <a:xfrm>
                            <a:off x="720" y="3504"/>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79C82" id="Group 62" o:spid="_x0000_s1026" style="position:absolute;margin-left:36pt;margin-top:175.25pt;width:538.1pt;height:0;z-index:-251664384;mso-position-horizontal-relative:page;mso-position-vertical-relative:page" coordorigin="720,3504"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">
                <v:shape id="Freeform 63" o:spid="_x0000_s1027" style="position:absolute;left:720;top:3504;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bMIA&#10;AADbAAAADwAAAGRycy9kb3ducmV2LnhtbESP3YrCMBSE74V9h3AE7zT1B126RllcFhRBsNsHODRn&#10;m2JzUpqo1ac3guDlMDPfMMt1Z2txodZXjhWMRwkI4sLpiksF+d/v8BOED8gaa8ek4EYe1quP3hJT&#10;7a58pEsWShEh7FNUYEJoUil9YciiH7mGOHr/rrUYomxLqVu8Rrit5SRJ5tJixXHBYEMbQ8UpO1sF&#10;idnd8juN9z8LzTNZHja5WWRKDfrd9xeIQF14h1/trVYwn8LzS/w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Rs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51072" behindDoc="1" locked="0" layoutInCell="1" allowOverlap="1">
                <wp:simplePos x="0" y="0"/>
                <wp:positionH relativeFrom="page">
                  <wp:posOffset>457200</wp:posOffset>
                </wp:positionH>
                <wp:positionV relativeFrom="page">
                  <wp:posOffset>1899285</wp:posOffset>
                </wp:positionV>
                <wp:extent cx="6834505" cy="0"/>
                <wp:effectExtent l="9525" t="13335" r="13970" b="5715"/>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4505" cy="0"/>
                          <a:chOff x="720" y="2991"/>
                          <a:chExt cx="10763" cy="0"/>
                        </a:xfrm>
                      </wpg:grpSpPr>
                      <wps:wsp>
                        <wps:cNvPr id="61" name="Freeform 61"/>
                        <wps:cNvSpPr>
                          <a:spLocks/>
                        </wps:cNvSpPr>
                        <wps:spPr bwMode="auto">
                          <a:xfrm>
                            <a:off x="720" y="2991"/>
                            <a:ext cx="10763" cy="0"/>
                          </a:xfrm>
                          <a:custGeom>
                            <a:avLst/>
                            <a:gdLst>
                              <a:gd name="T0" fmla="+- 0 720 720"/>
                              <a:gd name="T1" fmla="*/ T0 w 10763"/>
                              <a:gd name="T2" fmla="+- 0 11483 720"/>
                              <a:gd name="T3" fmla="*/ T2 w 10763"/>
                            </a:gdLst>
                            <a:ahLst/>
                            <a:cxnLst>
                              <a:cxn ang="0">
                                <a:pos x="T1" y="0"/>
                              </a:cxn>
                              <a:cxn ang="0">
                                <a:pos x="T3" y="0"/>
                              </a:cxn>
                            </a:cxnLst>
                            <a:rect l="0" t="0" r="r" b="b"/>
                            <a:pathLst>
                              <a:path w="10763">
                                <a:moveTo>
                                  <a:pt x="0" y="0"/>
                                </a:moveTo>
                                <a:lnTo>
                                  <a:pt x="10763"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48970" id="Group 60" o:spid="_x0000_s1026" style="position:absolute;margin-left:36pt;margin-top:149.55pt;width:538.15pt;height:0;z-index:-251665408;mso-position-horizontal-relative:page;mso-position-vertical-relative:page" coordorigin="720,2991" coordsize="107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">
                <v:shape id="Freeform 61" o:spid="_x0000_s1027" style="position:absolute;left:720;top:2991;width:10763;height:0;visibility:visible;mso-wrap-style:square;v-text-anchor:top" coordsize="107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wORcIA&#10;AADbAAAADwAAAGRycy9kb3ducmV2LnhtbESPQYvCMBSE7wv+h/CEva2pIrJUo4ggiBexWvH4aJ5t&#10;tXkpSazdf79ZEPY4zMw3zGLVm0Z05HxtWcF4lIAgLqyuuVRwPm2/vkH4gKyxsUwKfsjDajn4WGCq&#10;7YuP1GWhFBHCPkUFVQhtKqUvKjLoR7Yljt7NOoMhSldK7fAV4aaRkySZSYM1x4UKW9pUVDyyp1HQ&#10;5e7S5PnkiNN6x9f7/nE7ZGelPof9eg4iUB/+w+/2TiuYjeHv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DA5FwgAAANsAAAAPAAAAAAAAAAAAAAAAAJgCAABkcnMvZG93&#10;bnJldi54bWxQSwUGAAAAAAQABAD1AAAAhwMAAAAA&#10;" path="m,l10763,e" filled="f" strokeweight=".22017mm">
                  <v:path arrowok="t" o:connecttype="custom" o:connectlocs="0,0;10763,0" o:connectangles="0,0"/>
                </v:shape>
                <w10:wrap anchorx="page" anchory="page"/>
              </v:group>
            </w:pict>
          </mc:Fallback>
        </mc:AlternateContent>
      </w:r>
      <w:r>
        <w:rPr>
          <w:noProof/>
        </w:rPr>
        <mc:AlternateContent>
          <mc:Choice Requires="wpg">
            <w:drawing>
              <wp:anchor distT="0" distB="0" distL="114300" distR="114300" simplePos="0" relativeHeight="251650048" behindDoc="1" locked="0" layoutInCell="1" allowOverlap="1">
                <wp:simplePos x="0" y="0"/>
                <wp:positionH relativeFrom="page">
                  <wp:posOffset>457200</wp:posOffset>
                </wp:positionH>
                <wp:positionV relativeFrom="page">
                  <wp:posOffset>1570355</wp:posOffset>
                </wp:positionV>
                <wp:extent cx="6833870" cy="0"/>
                <wp:effectExtent l="9525" t="8255" r="5080" b="10795"/>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2472"/>
                          <a:chExt cx="10762" cy="0"/>
                        </a:xfrm>
                      </wpg:grpSpPr>
                      <wps:wsp>
                        <wps:cNvPr id="59" name="Freeform 59"/>
                        <wps:cNvSpPr>
                          <a:spLocks/>
                        </wps:cNvSpPr>
                        <wps:spPr bwMode="auto">
                          <a:xfrm>
                            <a:off x="720" y="2472"/>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DD1C2C" id="Group 58" o:spid="_x0000_s1026" style="position:absolute;margin-left:36pt;margin-top:123.65pt;width:538.1pt;height:0;z-index:-251666432;mso-position-horizontal-relative:page;mso-position-vertical-relative:page" coordorigin="720,2472"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">
                <v:shape id="Freeform 59" o:spid="_x0000_s1027" style="position:absolute;left:720;top:2472;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iZO8MA&#10;AADbAAAADwAAAGRycy9kb3ducmV2LnhtbESP0WrCQBRE3wv+w3IF3+rGYqtGVxFFUAqCMR9wyV6z&#10;wezdkN1q9Ou7QqGPw8ycYRarztbiRq2vHCsYDRMQxIXTFZcK8vPufQrCB2SNtWNS8CAPq2XvbYGp&#10;dnc+0S0LpYgQ9ikqMCE0qZS+MGTRD11DHL2Lay2GKNtS6hbvEW5r+ZEkX9JixXHBYEMbQ8U1+7EK&#10;EnN45E8afW8nmseyPG5yM8mUGvS79RxEoC78h//ae63gcwav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HiZO8MAAADbAAAADwAAAAAAAAAAAAAAAACYAgAAZHJzL2Rv&#10;d25yZXYueG1sUEsFBgAAAAAEAAQA9QAAAIg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49024" behindDoc="1" locked="0" layoutInCell="1" allowOverlap="1">
                <wp:simplePos x="0" y="0"/>
                <wp:positionH relativeFrom="page">
                  <wp:posOffset>457200</wp:posOffset>
                </wp:positionH>
                <wp:positionV relativeFrom="page">
                  <wp:posOffset>1243965</wp:posOffset>
                </wp:positionV>
                <wp:extent cx="6833870" cy="0"/>
                <wp:effectExtent l="9525" t="5715" r="5080" b="13335"/>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959"/>
                          <a:chExt cx="10762" cy="0"/>
                        </a:xfrm>
                      </wpg:grpSpPr>
                      <wps:wsp>
                        <wps:cNvPr id="57" name="Freeform 57"/>
                        <wps:cNvSpPr>
                          <a:spLocks/>
                        </wps:cNvSpPr>
                        <wps:spPr bwMode="auto">
                          <a:xfrm>
                            <a:off x="720" y="1959"/>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A7A0F7" id="Group 56" o:spid="_x0000_s1026" style="position:absolute;margin-left:36pt;margin-top:97.95pt;width:538.1pt;height:0;z-index:-251667456;mso-position-horizontal-relative:page;mso-position-vertical-relative:page" coordorigin="720,1959"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">
                <v:shape id="Freeform 57" o:spid="_x0000_s1027" style="position:absolute;left:720;top:1959;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uo0sIA&#10;AADbAAAADwAAAGRycy9kb3ducmV2LnhtbESP0WrCQBRE3wv+w3IF3+pGaY1EVxGlYBGEpvmAS/aa&#10;DWbvhuyqsV/fFQQfh5k5wyzXvW3ElTpfO1YwGScgiEuna64UFL9f73MQPiBrbByTgjt5WK8Gb0vM&#10;tLvxD13zUIkIYZ+hAhNCm0npS0MW/di1xNE7uc5iiLKrpO7wFuG2kdMkmUmLNccFgy1tDZXn/GIV&#10;JOb7XvzR5LBLNX/I6rgtTJorNRr2mwWIQH14hZ/tvVbwmcLjS/w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6jS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48000" behindDoc="1" locked="0" layoutInCell="1" allowOverlap="1">
                <wp:simplePos x="0" y="0"/>
                <wp:positionH relativeFrom="page">
                  <wp:posOffset>457200</wp:posOffset>
                </wp:positionH>
                <wp:positionV relativeFrom="page">
                  <wp:posOffset>914400</wp:posOffset>
                </wp:positionV>
                <wp:extent cx="6833870" cy="0"/>
                <wp:effectExtent l="9525" t="9525" r="5080" b="952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440"/>
                          <a:chExt cx="10762" cy="0"/>
                        </a:xfrm>
                      </wpg:grpSpPr>
                      <wps:wsp>
                        <wps:cNvPr id="55" name="Freeform 55"/>
                        <wps:cNvSpPr>
                          <a:spLocks/>
                        </wps:cNvSpPr>
                        <wps:spPr bwMode="auto">
                          <a:xfrm>
                            <a:off x="720" y="1440"/>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5708E" id="Group 54" o:spid="_x0000_s1026" style="position:absolute;margin-left:36pt;margin-top:1in;width:538.1pt;height:0;z-index:-251668480;mso-position-horizontal-relative:page;mso-position-vertical-relative:page" coordorigin="720,1440"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">
                <v:shape id="Freeform 55" o:spid="_x0000_s1027" style="position:absolute;left:720;top:1440;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WTPsIA&#10;AADbAAAADwAAAGRycy9kb3ducmV2LnhtbESP0YrCMBRE3xf8h3AF39bURVepRhFFUIQFaz/g0lyb&#10;YnNTmqxWv94IC/s4zMwZZrHqbC1u1PrKsYLRMAFBXDhdcakgP+8+ZyB8QNZYOyYFD/KwWvY+Fphq&#10;d+cT3bJQighhn6ICE0KTSukLQxb90DXE0bu41mKIsi2lbvEe4baWX0nyLS1WHBcMNrQxVFyzX6sg&#10;MYdH/qTRcTvVPJblzyY300ypQb9bz0EE6sJ/+K+91womE3h/iT9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NZM+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sidR="0055479A">
        <w:rPr>
          <w:rFonts w:ascii="Cambria" w:eastAsia="Cambria" w:hAnsi="Cambria" w:cs="Cambria"/>
          <w:spacing w:val="-2"/>
          <w:position w:val="-1"/>
          <w:sz w:val="22"/>
          <w:szCs w:val="22"/>
        </w:rPr>
        <w:t>3</w:t>
      </w:r>
      <w:r w:rsidR="0055479A">
        <w:rPr>
          <w:rFonts w:ascii="Cambria" w:eastAsia="Cambria" w:hAnsi="Cambria" w:cs="Cambria"/>
          <w:position w:val="-1"/>
          <w:sz w:val="22"/>
          <w:szCs w:val="22"/>
        </w:rPr>
        <w:t>.</w:t>
      </w:r>
      <w:r w:rsidR="0055479A">
        <w:rPr>
          <w:rFonts w:ascii="Cambria" w:eastAsia="Cambria" w:hAnsi="Cambria" w:cs="Cambria"/>
          <w:spacing w:val="45"/>
          <w:position w:val="-1"/>
          <w:sz w:val="22"/>
          <w:szCs w:val="22"/>
        </w:rPr>
        <w:t xml:space="preserve"> </w:t>
      </w:r>
      <w:r w:rsidR="0055479A">
        <w:rPr>
          <w:rFonts w:ascii="Cambria" w:eastAsia="Cambria" w:hAnsi="Cambria" w:cs="Cambria"/>
          <w:spacing w:val="3"/>
          <w:position w:val="-1"/>
          <w:sz w:val="22"/>
          <w:szCs w:val="22"/>
        </w:rPr>
        <w:t>D</w:t>
      </w:r>
      <w:r w:rsidR="0055479A">
        <w:rPr>
          <w:rFonts w:ascii="Cambria" w:eastAsia="Cambria" w:hAnsi="Cambria" w:cs="Cambria"/>
          <w:spacing w:val="-2"/>
          <w:position w:val="-1"/>
          <w:sz w:val="22"/>
          <w:szCs w:val="22"/>
        </w:rPr>
        <w:t>e</w:t>
      </w:r>
      <w:r w:rsidR="0055479A">
        <w:rPr>
          <w:rFonts w:ascii="Cambria" w:eastAsia="Cambria" w:hAnsi="Cambria" w:cs="Cambria"/>
          <w:spacing w:val="1"/>
          <w:position w:val="-1"/>
          <w:sz w:val="22"/>
          <w:szCs w:val="22"/>
        </w:rPr>
        <w:t>s</w:t>
      </w:r>
      <w:r w:rsidR="0055479A">
        <w:rPr>
          <w:rFonts w:ascii="Cambria" w:eastAsia="Cambria" w:hAnsi="Cambria" w:cs="Cambria"/>
          <w:spacing w:val="-1"/>
          <w:position w:val="-1"/>
          <w:sz w:val="22"/>
          <w:szCs w:val="22"/>
        </w:rPr>
        <w:t>c</w:t>
      </w:r>
      <w:r w:rsidR="0055479A">
        <w:rPr>
          <w:rFonts w:ascii="Cambria" w:eastAsia="Cambria" w:hAnsi="Cambria" w:cs="Cambria"/>
          <w:position w:val="-1"/>
          <w:sz w:val="22"/>
          <w:szCs w:val="22"/>
        </w:rPr>
        <w:t>r</w:t>
      </w:r>
      <w:r w:rsidR="0055479A">
        <w:rPr>
          <w:rFonts w:ascii="Cambria" w:eastAsia="Cambria" w:hAnsi="Cambria" w:cs="Cambria"/>
          <w:spacing w:val="1"/>
          <w:position w:val="-1"/>
          <w:sz w:val="22"/>
          <w:szCs w:val="22"/>
        </w:rPr>
        <w:t>i</w:t>
      </w:r>
      <w:r w:rsidR="0055479A">
        <w:rPr>
          <w:rFonts w:ascii="Cambria" w:eastAsia="Cambria" w:hAnsi="Cambria" w:cs="Cambria"/>
          <w:spacing w:val="-1"/>
          <w:position w:val="-1"/>
          <w:sz w:val="22"/>
          <w:szCs w:val="22"/>
        </w:rPr>
        <w:t>b</w:t>
      </w:r>
      <w:r w:rsidR="0055479A">
        <w:rPr>
          <w:rFonts w:ascii="Cambria" w:eastAsia="Cambria" w:hAnsi="Cambria" w:cs="Cambria"/>
          <w:position w:val="-1"/>
          <w:sz w:val="22"/>
          <w:szCs w:val="22"/>
        </w:rPr>
        <w:t>e</w:t>
      </w:r>
      <w:r w:rsidR="0055479A">
        <w:rPr>
          <w:rFonts w:ascii="Cambria" w:eastAsia="Cambria" w:hAnsi="Cambria" w:cs="Cambria"/>
          <w:spacing w:val="-2"/>
          <w:position w:val="-1"/>
          <w:sz w:val="22"/>
          <w:szCs w:val="22"/>
        </w:rPr>
        <w:t xml:space="preserve"> </w:t>
      </w:r>
      <w:r w:rsidR="0055479A">
        <w:rPr>
          <w:rFonts w:ascii="Cambria" w:eastAsia="Cambria" w:hAnsi="Cambria" w:cs="Cambria"/>
          <w:spacing w:val="-1"/>
          <w:position w:val="-1"/>
          <w:sz w:val="22"/>
          <w:szCs w:val="22"/>
        </w:rPr>
        <w:t>h</w:t>
      </w:r>
      <w:r w:rsidR="0055479A">
        <w:rPr>
          <w:rFonts w:ascii="Cambria" w:eastAsia="Cambria" w:hAnsi="Cambria" w:cs="Cambria"/>
          <w:spacing w:val="-2"/>
          <w:position w:val="-1"/>
          <w:sz w:val="22"/>
          <w:szCs w:val="22"/>
        </w:rPr>
        <w:t>o</w:t>
      </w:r>
      <w:r w:rsidR="0055479A">
        <w:rPr>
          <w:rFonts w:ascii="Cambria" w:eastAsia="Cambria" w:hAnsi="Cambria" w:cs="Cambria"/>
          <w:position w:val="-1"/>
          <w:sz w:val="22"/>
          <w:szCs w:val="22"/>
        </w:rPr>
        <w:t>w</w:t>
      </w:r>
      <w:r w:rsidR="0055479A">
        <w:rPr>
          <w:rFonts w:ascii="Cambria" w:eastAsia="Cambria" w:hAnsi="Cambria" w:cs="Cambria"/>
          <w:spacing w:val="2"/>
          <w:position w:val="-1"/>
          <w:sz w:val="22"/>
          <w:szCs w:val="22"/>
        </w:rPr>
        <w:t xml:space="preserve"> t</w:t>
      </w:r>
      <w:r w:rsidR="0055479A">
        <w:rPr>
          <w:rFonts w:ascii="Cambria" w:eastAsia="Cambria" w:hAnsi="Cambria" w:cs="Cambria"/>
          <w:spacing w:val="-1"/>
          <w:position w:val="-1"/>
          <w:sz w:val="22"/>
          <w:szCs w:val="22"/>
        </w:rPr>
        <w:t>h</w:t>
      </w:r>
      <w:r w:rsidR="0055479A">
        <w:rPr>
          <w:rFonts w:ascii="Cambria" w:eastAsia="Cambria" w:hAnsi="Cambria" w:cs="Cambria"/>
          <w:position w:val="-1"/>
          <w:sz w:val="22"/>
          <w:szCs w:val="22"/>
        </w:rPr>
        <w:t>e</w:t>
      </w:r>
      <w:r w:rsidR="0055479A">
        <w:rPr>
          <w:rFonts w:ascii="Cambria" w:eastAsia="Cambria" w:hAnsi="Cambria" w:cs="Cambria"/>
          <w:spacing w:val="-2"/>
          <w:position w:val="-1"/>
          <w:sz w:val="22"/>
          <w:szCs w:val="22"/>
        </w:rPr>
        <w:t xml:space="preserve"> </w:t>
      </w:r>
      <w:r w:rsidR="0055479A">
        <w:rPr>
          <w:rFonts w:ascii="Cambria" w:eastAsia="Cambria" w:hAnsi="Cambria" w:cs="Cambria"/>
          <w:spacing w:val="1"/>
          <w:position w:val="-1"/>
          <w:sz w:val="22"/>
          <w:szCs w:val="22"/>
        </w:rPr>
        <w:t>i</w:t>
      </w:r>
      <w:r w:rsidR="0055479A">
        <w:rPr>
          <w:rFonts w:ascii="Cambria" w:eastAsia="Cambria" w:hAnsi="Cambria" w:cs="Cambria"/>
          <w:spacing w:val="2"/>
          <w:position w:val="-1"/>
          <w:sz w:val="22"/>
          <w:szCs w:val="22"/>
        </w:rPr>
        <w:t>n</w:t>
      </w:r>
      <w:r w:rsidR="0055479A">
        <w:rPr>
          <w:rFonts w:ascii="Cambria" w:eastAsia="Cambria" w:hAnsi="Cambria" w:cs="Cambria"/>
          <w:spacing w:val="-1"/>
          <w:position w:val="-1"/>
          <w:sz w:val="22"/>
          <w:szCs w:val="22"/>
        </w:rPr>
        <w:t>cr</w:t>
      </w:r>
      <w:r w:rsidR="0055479A">
        <w:rPr>
          <w:rFonts w:ascii="Cambria" w:eastAsia="Cambria" w:hAnsi="Cambria" w:cs="Cambria"/>
          <w:spacing w:val="-2"/>
          <w:position w:val="-1"/>
          <w:sz w:val="22"/>
          <w:szCs w:val="22"/>
        </w:rPr>
        <w:t>ea</w:t>
      </w:r>
      <w:r w:rsidR="0055479A">
        <w:rPr>
          <w:rFonts w:ascii="Cambria" w:eastAsia="Cambria" w:hAnsi="Cambria" w:cs="Cambria"/>
          <w:spacing w:val="1"/>
          <w:position w:val="-1"/>
          <w:sz w:val="22"/>
          <w:szCs w:val="22"/>
        </w:rPr>
        <w:t>s</w:t>
      </w:r>
      <w:r w:rsidR="0055479A">
        <w:rPr>
          <w:rFonts w:ascii="Cambria" w:eastAsia="Cambria" w:hAnsi="Cambria" w:cs="Cambria"/>
          <w:position w:val="-1"/>
          <w:sz w:val="22"/>
          <w:szCs w:val="22"/>
        </w:rPr>
        <w:t>e</w:t>
      </w:r>
      <w:r w:rsidR="0055479A">
        <w:rPr>
          <w:rFonts w:ascii="Cambria" w:eastAsia="Cambria" w:hAnsi="Cambria" w:cs="Cambria"/>
          <w:spacing w:val="-2"/>
          <w:position w:val="-1"/>
          <w:sz w:val="22"/>
          <w:szCs w:val="22"/>
        </w:rPr>
        <w:t xml:space="preserve"> </w:t>
      </w:r>
      <w:r w:rsidR="0055479A">
        <w:rPr>
          <w:rFonts w:ascii="Cambria" w:eastAsia="Cambria" w:hAnsi="Cambria" w:cs="Cambria"/>
          <w:spacing w:val="1"/>
          <w:position w:val="-1"/>
          <w:sz w:val="22"/>
          <w:szCs w:val="22"/>
        </w:rPr>
        <w:t>i</w:t>
      </w:r>
      <w:r w:rsidR="0055479A">
        <w:rPr>
          <w:rFonts w:ascii="Cambria" w:eastAsia="Cambria" w:hAnsi="Cambria" w:cs="Cambria"/>
          <w:position w:val="-1"/>
          <w:sz w:val="22"/>
          <w:szCs w:val="22"/>
        </w:rPr>
        <w:t>n</w:t>
      </w:r>
      <w:r w:rsidR="0055479A">
        <w:rPr>
          <w:rFonts w:ascii="Cambria" w:eastAsia="Cambria" w:hAnsi="Cambria" w:cs="Cambria"/>
          <w:spacing w:val="1"/>
          <w:position w:val="-1"/>
          <w:sz w:val="22"/>
          <w:szCs w:val="22"/>
        </w:rPr>
        <w:t xml:space="preserve"> g</w:t>
      </w:r>
      <w:r w:rsidR="0055479A">
        <w:rPr>
          <w:rFonts w:ascii="Cambria" w:eastAsia="Cambria" w:hAnsi="Cambria" w:cs="Cambria"/>
          <w:position w:val="-1"/>
          <w:sz w:val="22"/>
          <w:szCs w:val="22"/>
        </w:rPr>
        <w:t>r</w:t>
      </w:r>
      <w:r w:rsidR="0055479A">
        <w:rPr>
          <w:rFonts w:ascii="Cambria" w:eastAsia="Cambria" w:hAnsi="Cambria" w:cs="Cambria"/>
          <w:spacing w:val="-2"/>
          <w:position w:val="-1"/>
          <w:sz w:val="22"/>
          <w:szCs w:val="22"/>
        </w:rPr>
        <w:t>ee</w:t>
      </w:r>
      <w:r w:rsidR="0055479A">
        <w:rPr>
          <w:rFonts w:ascii="Cambria" w:eastAsia="Cambria" w:hAnsi="Cambria" w:cs="Cambria"/>
          <w:spacing w:val="2"/>
          <w:position w:val="-1"/>
          <w:sz w:val="22"/>
          <w:szCs w:val="22"/>
        </w:rPr>
        <w:t>n</w:t>
      </w:r>
      <w:r w:rsidR="0055479A">
        <w:rPr>
          <w:rFonts w:ascii="Cambria" w:eastAsia="Cambria" w:hAnsi="Cambria" w:cs="Cambria"/>
          <w:spacing w:val="-1"/>
          <w:position w:val="-1"/>
          <w:sz w:val="22"/>
          <w:szCs w:val="22"/>
        </w:rPr>
        <w:t>h</w:t>
      </w:r>
      <w:r w:rsidR="0055479A">
        <w:rPr>
          <w:rFonts w:ascii="Cambria" w:eastAsia="Cambria" w:hAnsi="Cambria" w:cs="Cambria"/>
          <w:spacing w:val="3"/>
          <w:position w:val="-1"/>
          <w:sz w:val="22"/>
          <w:szCs w:val="22"/>
        </w:rPr>
        <w:t>o</w:t>
      </w:r>
      <w:r w:rsidR="0055479A">
        <w:rPr>
          <w:rFonts w:ascii="Cambria" w:eastAsia="Cambria" w:hAnsi="Cambria" w:cs="Cambria"/>
          <w:spacing w:val="-2"/>
          <w:position w:val="-1"/>
          <w:sz w:val="22"/>
          <w:szCs w:val="22"/>
        </w:rPr>
        <w:t>u</w:t>
      </w:r>
      <w:r w:rsidR="0055479A">
        <w:rPr>
          <w:rFonts w:ascii="Cambria" w:eastAsia="Cambria" w:hAnsi="Cambria" w:cs="Cambria"/>
          <w:spacing w:val="1"/>
          <w:position w:val="-1"/>
          <w:sz w:val="22"/>
          <w:szCs w:val="22"/>
        </w:rPr>
        <w:t>s</w:t>
      </w:r>
      <w:r w:rsidR="0055479A">
        <w:rPr>
          <w:rFonts w:ascii="Cambria" w:eastAsia="Cambria" w:hAnsi="Cambria" w:cs="Cambria"/>
          <w:position w:val="-1"/>
          <w:sz w:val="22"/>
          <w:szCs w:val="22"/>
        </w:rPr>
        <w:t>e</w:t>
      </w:r>
      <w:r w:rsidR="0055479A">
        <w:rPr>
          <w:rFonts w:ascii="Cambria" w:eastAsia="Cambria" w:hAnsi="Cambria" w:cs="Cambria"/>
          <w:spacing w:val="-2"/>
          <w:position w:val="-1"/>
          <w:sz w:val="22"/>
          <w:szCs w:val="22"/>
        </w:rPr>
        <w:t xml:space="preserve"> </w:t>
      </w:r>
      <w:r w:rsidR="0055479A">
        <w:rPr>
          <w:rFonts w:ascii="Cambria" w:eastAsia="Cambria" w:hAnsi="Cambria" w:cs="Cambria"/>
          <w:spacing w:val="1"/>
          <w:position w:val="-1"/>
          <w:sz w:val="22"/>
          <w:szCs w:val="22"/>
        </w:rPr>
        <w:t>g</w:t>
      </w:r>
      <w:r w:rsidR="0055479A">
        <w:rPr>
          <w:rFonts w:ascii="Cambria" w:eastAsia="Cambria" w:hAnsi="Cambria" w:cs="Cambria"/>
          <w:spacing w:val="-2"/>
          <w:position w:val="-1"/>
          <w:sz w:val="22"/>
          <w:szCs w:val="22"/>
        </w:rPr>
        <w:t>a</w:t>
      </w:r>
      <w:r w:rsidR="0055479A">
        <w:rPr>
          <w:rFonts w:ascii="Cambria" w:eastAsia="Cambria" w:hAnsi="Cambria" w:cs="Cambria"/>
          <w:spacing w:val="1"/>
          <w:position w:val="-1"/>
          <w:sz w:val="22"/>
          <w:szCs w:val="22"/>
        </w:rPr>
        <w:t>s</w:t>
      </w:r>
      <w:r w:rsidR="0055479A">
        <w:rPr>
          <w:rFonts w:ascii="Cambria" w:eastAsia="Cambria" w:hAnsi="Cambria" w:cs="Cambria"/>
          <w:spacing w:val="-2"/>
          <w:position w:val="-1"/>
          <w:sz w:val="22"/>
          <w:szCs w:val="22"/>
        </w:rPr>
        <w:t>e</w:t>
      </w:r>
      <w:r w:rsidR="0055479A">
        <w:rPr>
          <w:rFonts w:ascii="Cambria" w:eastAsia="Cambria" w:hAnsi="Cambria" w:cs="Cambria"/>
          <w:position w:val="-1"/>
          <w:sz w:val="22"/>
          <w:szCs w:val="22"/>
        </w:rPr>
        <w:t>s</w:t>
      </w:r>
      <w:r w:rsidR="0055479A">
        <w:rPr>
          <w:rFonts w:ascii="Cambria" w:eastAsia="Cambria" w:hAnsi="Cambria" w:cs="Cambria"/>
          <w:spacing w:val="1"/>
          <w:position w:val="-1"/>
          <w:sz w:val="22"/>
          <w:szCs w:val="22"/>
        </w:rPr>
        <w:t xml:space="preserve"> </w:t>
      </w:r>
      <w:r w:rsidR="0055479A">
        <w:rPr>
          <w:rFonts w:ascii="Cambria" w:eastAsia="Cambria" w:hAnsi="Cambria" w:cs="Cambria"/>
          <w:spacing w:val="-2"/>
          <w:position w:val="-1"/>
          <w:sz w:val="22"/>
          <w:szCs w:val="22"/>
        </w:rPr>
        <w:t>l</w:t>
      </w:r>
      <w:r w:rsidR="0055479A">
        <w:rPr>
          <w:rFonts w:ascii="Cambria" w:eastAsia="Cambria" w:hAnsi="Cambria" w:cs="Cambria"/>
          <w:spacing w:val="3"/>
          <w:position w:val="-1"/>
          <w:sz w:val="22"/>
          <w:szCs w:val="22"/>
        </w:rPr>
        <w:t>e</w:t>
      </w:r>
      <w:r w:rsidR="0055479A">
        <w:rPr>
          <w:rFonts w:ascii="Cambria" w:eastAsia="Cambria" w:hAnsi="Cambria" w:cs="Cambria"/>
          <w:spacing w:val="-2"/>
          <w:position w:val="-1"/>
          <w:sz w:val="22"/>
          <w:szCs w:val="22"/>
        </w:rPr>
        <w:t>a</w:t>
      </w:r>
      <w:r w:rsidR="0055479A">
        <w:rPr>
          <w:rFonts w:ascii="Cambria" w:eastAsia="Cambria" w:hAnsi="Cambria" w:cs="Cambria"/>
          <w:spacing w:val="2"/>
          <w:position w:val="-1"/>
          <w:sz w:val="22"/>
          <w:szCs w:val="22"/>
        </w:rPr>
        <w:t>d</w:t>
      </w:r>
      <w:r w:rsidR="0055479A">
        <w:rPr>
          <w:rFonts w:ascii="Cambria" w:eastAsia="Cambria" w:hAnsi="Cambria" w:cs="Cambria"/>
          <w:position w:val="-1"/>
          <w:sz w:val="22"/>
          <w:szCs w:val="22"/>
        </w:rPr>
        <w:t>s</w:t>
      </w:r>
      <w:r w:rsidR="0055479A">
        <w:rPr>
          <w:rFonts w:ascii="Cambria" w:eastAsia="Cambria" w:hAnsi="Cambria" w:cs="Cambria"/>
          <w:spacing w:val="1"/>
          <w:position w:val="-1"/>
          <w:sz w:val="22"/>
          <w:szCs w:val="22"/>
        </w:rPr>
        <w:t xml:space="preserve"> </w:t>
      </w:r>
      <w:r w:rsidR="0055479A">
        <w:rPr>
          <w:rFonts w:ascii="Cambria" w:eastAsia="Cambria" w:hAnsi="Cambria" w:cs="Cambria"/>
          <w:spacing w:val="2"/>
          <w:position w:val="-1"/>
          <w:sz w:val="22"/>
          <w:szCs w:val="22"/>
        </w:rPr>
        <w:t>t</w:t>
      </w:r>
      <w:r w:rsidR="0055479A">
        <w:rPr>
          <w:rFonts w:ascii="Cambria" w:eastAsia="Cambria" w:hAnsi="Cambria" w:cs="Cambria"/>
          <w:position w:val="-1"/>
          <w:sz w:val="22"/>
          <w:szCs w:val="22"/>
        </w:rPr>
        <w:t>o</w:t>
      </w:r>
      <w:r w:rsidR="0055479A">
        <w:rPr>
          <w:rFonts w:ascii="Cambria" w:eastAsia="Cambria" w:hAnsi="Cambria" w:cs="Cambria"/>
          <w:spacing w:val="-2"/>
          <w:position w:val="-1"/>
          <w:sz w:val="22"/>
          <w:szCs w:val="22"/>
        </w:rPr>
        <w:t xml:space="preserve"> </w:t>
      </w:r>
      <w:r w:rsidR="0055479A">
        <w:rPr>
          <w:rFonts w:ascii="Cambria" w:eastAsia="Cambria" w:hAnsi="Cambria" w:cs="Cambria"/>
          <w:spacing w:val="1"/>
          <w:position w:val="-1"/>
          <w:sz w:val="22"/>
          <w:szCs w:val="22"/>
        </w:rPr>
        <w:t>i</w:t>
      </w:r>
      <w:r w:rsidR="0055479A">
        <w:rPr>
          <w:rFonts w:ascii="Cambria" w:eastAsia="Cambria" w:hAnsi="Cambria" w:cs="Cambria"/>
          <w:spacing w:val="2"/>
          <w:position w:val="-1"/>
          <w:sz w:val="22"/>
          <w:szCs w:val="22"/>
        </w:rPr>
        <w:t>n</w:t>
      </w:r>
      <w:r w:rsidR="0055479A">
        <w:rPr>
          <w:rFonts w:ascii="Cambria" w:eastAsia="Cambria" w:hAnsi="Cambria" w:cs="Cambria"/>
          <w:spacing w:val="-1"/>
          <w:position w:val="-1"/>
          <w:sz w:val="22"/>
          <w:szCs w:val="22"/>
        </w:rPr>
        <w:t>c</w:t>
      </w:r>
      <w:r w:rsidR="0055479A">
        <w:rPr>
          <w:rFonts w:ascii="Cambria" w:eastAsia="Cambria" w:hAnsi="Cambria" w:cs="Cambria"/>
          <w:position w:val="-1"/>
          <w:sz w:val="22"/>
          <w:szCs w:val="22"/>
        </w:rPr>
        <w:t>r</w:t>
      </w:r>
      <w:r w:rsidR="0055479A">
        <w:rPr>
          <w:rFonts w:ascii="Cambria" w:eastAsia="Cambria" w:hAnsi="Cambria" w:cs="Cambria"/>
          <w:spacing w:val="-2"/>
          <w:position w:val="-1"/>
          <w:sz w:val="22"/>
          <w:szCs w:val="22"/>
        </w:rPr>
        <w:t>ea</w:t>
      </w:r>
      <w:r w:rsidR="0055479A">
        <w:rPr>
          <w:rFonts w:ascii="Cambria" w:eastAsia="Cambria" w:hAnsi="Cambria" w:cs="Cambria"/>
          <w:spacing w:val="1"/>
          <w:position w:val="-1"/>
          <w:sz w:val="22"/>
          <w:szCs w:val="22"/>
        </w:rPr>
        <w:t>si</w:t>
      </w:r>
      <w:r w:rsidR="0055479A">
        <w:rPr>
          <w:rFonts w:ascii="Cambria" w:eastAsia="Cambria" w:hAnsi="Cambria" w:cs="Cambria"/>
          <w:spacing w:val="-3"/>
          <w:position w:val="-1"/>
          <w:sz w:val="22"/>
          <w:szCs w:val="22"/>
        </w:rPr>
        <w:t>n</w:t>
      </w:r>
      <w:r w:rsidR="0055479A">
        <w:rPr>
          <w:rFonts w:ascii="Cambria" w:eastAsia="Cambria" w:hAnsi="Cambria" w:cs="Cambria"/>
          <w:position w:val="-1"/>
          <w:sz w:val="22"/>
          <w:szCs w:val="22"/>
        </w:rPr>
        <w:t>g</w:t>
      </w:r>
      <w:r w:rsidR="0055479A">
        <w:rPr>
          <w:rFonts w:ascii="Cambria" w:eastAsia="Cambria" w:hAnsi="Cambria" w:cs="Cambria"/>
          <w:spacing w:val="1"/>
          <w:position w:val="-1"/>
          <w:sz w:val="22"/>
          <w:szCs w:val="22"/>
        </w:rPr>
        <w:t xml:space="preserve"> </w:t>
      </w:r>
      <w:r w:rsidR="0055479A">
        <w:rPr>
          <w:rFonts w:ascii="Cambria" w:eastAsia="Cambria" w:hAnsi="Cambria" w:cs="Cambria"/>
          <w:spacing w:val="2"/>
          <w:position w:val="-1"/>
          <w:sz w:val="22"/>
          <w:szCs w:val="22"/>
        </w:rPr>
        <w:t>t</w:t>
      </w:r>
      <w:r w:rsidR="0055479A">
        <w:rPr>
          <w:rFonts w:ascii="Cambria" w:eastAsia="Cambria" w:hAnsi="Cambria" w:cs="Cambria"/>
          <w:spacing w:val="-2"/>
          <w:position w:val="-1"/>
          <w:sz w:val="22"/>
          <w:szCs w:val="22"/>
        </w:rPr>
        <w:t>e</w:t>
      </w:r>
      <w:r w:rsidR="0055479A">
        <w:rPr>
          <w:rFonts w:ascii="Cambria" w:eastAsia="Cambria" w:hAnsi="Cambria" w:cs="Cambria"/>
          <w:spacing w:val="-1"/>
          <w:position w:val="-1"/>
          <w:sz w:val="22"/>
          <w:szCs w:val="22"/>
        </w:rPr>
        <w:t>m</w:t>
      </w:r>
      <w:r w:rsidR="0055479A">
        <w:rPr>
          <w:rFonts w:ascii="Cambria" w:eastAsia="Cambria" w:hAnsi="Cambria" w:cs="Cambria"/>
          <w:spacing w:val="2"/>
          <w:position w:val="-1"/>
          <w:sz w:val="22"/>
          <w:szCs w:val="22"/>
        </w:rPr>
        <w:t>p</w:t>
      </w:r>
      <w:r w:rsidR="0055479A">
        <w:rPr>
          <w:rFonts w:ascii="Cambria" w:eastAsia="Cambria" w:hAnsi="Cambria" w:cs="Cambria"/>
          <w:spacing w:val="-2"/>
          <w:position w:val="-1"/>
          <w:sz w:val="22"/>
          <w:szCs w:val="22"/>
        </w:rPr>
        <w:t>e</w:t>
      </w:r>
      <w:r w:rsidR="0055479A">
        <w:rPr>
          <w:rFonts w:ascii="Cambria" w:eastAsia="Cambria" w:hAnsi="Cambria" w:cs="Cambria"/>
          <w:position w:val="-1"/>
          <w:sz w:val="22"/>
          <w:szCs w:val="22"/>
        </w:rPr>
        <w:t>r</w:t>
      </w:r>
      <w:r w:rsidR="0055479A">
        <w:rPr>
          <w:rFonts w:ascii="Cambria" w:eastAsia="Cambria" w:hAnsi="Cambria" w:cs="Cambria"/>
          <w:spacing w:val="-2"/>
          <w:position w:val="-1"/>
          <w:sz w:val="22"/>
          <w:szCs w:val="22"/>
        </w:rPr>
        <w:t>a</w:t>
      </w:r>
      <w:r w:rsidR="0055479A">
        <w:rPr>
          <w:rFonts w:ascii="Cambria" w:eastAsia="Cambria" w:hAnsi="Cambria" w:cs="Cambria"/>
          <w:spacing w:val="2"/>
          <w:position w:val="-1"/>
          <w:sz w:val="22"/>
          <w:szCs w:val="22"/>
        </w:rPr>
        <w:t>t</w:t>
      </w:r>
      <w:r w:rsidR="0055479A">
        <w:rPr>
          <w:rFonts w:ascii="Cambria" w:eastAsia="Cambria" w:hAnsi="Cambria" w:cs="Cambria"/>
          <w:spacing w:val="-2"/>
          <w:position w:val="-1"/>
          <w:sz w:val="22"/>
          <w:szCs w:val="22"/>
        </w:rPr>
        <w:t>u</w:t>
      </w:r>
      <w:r w:rsidR="0055479A">
        <w:rPr>
          <w:rFonts w:ascii="Cambria" w:eastAsia="Cambria" w:hAnsi="Cambria" w:cs="Cambria"/>
          <w:position w:val="-1"/>
          <w:sz w:val="22"/>
          <w:szCs w:val="22"/>
        </w:rPr>
        <w:t>r</w:t>
      </w:r>
      <w:r w:rsidR="0055479A">
        <w:rPr>
          <w:rFonts w:ascii="Cambria" w:eastAsia="Cambria" w:hAnsi="Cambria" w:cs="Cambria"/>
          <w:spacing w:val="-2"/>
          <w:position w:val="-1"/>
          <w:sz w:val="22"/>
          <w:szCs w:val="22"/>
        </w:rPr>
        <w:t>e</w:t>
      </w:r>
      <w:r w:rsidR="0055479A">
        <w:rPr>
          <w:rFonts w:ascii="Cambria" w:eastAsia="Cambria" w:hAnsi="Cambria" w:cs="Cambria"/>
          <w:position w:val="-1"/>
          <w:sz w:val="22"/>
          <w:szCs w:val="22"/>
        </w:rPr>
        <w:t>s</w:t>
      </w:r>
      <w:r w:rsidR="0055479A">
        <w:rPr>
          <w:rFonts w:ascii="Cambria" w:eastAsia="Cambria" w:hAnsi="Cambria" w:cs="Cambria"/>
          <w:spacing w:val="1"/>
          <w:position w:val="-1"/>
          <w:sz w:val="22"/>
          <w:szCs w:val="22"/>
        </w:rPr>
        <w:t xml:space="preserve"> </w:t>
      </w:r>
      <w:r w:rsidR="0055479A">
        <w:rPr>
          <w:rFonts w:ascii="Cambria" w:eastAsia="Cambria" w:hAnsi="Cambria" w:cs="Cambria"/>
          <w:spacing w:val="2"/>
          <w:position w:val="-1"/>
          <w:sz w:val="22"/>
          <w:szCs w:val="22"/>
        </w:rPr>
        <w:t>w</w:t>
      </w:r>
      <w:r w:rsidR="0055479A">
        <w:rPr>
          <w:rFonts w:ascii="Cambria" w:eastAsia="Cambria" w:hAnsi="Cambria" w:cs="Cambria"/>
          <w:spacing w:val="-2"/>
          <w:position w:val="-1"/>
          <w:sz w:val="22"/>
          <w:szCs w:val="22"/>
        </w:rPr>
        <w:t>o</w:t>
      </w:r>
      <w:r w:rsidR="0055479A">
        <w:rPr>
          <w:rFonts w:ascii="Cambria" w:eastAsia="Cambria" w:hAnsi="Cambria" w:cs="Cambria"/>
          <w:position w:val="-1"/>
          <w:sz w:val="22"/>
          <w:szCs w:val="22"/>
        </w:rPr>
        <w:t>r</w:t>
      </w:r>
      <w:r w:rsidR="0055479A">
        <w:rPr>
          <w:rFonts w:ascii="Cambria" w:eastAsia="Cambria" w:hAnsi="Cambria" w:cs="Cambria"/>
          <w:spacing w:val="-2"/>
          <w:position w:val="-1"/>
          <w:sz w:val="22"/>
          <w:szCs w:val="22"/>
        </w:rPr>
        <w:t>l</w:t>
      </w:r>
      <w:r w:rsidR="0055479A">
        <w:rPr>
          <w:rFonts w:ascii="Cambria" w:eastAsia="Cambria" w:hAnsi="Cambria" w:cs="Cambria"/>
          <w:spacing w:val="1"/>
          <w:position w:val="-1"/>
          <w:sz w:val="22"/>
          <w:szCs w:val="22"/>
        </w:rPr>
        <w:t>d</w:t>
      </w:r>
      <w:r w:rsidR="0055479A">
        <w:rPr>
          <w:rFonts w:ascii="Cambria" w:eastAsia="Cambria" w:hAnsi="Cambria" w:cs="Cambria"/>
          <w:spacing w:val="-3"/>
          <w:position w:val="-1"/>
          <w:sz w:val="22"/>
          <w:szCs w:val="22"/>
        </w:rPr>
        <w:t>w</w:t>
      </w:r>
      <w:r w:rsidR="0055479A">
        <w:rPr>
          <w:rFonts w:ascii="Cambria" w:eastAsia="Cambria" w:hAnsi="Cambria" w:cs="Cambria"/>
          <w:spacing w:val="1"/>
          <w:position w:val="-1"/>
          <w:sz w:val="22"/>
          <w:szCs w:val="22"/>
        </w:rPr>
        <w:t>i</w:t>
      </w:r>
      <w:r w:rsidR="0055479A">
        <w:rPr>
          <w:rFonts w:ascii="Cambria" w:eastAsia="Cambria" w:hAnsi="Cambria" w:cs="Cambria"/>
          <w:spacing w:val="2"/>
          <w:position w:val="-1"/>
          <w:sz w:val="22"/>
          <w:szCs w:val="22"/>
        </w:rPr>
        <w:t>d</w:t>
      </w:r>
      <w:r w:rsidR="0055479A">
        <w:rPr>
          <w:rFonts w:ascii="Cambria" w:eastAsia="Cambria" w:hAnsi="Cambria" w:cs="Cambria"/>
          <w:spacing w:val="-2"/>
          <w:position w:val="-1"/>
          <w:sz w:val="22"/>
          <w:szCs w:val="22"/>
        </w:rPr>
        <w:t>e</w:t>
      </w:r>
      <w:r w:rsidR="0055479A">
        <w:rPr>
          <w:rFonts w:ascii="Cambria" w:eastAsia="Cambria" w:hAnsi="Cambria" w:cs="Cambria"/>
          <w:position w:val="-1"/>
          <w:sz w:val="22"/>
          <w:szCs w:val="22"/>
        </w:rPr>
        <w:t>.</w:t>
      </w:r>
    </w:p>
    <w:p w:rsidR="00A80FF4" w:rsidRDefault="00A80FF4">
      <w:pPr>
        <w:spacing w:before="3" w:line="140" w:lineRule="exact"/>
        <w:rPr>
          <w:sz w:val="14"/>
          <w:szCs w:val="14"/>
        </w:rPr>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A80FF4">
      <w:pPr>
        <w:spacing w:line="200" w:lineRule="exact"/>
      </w:pPr>
    </w:p>
    <w:p w:rsidR="00A80FF4" w:rsidRDefault="0055479A">
      <w:pPr>
        <w:spacing w:before="30"/>
        <w:ind w:left="100"/>
        <w:rPr>
          <w:rFonts w:ascii="Cambria" w:eastAsia="Cambria" w:hAnsi="Cambria" w:cs="Cambria"/>
          <w:sz w:val="22"/>
          <w:szCs w:val="22"/>
        </w:rPr>
      </w:pPr>
      <w:r>
        <w:rPr>
          <w:rFonts w:ascii="Cambria" w:eastAsia="Cambria" w:hAnsi="Cambria" w:cs="Cambria"/>
          <w:b/>
          <w:spacing w:val="-1"/>
          <w:sz w:val="22"/>
          <w:szCs w:val="22"/>
        </w:rPr>
        <w:t>P</w:t>
      </w:r>
      <w:r>
        <w:rPr>
          <w:rFonts w:ascii="Cambria" w:eastAsia="Cambria" w:hAnsi="Cambria" w:cs="Cambria"/>
          <w:b/>
          <w:spacing w:val="2"/>
          <w:sz w:val="22"/>
          <w:szCs w:val="22"/>
        </w:rPr>
        <w:t>a</w:t>
      </w:r>
      <w:r>
        <w:rPr>
          <w:rFonts w:ascii="Cambria" w:eastAsia="Cambria" w:hAnsi="Cambria" w:cs="Cambria"/>
          <w:b/>
          <w:spacing w:val="-1"/>
          <w:sz w:val="22"/>
          <w:szCs w:val="22"/>
        </w:rPr>
        <w:t>r</w:t>
      </w:r>
      <w:r>
        <w:rPr>
          <w:rFonts w:ascii="Cambria" w:eastAsia="Cambria" w:hAnsi="Cambria" w:cs="Cambria"/>
          <w:b/>
          <w:sz w:val="22"/>
          <w:szCs w:val="22"/>
        </w:rPr>
        <w:t>t</w:t>
      </w:r>
      <w:r>
        <w:rPr>
          <w:rFonts w:ascii="Cambria" w:eastAsia="Cambria" w:hAnsi="Cambria" w:cs="Cambria"/>
          <w:b/>
          <w:spacing w:val="1"/>
          <w:sz w:val="22"/>
          <w:szCs w:val="22"/>
        </w:rPr>
        <w:t xml:space="preserve"> </w:t>
      </w:r>
      <w:r>
        <w:rPr>
          <w:rFonts w:ascii="Cambria" w:eastAsia="Cambria" w:hAnsi="Cambria" w:cs="Cambria"/>
          <w:b/>
          <w:sz w:val="22"/>
          <w:szCs w:val="22"/>
        </w:rPr>
        <w:t>E</w:t>
      </w:r>
      <w:r>
        <w:rPr>
          <w:rFonts w:ascii="Cambria" w:eastAsia="Cambria" w:hAnsi="Cambria" w:cs="Cambria"/>
          <w:b/>
          <w:spacing w:val="2"/>
          <w:sz w:val="22"/>
          <w:szCs w:val="22"/>
        </w:rPr>
        <w:t xml:space="preserve"> </w:t>
      </w:r>
      <w:r>
        <w:rPr>
          <w:rFonts w:ascii="Cambria" w:eastAsia="Cambria" w:hAnsi="Cambria" w:cs="Cambria"/>
          <w:b/>
          <w:sz w:val="22"/>
          <w:szCs w:val="22"/>
        </w:rPr>
        <w:t xml:space="preserve">– </w:t>
      </w:r>
      <w:r>
        <w:rPr>
          <w:rFonts w:ascii="Cambria" w:eastAsia="Cambria" w:hAnsi="Cambria" w:cs="Cambria"/>
          <w:b/>
          <w:spacing w:val="-1"/>
          <w:sz w:val="22"/>
          <w:szCs w:val="22"/>
        </w:rPr>
        <w:t>Pro</w:t>
      </w:r>
      <w:r>
        <w:rPr>
          <w:rFonts w:ascii="Cambria" w:eastAsia="Cambria" w:hAnsi="Cambria" w:cs="Cambria"/>
          <w:b/>
          <w:spacing w:val="-2"/>
          <w:sz w:val="22"/>
          <w:szCs w:val="22"/>
        </w:rPr>
        <w:t>p</w:t>
      </w:r>
      <w:r>
        <w:rPr>
          <w:rFonts w:ascii="Cambria" w:eastAsia="Cambria" w:hAnsi="Cambria" w:cs="Cambria"/>
          <w:b/>
          <w:spacing w:val="-1"/>
          <w:sz w:val="22"/>
          <w:szCs w:val="22"/>
        </w:rPr>
        <w:t>o</w:t>
      </w:r>
      <w:r>
        <w:rPr>
          <w:rFonts w:ascii="Cambria" w:eastAsia="Cambria" w:hAnsi="Cambria" w:cs="Cambria"/>
          <w:b/>
          <w:sz w:val="22"/>
          <w:szCs w:val="22"/>
        </w:rPr>
        <w:t>se</w:t>
      </w:r>
      <w:r>
        <w:rPr>
          <w:rFonts w:ascii="Cambria" w:eastAsia="Cambria" w:hAnsi="Cambria" w:cs="Cambria"/>
          <w:b/>
          <w:spacing w:val="-2"/>
          <w:sz w:val="22"/>
          <w:szCs w:val="22"/>
        </w:rPr>
        <w:t xml:space="preserve"> </w:t>
      </w:r>
      <w:r>
        <w:rPr>
          <w:rFonts w:ascii="Cambria" w:eastAsia="Cambria" w:hAnsi="Cambria" w:cs="Cambria"/>
          <w:b/>
          <w:sz w:val="22"/>
          <w:szCs w:val="22"/>
        </w:rPr>
        <w:t>a</w:t>
      </w:r>
      <w:r>
        <w:rPr>
          <w:rFonts w:ascii="Cambria" w:eastAsia="Cambria" w:hAnsi="Cambria" w:cs="Cambria"/>
          <w:b/>
          <w:spacing w:val="2"/>
          <w:sz w:val="22"/>
          <w:szCs w:val="22"/>
        </w:rPr>
        <w:t xml:space="preserve"> S</w:t>
      </w:r>
      <w:r>
        <w:rPr>
          <w:rFonts w:ascii="Cambria" w:eastAsia="Cambria" w:hAnsi="Cambria" w:cs="Cambria"/>
          <w:b/>
          <w:spacing w:val="-1"/>
          <w:sz w:val="22"/>
          <w:szCs w:val="22"/>
        </w:rPr>
        <w:t>ol</w:t>
      </w:r>
      <w:r>
        <w:rPr>
          <w:rFonts w:ascii="Cambria" w:eastAsia="Cambria" w:hAnsi="Cambria" w:cs="Cambria"/>
          <w:b/>
          <w:spacing w:val="-2"/>
          <w:sz w:val="22"/>
          <w:szCs w:val="22"/>
        </w:rPr>
        <w:t>u</w:t>
      </w:r>
      <w:r>
        <w:rPr>
          <w:rFonts w:ascii="Cambria" w:eastAsia="Cambria" w:hAnsi="Cambria" w:cs="Cambria"/>
          <w:b/>
          <w:spacing w:val="1"/>
          <w:sz w:val="22"/>
          <w:szCs w:val="22"/>
        </w:rPr>
        <w:t>t</w:t>
      </w:r>
      <w:r>
        <w:rPr>
          <w:rFonts w:ascii="Cambria" w:eastAsia="Cambria" w:hAnsi="Cambria" w:cs="Cambria"/>
          <w:b/>
          <w:spacing w:val="-2"/>
          <w:sz w:val="22"/>
          <w:szCs w:val="22"/>
        </w:rPr>
        <w:t>i</w:t>
      </w:r>
      <w:r>
        <w:rPr>
          <w:rFonts w:ascii="Cambria" w:eastAsia="Cambria" w:hAnsi="Cambria" w:cs="Cambria"/>
          <w:b/>
          <w:spacing w:val="-1"/>
          <w:sz w:val="22"/>
          <w:szCs w:val="22"/>
        </w:rPr>
        <w:t>o</w:t>
      </w:r>
      <w:r>
        <w:rPr>
          <w:rFonts w:ascii="Cambria" w:eastAsia="Cambria" w:hAnsi="Cambria" w:cs="Cambria"/>
          <w:b/>
          <w:sz w:val="22"/>
          <w:szCs w:val="22"/>
        </w:rPr>
        <w:t>n</w:t>
      </w:r>
      <w:r>
        <w:rPr>
          <w:rFonts w:ascii="Cambria" w:eastAsia="Cambria" w:hAnsi="Cambria" w:cs="Cambria"/>
          <w:b/>
          <w:spacing w:val="1"/>
          <w:sz w:val="22"/>
          <w:szCs w:val="22"/>
        </w:rPr>
        <w:t xml:space="preserve"> t</w:t>
      </w:r>
      <w:r>
        <w:rPr>
          <w:rFonts w:ascii="Cambria" w:eastAsia="Cambria" w:hAnsi="Cambria" w:cs="Cambria"/>
          <w:b/>
          <w:sz w:val="22"/>
          <w:szCs w:val="22"/>
        </w:rPr>
        <w:t>o</w:t>
      </w:r>
      <w:r>
        <w:rPr>
          <w:rFonts w:ascii="Cambria" w:eastAsia="Cambria" w:hAnsi="Cambria" w:cs="Cambria"/>
          <w:b/>
          <w:spacing w:val="-1"/>
          <w:sz w:val="22"/>
          <w:szCs w:val="22"/>
        </w:rPr>
        <w:t xml:space="preserve"> </w:t>
      </w:r>
      <w:r>
        <w:rPr>
          <w:rFonts w:ascii="Cambria" w:eastAsia="Cambria" w:hAnsi="Cambria" w:cs="Cambria"/>
          <w:b/>
          <w:spacing w:val="1"/>
          <w:sz w:val="22"/>
          <w:szCs w:val="22"/>
        </w:rPr>
        <w:t>M</w:t>
      </w:r>
      <w:r>
        <w:rPr>
          <w:rFonts w:ascii="Cambria" w:eastAsia="Cambria" w:hAnsi="Cambria" w:cs="Cambria"/>
          <w:b/>
          <w:spacing w:val="-2"/>
          <w:sz w:val="22"/>
          <w:szCs w:val="22"/>
        </w:rPr>
        <w:t>i</w:t>
      </w:r>
      <w:r>
        <w:rPr>
          <w:rFonts w:ascii="Cambria" w:eastAsia="Cambria" w:hAnsi="Cambria" w:cs="Cambria"/>
          <w:b/>
          <w:spacing w:val="1"/>
          <w:sz w:val="22"/>
          <w:szCs w:val="22"/>
        </w:rPr>
        <w:t>n</w:t>
      </w:r>
      <w:r>
        <w:rPr>
          <w:rFonts w:ascii="Cambria" w:eastAsia="Cambria" w:hAnsi="Cambria" w:cs="Cambria"/>
          <w:b/>
          <w:spacing w:val="-2"/>
          <w:sz w:val="22"/>
          <w:szCs w:val="22"/>
        </w:rPr>
        <w:t>i</w:t>
      </w:r>
      <w:r>
        <w:rPr>
          <w:rFonts w:ascii="Cambria" w:eastAsia="Cambria" w:hAnsi="Cambria" w:cs="Cambria"/>
          <w:b/>
          <w:sz w:val="22"/>
          <w:szCs w:val="22"/>
        </w:rPr>
        <w:t>m</w:t>
      </w:r>
      <w:r>
        <w:rPr>
          <w:rFonts w:ascii="Cambria" w:eastAsia="Cambria" w:hAnsi="Cambria" w:cs="Cambria"/>
          <w:b/>
          <w:spacing w:val="-2"/>
          <w:sz w:val="22"/>
          <w:szCs w:val="22"/>
        </w:rPr>
        <w:t>i</w:t>
      </w:r>
      <w:r>
        <w:rPr>
          <w:rFonts w:ascii="Cambria" w:eastAsia="Cambria" w:hAnsi="Cambria" w:cs="Cambria"/>
          <w:b/>
          <w:sz w:val="22"/>
          <w:szCs w:val="22"/>
        </w:rPr>
        <w:t>ze</w:t>
      </w:r>
      <w:r>
        <w:rPr>
          <w:rFonts w:ascii="Cambria" w:eastAsia="Cambria" w:hAnsi="Cambria" w:cs="Cambria"/>
          <w:b/>
          <w:spacing w:val="-2"/>
          <w:sz w:val="22"/>
          <w:szCs w:val="22"/>
        </w:rPr>
        <w:t xml:space="preserve"> </w:t>
      </w:r>
      <w:r>
        <w:rPr>
          <w:rFonts w:ascii="Cambria" w:eastAsia="Cambria" w:hAnsi="Cambria" w:cs="Cambria"/>
          <w:b/>
          <w:sz w:val="22"/>
          <w:szCs w:val="22"/>
        </w:rPr>
        <w:t>Am</w:t>
      </w:r>
      <w:r>
        <w:rPr>
          <w:rFonts w:ascii="Cambria" w:eastAsia="Cambria" w:hAnsi="Cambria" w:cs="Cambria"/>
          <w:b/>
          <w:spacing w:val="-2"/>
          <w:sz w:val="22"/>
          <w:szCs w:val="22"/>
        </w:rPr>
        <w:t>u</w:t>
      </w:r>
      <w:r>
        <w:rPr>
          <w:rFonts w:ascii="Cambria" w:eastAsia="Cambria" w:hAnsi="Cambria" w:cs="Cambria"/>
          <w:b/>
          <w:sz w:val="22"/>
          <w:szCs w:val="22"/>
        </w:rPr>
        <w:t>s</w:t>
      </w:r>
      <w:r>
        <w:rPr>
          <w:rFonts w:ascii="Cambria" w:eastAsia="Cambria" w:hAnsi="Cambria" w:cs="Cambria"/>
          <w:b/>
          <w:spacing w:val="-2"/>
          <w:sz w:val="22"/>
          <w:szCs w:val="22"/>
        </w:rPr>
        <w:t>e</w:t>
      </w:r>
      <w:r>
        <w:rPr>
          <w:rFonts w:ascii="Cambria" w:eastAsia="Cambria" w:hAnsi="Cambria" w:cs="Cambria"/>
          <w:b/>
          <w:spacing w:val="5"/>
          <w:sz w:val="22"/>
          <w:szCs w:val="22"/>
        </w:rPr>
        <w:t>m</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z w:val="22"/>
          <w:szCs w:val="22"/>
        </w:rPr>
        <w:t>t</w:t>
      </w:r>
      <w:r>
        <w:rPr>
          <w:rFonts w:ascii="Cambria" w:eastAsia="Cambria" w:hAnsi="Cambria" w:cs="Cambria"/>
          <w:b/>
          <w:spacing w:val="1"/>
          <w:sz w:val="22"/>
          <w:szCs w:val="22"/>
        </w:rPr>
        <w:t xml:space="preserve"> </w:t>
      </w:r>
      <w:r>
        <w:rPr>
          <w:rFonts w:ascii="Cambria" w:eastAsia="Cambria" w:hAnsi="Cambria" w:cs="Cambria"/>
          <w:b/>
          <w:spacing w:val="-1"/>
          <w:sz w:val="22"/>
          <w:szCs w:val="22"/>
        </w:rPr>
        <w:t>P</w:t>
      </w:r>
      <w:r>
        <w:rPr>
          <w:rFonts w:ascii="Cambria" w:eastAsia="Cambria" w:hAnsi="Cambria" w:cs="Cambria"/>
          <w:b/>
          <w:spacing w:val="2"/>
          <w:sz w:val="22"/>
          <w:szCs w:val="22"/>
        </w:rPr>
        <w:t>a</w:t>
      </w:r>
      <w:r>
        <w:rPr>
          <w:rFonts w:ascii="Cambria" w:eastAsia="Cambria" w:hAnsi="Cambria" w:cs="Cambria"/>
          <w:b/>
          <w:spacing w:val="-1"/>
          <w:sz w:val="22"/>
          <w:szCs w:val="22"/>
        </w:rPr>
        <w:t>r</w:t>
      </w:r>
      <w:r>
        <w:rPr>
          <w:rFonts w:ascii="Cambria" w:eastAsia="Cambria" w:hAnsi="Cambria" w:cs="Cambria"/>
          <w:b/>
          <w:sz w:val="22"/>
          <w:szCs w:val="22"/>
        </w:rPr>
        <w:t>k</w:t>
      </w:r>
      <w:r>
        <w:rPr>
          <w:rFonts w:ascii="Cambria" w:eastAsia="Cambria" w:hAnsi="Cambria" w:cs="Cambria"/>
          <w:b/>
          <w:spacing w:val="-1"/>
          <w:sz w:val="22"/>
          <w:szCs w:val="22"/>
        </w:rPr>
        <w:t xml:space="preserve"> </w:t>
      </w:r>
      <w:r>
        <w:rPr>
          <w:rFonts w:ascii="Cambria" w:eastAsia="Cambria" w:hAnsi="Cambria" w:cs="Cambria"/>
          <w:b/>
          <w:spacing w:val="-2"/>
          <w:sz w:val="22"/>
          <w:szCs w:val="22"/>
        </w:rPr>
        <w:t>Deve</w:t>
      </w:r>
      <w:r>
        <w:rPr>
          <w:rFonts w:ascii="Cambria" w:eastAsia="Cambria" w:hAnsi="Cambria" w:cs="Cambria"/>
          <w:b/>
          <w:spacing w:val="-1"/>
          <w:sz w:val="22"/>
          <w:szCs w:val="22"/>
        </w:rPr>
        <w:t>l</w:t>
      </w:r>
      <w:r>
        <w:rPr>
          <w:rFonts w:ascii="Cambria" w:eastAsia="Cambria" w:hAnsi="Cambria" w:cs="Cambria"/>
          <w:b/>
          <w:spacing w:val="4"/>
          <w:sz w:val="22"/>
          <w:szCs w:val="22"/>
        </w:rPr>
        <w:t>o</w:t>
      </w:r>
      <w:r>
        <w:rPr>
          <w:rFonts w:ascii="Cambria" w:eastAsia="Cambria" w:hAnsi="Cambria" w:cs="Cambria"/>
          <w:b/>
          <w:spacing w:val="-2"/>
          <w:sz w:val="22"/>
          <w:szCs w:val="22"/>
        </w:rPr>
        <w:t>p</w:t>
      </w:r>
      <w:r>
        <w:rPr>
          <w:rFonts w:ascii="Cambria" w:eastAsia="Cambria" w:hAnsi="Cambria" w:cs="Cambria"/>
          <w:b/>
          <w:sz w:val="22"/>
          <w:szCs w:val="22"/>
        </w:rPr>
        <w:t>m</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z w:val="22"/>
          <w:szCs w:val="22"/>
        </w:rPr>
        <w:t>t</w:t>
      </w:r>
    </w:p>
    <w:p w:rsidR="00A80FF4" w:rsidRDefault="00A80FF4">
      <w:pPr>
        <w:spacing w:before="16" w:line="220" w:lineRule="exact"/>
        <w:rPr>
          <w:sz w:val="22"/>
          <w:szCs w:val="22"/>
        </w:rPr>
      </w:pPr>
    </w:p>
    <w:p w:rsidR="00A80FF4" w:rsidRDefault="0055479A">
      <w:pPr>
        <w:spacing w:line="276" w:lineRule="auto"/>
        <w:ind w:left="100" w:right="78"/>
        <w:rPr>
          <w:rFonts w:ascii="Cambria" w:eastAsia="Cambria" w:hAnsi="Cambria" w:cs="Cambria"/>
          <w:sz w:val="22"/>
          <w:szCs w:val="22"/>
        </w:rPr>
        <w:sectPr w:rsidR="00A80FF4">
          <w:pgSz w:w="12240" w:h="15840"/>
          <w:pgMar w:top="640" w:right="860" w:bottom="280" w:left="620" w:header="720" w:footer="720" w:gutter="0"/>
          <w:cols w:space="720"/>
        </w:sectPr>
      </w:pP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si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3"/>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4"/>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z w:val="22"/>
          <w:szCs w:val="22"/>
        </w:rPr>
        <w:t>P</w:t>
      </w:r>
      <w:r>
        <w:rPr>
          <w:rFonts w:ascii="Cambria" w:eastAsia="Cambria" w:hAnsi="Cambria" w:cs="Cambria"/>
          <w:spacing w:val="-1"/>
          <w:sz w:val="22"/>
          <w:szCs w:val="22"/>
        </w:rPr>
        <w:t>y</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2"/>
          <w:sz w:val="22"/>
          <w:szCs w:val="22"/>
        </w:rPr>
        <w:t>F</w:t>
      </w:r>
      <w:r>
        <w:rPr>
          <w:rFonts w:ascii="Cambria" w:eastAsia="Cambria" w:hAnsi="Cambria" w:cs="Cambria"/>
          <w:spacing w:val="-2"/>
          <w:sz w:val="22"/>
          <w:szCs w:val="22"/>
        </w:rPr>
        <w:t>oo</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W</w:t>
      </w:r>
      <w:r>
        <w:rPr>
          <w:rFonts w:ascii="Cambria" w:eastAsia="Cambria" w:hAnsi="Cambria" w:cs="Cambria"/>
          <w:spacing w:val="-2"/>
          <w:sz w:val="22"/>
          <w:szCs w:val="22"/>
        </w:rPr>
        <w:t>e</w:t>
      </w:r>
      <w:r>
        <w:rPr>
          <w:rFonts w:ascii="Cambria" w:eastAsia="Cambria" w:hAnsi="Cambria" w:cs="Cambria"/>
          <w:spacing w:val="-1"/>
          <w:sz w:val="22"/>
          <w:szCs w:val="22"/>
        </w:rPr>
        <w:t>b</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4"/>
          <w:sz w:val="22"/>
          <w:szCs w:val="22"/>
        </w:rPr>
        <w:t>f</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z w:val="22"/>
          <w:szCs w:val="22"/>
        </w:rPr>
        <w:t>P</w:t>
      </w:r>
      <w:r>
        <w:rPr>
          <w:rFonts w:ascii="Cambria" w:eastAsia="Cambria" w:hAnsi="Cambria" w:cs="Cambria"/>
          <w:spacing w:val="-2"/>
          <w:sz w:val="22"/>
          <w:szCs w:val="22"/>
        </w:rPr>
        <w:t>a</w:t>
      </w:r>
      <w:r>
        <w:rPr>
          <w:rFonts w:ascii="Cambria" w:eastAsia="Cambria" w:hAnsi="Cambria" w:cs="Cambria"/>
          <w:sz w:val="22"/>
          <w:szCs w:val="22"/>
        </w:rPr>
        <w:t>rt</w:t>
      </w:r>
      <w:r>
        <w:rPr>
          <w:rFonts w:ascii="Cambria" w:eastAsia="Cambria" w:hAnsi="Cambria" w:cs="Cambria"/>
          <w:spacing w:val="-3"/>
          <w:sz w:val="22"/>
          <w:szCs w:val="22"/>
        </w:rPr>
        <w:t xml:space="preserve"> </w:t>
      </w:r>
      <w:r>
        <w:rPr>
          <w:rFonts w:ascii="Cambria" w:eastAsia="Cambria" w:hAnsi="Cambria" w:cs="Cambria"/>
          <w:spacing w:val="1"/>
          <w:sz w:val="22"/>
          <w:szCs w:val="22"/>
        </w:rPr>
        <w:t>C</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1"/>
          <w:sz w:val="22"/>
          <w:szCs w:val="22"/>
        </w:rPr>
        <w:t>gg</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olu</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3"/>
          <w:sz w:val="22"/>
          <w:szCs w:val="22"/>
        </w:rPr>
        <w:t>n</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o</w:t>
      </w:r>
      <w:r>
        <w:rPr>
          <w:rFonts w:ascii="Cambria" w:eastAsia="Cambria" w:hAnsi="Cambria" w:cs="Cambria"/>
          <w:sz w:val="22"/>
          <w:szCs w:val="22"/>
        </w:rPr>
        <w:t xml:space="preserve">r </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i</w:t>
      </w:r>
      <w:r>
        <w:rPr>
          <w:rFonts w:ascii="Cambria" w:eastAsia="Cambria" w:hAnsi="Cambria" w:cs="Cambria"/>
          <w:spacing w:val="-6"/>
          <w:sz w:val="22"/>
          <w:szCs w:val="22"/>
        </w:rPr>
        <w:t>m</w:t>
      </w:r>
      <w:r>
        <w:rPr>
          <w:rFonts w:ascii="Cambria" w:eastAsia="Cambria" w:hAnsi="Cambria" w:cs="Cambria"/>
          <w:spacing w:val="1"/>
          <w:sz w:val="22"/>
          <w:szCs w:val="22"/>
        </w:rPr>
        <w:t>izi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4"/>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 xml:space="preserve">e </w:t>
      </w:r>
      <w:r>
        <w:rPr>
          <w:rFonts w:ascii="Cambria" w:eastAsia="Cambria" w:hAnsi="Cambria" w:cs="Cambria"/>
          <w:spacing w:val="-2"/>
          <w:sz w:val="22"/>
          <w:szCs w:val="22"/>
        </w:rPr>
        <w:t>e</w:t>
      </w:r>
      <w:r>
        <w:rPr>
          <w:rFonts w:ascii="Cambria" w:eastAsia="Cambria" w:hAnsi="Cambria" w:cs="Cambria"/>
          <w:sz w:val="22"/>
          <w:szCs w:val="22"/>
        </w:rPr>
        <w:t>ff</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pacing w:val="4"/>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1"/>
          <w:sz w:val="22"/>
          <w:szCs w:val="22"/>
        </w:rPr>
        <w:t xml:space="preserve"> </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elo</w:t>
      </w:r>
      <w:r>
        <w:rPr>
          <w:rFonts w:ascii="Cambria" w:eastAsia="Cambria" w:hAnsi="Cambria" w:cs="Cambria"/>
          <w:spacing w:val="2"/>
          <w:sz w:val="22"/>
          <w:szCs w:val="22"/>
        </w:rPr>
        <w:t>p</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z w:val="22"/>
          <w:szCs w:val="22"/>
        </w:rPr>
        <w:t>l</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z w:val="22"/>
          <w:szCs w:val="22"/>
        </w:rPr>
        <w:t>.</w:t>
      </w:r>
    </w:p>
    <w:p w:rsidR="00A80FF4" w:rsidRDefault="0024478F">
      <w:pPr>
        <w:spacing w:before="77"/>
        <w:ind w:left="100"/>
        <w:rPr>
          <w:rFonts w:ascii="Cambria" w:eastAsia="Cambria" w:hAnsi="Cambria" w:cs="Cambria"/>
          <w:sz w:val="22"/>
          <w:szCs w:val="22"/>
        </w:rPr>
      </w:pPr>
      <w:r>
        <w:rPr>
          <w:noProof/>
        </w:rPr>
        <w:lastRenderedPageBreak/>
        <mc:AlternateContent>
          <mc:Choice Requires="wpg">
            <w:drawing>
              <wp:anchor distT="0" distB="0" distL="114300" distR="114300" simplePos="0" relativeHeight="251699200" behindDoc="1" locked="0" layoutInCell="1" allowOverlap="1">
                <wp:simplePos x="0" y="0"/>
                <wp:positionH relativeFrom="page">
                  <wp:posOffset>457200</wp:posOffset>
                </wp:positionH>
                <wp:positionV relativeFrom="page">
                  <wp:posOffset>9491980</wp:posOffset>
                </wp:positionV>
                <wp:extent cx="6833870" cy="0"/>
                <wp:effectExtent l="9525" t="5080" r="5080" b="1397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4948"/>
                          <a:chExt cx="10762" cy="0"/>
                        </a:xfrm>
                      </wpg:grpSpPr>
                      <wps:wsp>
                        <wps:cNvPr id="53" name="Freeform 53"/>
                        <wps:cNvSpPr>
                          <a:spLocks/>
                        </wps:cNvSpPr>
                        <wps:spPr bwMode="auto">
                          <a:xfrm>
                            <a:off x="720" y="14948"/>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3CC620" id="Group 52" o:spid="_x0000_s1026" style="position:absolute;margin-left:36pt;margin-top:747.4pt;width:538.1pt;height:0;z-index:-251617280;mso-position-horizontal-relative:page;mso-position-vertical-relative:page" coordorigin="720,14948"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">
                <v:shape id="Freeform 53" o:spid="_x0000_s1027" style="position:absolute;left:720;top:14948;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u0cMA&#10;AADbAAAADwAAAGRycy9kb3ducmV2LnhtbESP0WrCQBRE3wv+w3IF3+rG2qpEVxFFUAqCMR9wyV6z&#10;wezdkN1q9Ou7QqGPw8ycYRarztbiRq2vHCsYDRMQxIXTFZcK8vPufQbCB2SNtWNS8CAPq2XvbYGp&#10;dnc+0S0LpYgQ9ikqMCE0qZS+MGTRD11DHL2Lay2GKNtS6hbvEW5r+ZEkE2mx4rhgsKGNoeKa/VgF&#10;iTk88ieNvrdTzZ+yPG5yM82UGvS79RxEoC78h//ae63gawyv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Cu0cMAAADbAAAADwAAAAAAAAAAAAAAAACYAgAAZHJzL2Rv&#10;d25yZXYueG1sUEsFBgAAAAAEAAQA9QAAAIg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98176" behindDoc="1" locked="0" layoutInCell="1" allowOverlap="1">
                <wp:simplePos x="0" y="0"/>
                <wp:positionH relativeFrom="page">
                  <wp:posOffset>457200</wp:posOffset>
                </wp:positionH>
                <wp:positionV relativeFrom="page">
                  <wp:posOffset>9177655</wp:posOffset>
                </wp:positionV>
                <wp:extent cx="6840220" cy="0"/>
                <wp:effectExtent l="9525" t="5080" r="8255" b="1397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0"/>
                          <a:chOff x="720" y="14453"/>
                          <a:chExt cx="10772" cy="0"/>
                        </a:xfrm>
                      </wpg:grpSpPr>
                      <wps:wsp>
                        <wps:cNvPr id="51" name="Freeform 51"/>
                        <wps:cNvSpPr>
                          <a:spLocks/>
                        </wps:cNvSpPr>
                        <wps:spPr bwMode="auto">
                          <a:xfrm>
                            <a:off x="720" y="14453"/>
                            <a:ext cx="10772" cy="0"/>
                          </a:xfrm>
                          <a:custGeom>
                            <a:avLst/>
                            <a:gdLst>
                              <a:gd name="T0" fmla="+- 0 720 720"/>
                              <a:gd name="T1" fmla="*/ T0 w 10772"/>
                              <a:gd name="T2" fmla="+- 0 11492 720"/>
                              <a:gd name="T3" fmla="*/ T2 w 10772"/>
                            </a:gdLst>
                            <a:ahLst/>
                            <a:cxnLst>
                              <a:cxn ang="0">
                                <a:pos x="T1" y="0"/>
                              </a:cxn>
                              <a:cxn ang="0">
                                <a:pos x="T3" y="0"/>
                              </a:cxn>
                            </a:cxnLst>
                            <a:rect l="0" t="0" r="r" b="b"/>
                            <a:pathLst>
                              <a:path w="10772">
                                <a:moveTo>
                                  <a:pt x="0" y="0"/>
                                </a:moveTo>
                                <a:lnTo>
                                  <a:pt x="1077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4CCADA" id="Group 50" o:spid="_x0000_s1026" style="position:absolute;margin-left:36pt;margin-top:722.65pt;width:538.6pt;height:0;z-index:-251618304;mso-position-horizontal-relative:page;mso-position-vertical-relative:page" coordorigin="720,14453" coordsize="107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">
                <v:shape id="Freeform 51" o:spid="_x0000_s1027" style="position:absolute;left:720;top:14453;width:10772;height:0;visibility:visible;mso-wrap-style:square;v-text-anchor:top" coordsize="10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vgsIA&#10;AADbAAAADwAAAGRycy9kb3ducmV2LnhtbESPQYvCMBSE78L+h/AWvMiatqDs1qYihQWvVsHr2+bZ&#10;FpuX0mS1/fdGEDwOM/MNk21H04kbDa61rCBeRiCIK6tbrhWcjr9f3yCcR9bYWSYFEznY5h+zDFNt&#10;73ygW+lrESDsUlTQeN+nUrqqIYNuaXvi4F3sYNAHOdRSD3gPcNPJJIrW0mDLYaHBnoqGqmv5bxSc&#10;42I6UrFbrJJx3VbTT1Je/oxS889xtwHhafTv8Ku91wpWMTy/hB8g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R++CwgAAANsAAAAPAAAAAAAAAAAAAAAAAJgCAABkcnMvZG93&#10;bnJldi54bWxQSwUGAAAAAAQABAD1AAAAhwMAAAAA&#10;" path="m,l10772,e" filled="f" strokeweight=".22017mm">
                  <v:path arrowok="t" o:connecttype="custom" o:connectlocs="0,0;10772,0" o:connectangles="0,0"/>
                </v:shape>
                <w10:wrap anchorx="page" anchory="page"/>
              </v:group>
            </w:pict>
          </mc:Fallback>
        </mc:AlternateContent>
      </w:r>
      <w:r>
        <w:rPr>
          <w:noProof/>
        </w:rPr>
        <mc:AlternateContent>
          <mc:Choice Requires="wpg">
            <w:drawing>
              <wp:anchor distT="0" distB="0" distL="114300" distR="114300" simplePos="0" relativeHeight="251697152" behindDoc="1" locked="0" layoutInCell="1" allowOverlap="1">
                <wp:simplePos x="0" y="0"/>
                <wp:positionH relativeFrom="page">
                  <wp:posOffset>457200</wp:posOffset>
                </wp:positionH>
                <wp:positionV relativeFrom="page">
                  <wp:posOffset>8860790</wp:posOffset>
                </wp:positionV>
                <wp:extent cx="6833870" cy="0"/>
                <wp:effectExtent l="9525" t="12065" r="5080" b="6985"/>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3954"/>
                          <a:chExt cx="10762" cy="0"/>
                        </a:xfrm>
                      </wpg:grpSpPr>
                      <wps:wsp>
                        <wps:cNvPr id="49" name="Freeform 49"/>
                        <wps:cNvSpPr>
                          <a:spLocks/>
                        </wps:cNvSpPr>
                        <wps:spPr bwMode="auto">
                          <a:xfrm>
                            <a:off x="720" y="13954"/>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1A3EF1" id="Group 48" o:spid="_x0000_s1026" style="position:absolute;margin-left:36pt;margin-top:697.7pt;width:538.1pt;height:0;z-index:-251619328;mso-position-horizontal-relative:page;mso-position-vertical-relative:page" coordorigin="720,13954"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">
                <v:shape id="Freeform 49" o:spid="_x0000_s1027" style="position:absolute;left:720;top:13954;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EP5sMA&#10;AADbAAAADwAAAGRycy9kb3ducmV2LnhtbESPUWvCMBSF34X9h3AHe7OpQ+bWNcpwDCaCYNcfcGmu&#10;SbG5KU2mdb/eDAQfD+ec73DK1eg6caIhtJ4VzLIcBHHjdctGQf3zNX0FESKyxs4zKbhQgNXyYVJi&#10;of2Z93SqohEJwqFABTbGvpAyNJYchsz3xMk7+MFhTHIwUg94TnDXyec8f5EOW04LFntaW2qO1a9T&#10;kNvNpf6j2fZzoXkuzW5d20Wl1NPj+PEOItIY7+Fb+1srmL/B/5f0A+Ty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EP5sMAAADbAAAADwAAAAAAAAAAAAAAAACYAgAAZHJzL2Rv&#10;d25yZXYueG1sUEsFBgAAAAAEAAQA9QAAAIg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96128" behindDoc="1" locked="0" layoutInCell="1" allowOverlap="1">
                <wp:simplePos x="0" y="0"/>
                <wp:positionH relativeFrom="page">
                  <wp:posOffset>457200</wp:posOffset>
                </wp:positionH>
                <wp:positionV relativeFrom="page">
                  <wp:posOffset>8547100</wp:posOffset>
                </wp:positionV>
                <wp:extent cx="6838950" cy="0"/>
                <wp:effectExtent l="9525" t="12700" r="9525" b="635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8950" cy="0"/>
                          <a:chOff x="720" y="13460"/>
                          <a:chExt cx="10770" cy="0"/>
                        </a:xfrm>
                      </wpg:grpSpPr>
                      <wps:wsp>
                        <wps:cNvPr id="47" name="Freeform 47"/>
                        <wps:cNvSpPr>
                          <a:spLocks/>
                        </wps:cNvSpPr>
                        <wps:spPr bwMode="auto">
                          <a:xfrm>
                            <a:off x="720" y="13460"/>
                            <a:ext cx="10770" cy="0"/>
                          </a:xfrm>
                          <a:custGeom>
                            <a:avLst/>
                            <a:gdLst>
                              <a:gd name="T0" fmla="+- 0 720 720"/>
                              <a:gd name="T1" fmla="*/ T0 w 10770"/>
                              <a:gd name="T2" fmla="+- 0 11490 720"/>
                              <a:gd name="T3" fmla="*/ T2 w 10770"/>
                            </a:gdLst>
                            <a:ahLst/>
                            <a:cxnLst>
                              <a:cxn ang="0">
                                <a:pos x="T1" y="0"/>
                              </a:cxn>
                              <a:cxn ang="0">
                                <a:pos x="T3" y="0"/>
                              </a:cxn>
                            </a:cxnLst>
                            <a:rect l="0" t="0" r="r" b="b"/>
                            <a:pathLst>
                              <a:path w="10770">
                                <a:moveTo>
                                  <a:pt x="0" y="0"/>
                                </a:moveTo>
                                <a:lnTo>
                                  <a:pt x="10770"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3EC982" id="Group 46" o:spid="_x0000_s1026" style="position:absolute;margin-left:36pt;margin-top:673pt;width:538.5pt;height:0;z-index:-251620352;mso-position-horizontal-relative:page;mso-position-vertical-relative:page" coordorigin="720,13460" coordsize="107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">
                <v:shape id="Freeform 47" o:spid="_x0000_s1027" style="position:absolute;left:720;top:13460;width:10770;height:0;visibility:visible;mso-wrap-style:square;v-text-anchor:top" coordsize="107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rtqMQA&#10;AADbAAAADwAAAGRycy9kb3ducmV2LnhtbESPzWrDMBCE74W8g9hAbo3sYprgRgnBqWmvdRLocbG2&#10;tlNrZSzFP29fFQo9DjPzDbM7TKYVA/WusawgXkcgiEurG64UXM754xaE88gaW8ukYCYHh/3iYYep&#10;tiN/0FD4SgQIuxQV1N53qZSurMmgW9uOOHhftjfog+wrqXscA9y08imKnqXBhsNCjR1lNZXfxd0o&#10;aG/D2+eWr0mzOZkim+N4vL3mSq2W0/EFhKfJ/4f/2u9aQbKB3y/hB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q7ajEAAAA2wAAAA8AAAAAAAAAAAAAAAAAmAIAAGRycy9k&#10;b3ducmV2LnhtbFBLBQYAAAAABAAEAPUAAACJAwAAAAA=&#10;" path="m,l10770,e" filled="f" strokeweight=".22017mm">
                  <v:path arrowok="t" o:connecttype="custom" o:connectlocs="0,0;10770,0" o:connectangles="0,0"/>
                </v:shape>
                <w10:wrap anchorx="page" anchory="page"/>
              </v:group>
            </w:pict>
          </mc:Fallback>
        </mc:AlternateContent>
      </w:r>
      <w:r>
        <w:rPr>
          <w:noProof/>
        </w:rPr>
        <mc:AlternateContent>
          <mc:Choice Requires="wpg">
            <w:drawing>
              <wp:anchor distT="0" distB="0" distL="114300" distR="114300" simplePos="0" relativeHeight="251695104" behindDoc="1" locked="0" layoutInCell="1" allowOverlap="1">
                <wp:simplePos x="0" y="0"/>
                <wp:positionH relativeFrom="page">
                  <wp:posOffset>457200</wp:posOffset>
                </wp:positionH>
                <wp:positionV relativeFrom="page">
                  <wp:posOffset>8230235</wp:posOffset>
                </wp:positionV>
                <wp:extent cx="6833870" cy="0"/>
                <wp:effectExtent l="9525" t="10160" r="5080" b="889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2960"/>
                          <a:chExt cx="10762" cy="0"/>
                        </a:xfrm>
                      </wpg:grpSpPr>
                      <wps:wsp>
                        <wps:cNvPr id="45" name="Freeform 45"/>
                        <wps:cNvSpPr>
                          <a:spLocks/>
                        </wps:cNvSpPr>
                        <wps:spPr bwMode="auto">
                          <a:xfrm>
                            <a:off x="720" y="12960"/>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15CDDD" id="Group 44" o:spid="_x0000_s1026" style="position:absolute;margin-left:36pt;margin-top:648.05pt;width:538.1pt;height:0;z-index:-251621376;mso-position-horizontal-relative:page;mso-position-vertical-relative:page" coordorigin="720,12960"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">
                <v:shape id="Freeform 45" o:spid="_x0000_s1027" style="position:absolute;left:720;top:12960;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wF48QA&#10;AADbAAAADwAAAGRycy9kb3ducmV2LnhtbESP0WrCQBRE34X+w3KFvukmEmtJXUOxFCqFgmk+4JK9&#10;zQazd0N2NbFf3y0IPg4zc4bZFpPtxIUG3zpWkC4TEMS10y03Cqrv98UzCB+QNXaOScGVPBS7h9kW&#10;c+1GPtKlDI2IEPY5KjAh9LmUvjZk0S9dTxy9HzdYDFEOjdQDjhFuO7lKkidpseW4YLCnvaH6VJ6t&#10;gsQcrtUvpZ9vG82ZbL72ldmUSj3Op9cXEIGmcA/f2h9aQbaG/y/xB8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sBePEAAAA2wAAAA8AAAAAAAAAAAAAAAAAmAIAAGRycy9k&#10;b3ducmV2LnhtbFBLBQYAAAAABAAEAPUAAACJ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94080" behindDoc="1" locked="0" layoutInCell="1" allowOverlap="1">
                <wp:simplePos x="0" y="0"/>
                <wp:positionH relativeFrom="page">
                  <wp:posOffset>457200</wp:posOffset>
                </wp:positionH>
                <wp:positionV relativeFrom="page">
                  <wp:posOffset>7915910</wp:posOffset>
                </wp:positionV>
                <wp:extent cx="6837680" cy="0"/>
                <wp:effectExtent l="9525" t="10160" r="10795" b="889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7680" cy="0"/>
                          <a:chOff x="720" y="12466"/>
                          <a:chExt cx="10768" cy="0"/>
                        </a:xfrm>
                      </wpg:grpSpPr>
                      <wps:wsp>
                        <wps:cNvPr id="43" name="Freeform 43"/>
                        <wps:cNvSpPr>
                          <a:spLocks/>
                        </wps:cNvSpPr>
                        <wps:spPr bwMode="auto">
                          <a:xfrm>
                            <a:off x="720" y="12466"/>
                            <a:ext cx="10768" cy="0"/>
                          </a:xfrm>
                          <a:custGeom>
                            <a:avLst/>
                            <a:gdLst>
                              <a:gd name="T0" fmla="+- 0 720 720"/>
                              <a:gd name="T1" fmla="*/ T0 w 10768"/>
                              <a:gd name="T2" fmla="+- 0 11488 720"/>
                              <a:gd name="T3" fmla="*/ T2 w 10768"/>
                            </a:gdLst>
                            <a:ahLst/>
                            <a:cxnLst>
                              <a:cxn ang="0">
                                <a:pos x="T1" y="0"/>
                              </a:cxn>
                              <a:cxn ang="0">
                                <a:pos x="T3" y="0"/>
                              </a:cxn>
                            </a:cxnLst>
                            <a:rect l="0" t="0" r="r" b="b"/>
                            <a:pathLst>
                              <a:path w="10768">
                                <a:moveTo>
                                  <a:pt x="0" y="0"/>
                                </a:moveTo>
                                <a:lnTo>
                                  <a:pt x="10768"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204669" id="Group 42" o:spid="_x0000_s1026" style="position:absolute;margin-left:36pt;margin-top:623.3pt;width:538.4pt;height:0;z-index:-251622400;mso-position-horizontal-relative:page;mso-position-vertical-relative:page" coordorigin="720,12466" coordsize="107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">
                <v:shape id="Freeform 43" o:spid="_x0000_s1027" style="position:absolute;left:720;top:12466;width:10768;height:0;visibility:visible;mso-wrap-style:square;v-text-anchor:top" coordsize="107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UHcYA&#10;AADbAAAADwAAAGRycy9kb3ducmV2LnhtbESPT2vCQBTE7wW/w/IEb3WjNlGiq0hB6KGF1j8Hb4/s&#10;MxvMvk2zq4nfvlso9DjMzG+Y1aa3tbhT6yvHCibjBARx4XTFpYLjYfe8AOEDssbaMSl4kIfNevC0&#10;wly7jr/ovg+liBD2OSowITS5lL4wZNGPXUMcvYtrLYYo21LqFrsIt7WcJkkmLVYcFww29GqouO5v&#10;VsGu+zQf79n34dY9Jum8Pp0zmaZKjYb9dgkiUB/+w3/tN63gZQa/X+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UHcYAAADbAAAADwAAAAAAAAAAAAAAAACYAgAAZHJz&#10;L2Rvd25yZXYueG1sUEsFBgAAAAAEAAQA9QAAAIsDAAAAAA==&#10;" path="m,l10768,e" filled="f" strokeweight=".22017mm">
                  <v:path arrowok="t" o:connecttype="custom" o:connectlocs="0,0;10768,0" o:connectangles="0,0"/>
                </v:shape>
                <w10:wrap anchorx="page" anchory="page"/>
              </v:group>
            </w:pict>
          </mc:Fallback>
        </mc:AlternateContent>
      </w:r>
      <w:r>
        <w:rPr>
          <w:noProof/>
        </w:rPr>
        <mc:AlternateContent>
          <mc:Choice Requires="wpg">
            <w:drawing>
              <wp:anchor distT="0" distB="0" distL="114300" distR="114300" simplePos="0" relativeHeight="251693056" behindDoc="1" locked="0" layoutInCell="1" allowOverlap="1">
                <wp:simplePos x="0" y="0"/>
                <wp:positionH relativeFrom="page">
                  <wp:posOffset>457200</wp:posOffset>
                </wp:positionH>
                <wp:positionV relativeFrom="page">
                  <wp:posOffset>7599045</wp:posOffset>
                </wp:positionV>
                <wp:extent cx="6833870" cy="0"/>
                <wp:effectExtent l="9525" t="7620" r="5080" b="1143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1967"/>
                          <a:chExt cx="10762" cy="0"/>
                        </a:xfrm>
                      </wpg:grpSpPr>
                      <wps:wsp>
                        <wps:cNvPr id="41" name="Freeform 41"/>
                        <wps:cNvSpPr>
                          <a:spLocks/>
                        </wps:cNvSpPr>
                        <wps:spPr bwMode="auto">
                          <a:xfrm>
                            <a:off x="720" y="11967"/>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FA03E9" id="Group 40" o:spid="_x0000_s1026" style="position:absolute;margin-left:36pt;margin-top:598.35pt;width:538.1pt;height:0;z-index:-251623424;mso-position-horizontal-relative:page;mso-position-vertical-relative:page" coordorigin="720,11967"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">
                <v:shape id="Freeform 41" o:spid="_x0000_s1027" style="position:absolute;left:720;top:11967;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cD4MIA&#10;AADbAAAADwAAAGRycy9kb3ducmV2LnhtbESP0YrCMBRE3xf8h3AF39a0IrpUo4giKAvCdvsBl+ba&#10;FJub0kStfv1GEPZxmJkzzHLd20bcqPO1YwXpOAFBXDpdc6Wg+N1/foHwAVlj45gUPMjDejX4WGKm&#10;3Z1/6JaHSkQI+wwVmBDaTEpfGrLox64ljt7ZdRZDlF0ldYf3CLeNnCTJTFqsOS4YbGlrqLzkV6sg&#10;McdH8aT0ezfXPJXVaVuYea7UaNhvFiAC9eE//G4ftIJpCq8v8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1wPg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92032" behindDoc="1" locked="0" layoutInCell="1" allowOverlap="1">
                <wp:simplePos x="0" y="0"/>
                <wp:positionH relativeFrom="page">
                  <wp:posOffset>457200</wp:posOffset>
                </wp:positionH>
                <wp:positionV relativeFrom="page">
                  <wp:posOffset>7285355</wp:posOffset>
                </wp:positionV>
                <wp:extent cx="6837045" cy="0"/>
                <wp:effectExtent l="9525" t="8255" r="11430" b="10795"/>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7045" cy="0"/>
                          <a:chOff x="720" y="11472"/>
                          <a:chExt cx="10767" cy="0"/>
                        </a:xfrm>
                      </wpg:grpSpPr>
                      <wps:wsp>
                        <wps:cNvPr id="39" name="Freeform 39"/>
                        <wps:cNvSpPr>
                          <a:spLocks/>
                        </wps:cNvSpPr>
                        <wps:spPr bwMode="auto">
                          <a:xfrm>
                            <a:off x="720" y="11472"/>
                            <a:ext cx="10767" cy="0"/>
                          </a:xfrm>
                          <a:custGeom>
                            <a:avLst/>
                            <a:gdLst>
                              <a:gd name="T0" fmla="+- 0 720 720"/>
                              <a:gd name="T1" fmla="*/ T0 w 10767"/>
                              <a:gd name="T2" fmla="+- 0 11487 720"/>
                              <a:gd name="T3" fmla="*/ T2 w 10767"/>
                            </a:gdLst>
                            <a:ahLst/>
                            <a:cxnLst>
                              <a:cxn ang="0">
                                <a:pos x="T1" y="0"/>
                              </a:cxn>
                              <a:cxn ang="0">
                                <a:pos x="T3" y="0"/>
                              </a:cxn>
                            </a:cxnLst>
                            <a:rect l="0" t="0" r="r" b="b"/>
                            <a:pathLst>
                              <a:path w="10767">
                                <a:moveTo>
                                  <a:pt x="0" y="0"/>
                                </a:moveTo>
                                <a:lnTo>
                                  <a:pt x="10767"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0C0A38" id="Group 38" o:spid="_x0000_s1026" style="position:absolute;margin-left:36pt;margin-top:573.65pt;width:538.35pt;height:0;z-index:-251624448;mso-position-horizontal-relative:page;mso-position-vertical-relative:page" coordorigin="720,11472" coordsize="107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">
                <v:shape id="Freeform 39" o:spid="_x0000_s1027" style="position:absolute;left:720;top:11472;width:10767;height:0;visibility:visible;mso-wrap-style:square;v-text-anchor:top" coordsize="107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PblcUA&#10;AADbAAAADwAAAGRycy9kb3ducmV2LnhtbESPQWvCQBSE74X+h+UVvNWNitKkriKC2KIg2pb2+Jp9&#10;zYZm34bsauK/dwXB4zAz3zDTeWcrcaLGl44VDPoJCOLc6ZILBZ8fq+cXED4ga6wck4IzeZjPHh+m&#10;mGnX8p5Oh1CICGGfoQITQp1J6XNDFn3f1cTR+3ONxRBlU0jdYBvhtpLDJJlIiyXHBYM1LQ3l/4ej&#10;VfC72qDZj7/b48/XNqX3NN0N1lqp3lO3eAURqAv38K39phWMUrh+iT9Az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Y9uVxQAAANsAAAAPAAAAAAAAAAAAAAAAAJgCAABkcnMv&#10;ZG93bnJldi54bWxQSwUGAAAAAAQABAD1AAAAigMAAAAA&#10;" path="m,l10767,e" filled="f" strokeweight=".22017mm">
                  <v:path arrowok="t" o:connecttype="custom" o:connectlocs="0,0;10767,0" o:connectangles="0,0"/>
                </v:shape>
                <w10:wrap anchorx="page" anchory="page"/>
              </v:group>
            </w:pict>
          </mc:Fallback>
        </mc:AlternateContent>
      </w:r>
      <w:r>
        <w:rPr>
          <w:noProof/>
        </w:rPr>
        <mc:AlternateContent>
          <mc:Choice Requires="wpg">
            <w:drawing>
              <wp:anchor distT="0" distB="0" distL="114300" distR="114300" simplePos="0" relativeHeight="251691008" behindDoc="1" locked="0" layoutInCell="1" allowOverlap="1">
                <wp:simplePos x="0" y="0"/>
                <wp:positionH relativeFrom="page">
                  <wp:posOffset>457200</wp:posOffset>
                </wp:positionH>
                <wp:positionV relativeFrom="page">
                  <wp:posOffset>6967855</wp:posOffset>
                </wp:positionV>
                <wp:extent cx="6833870" cy="0"/>
                <wp:effectExtent l="9525" t="5080" r="5080" b="1397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10973"/>
                          <a:chExt cx="10762" cy="0"/>
                        </a:xfrm>
                      </wpg:grpSpPr>
                      <wps:wsp>
                        <wps:cNvPr id="37" name="Freeform 37"/>
                        <wps:cNvSpPr>
                          <a:spLocks/>
                        </wps:cNvSpPr>
                        <wps:spPr bwMode="auto">
                          <a:xfrm>
                            <a:off x="720" y="10973"/>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21C7AE" id="Group 36" o:spid="_x0000_s1026" style="position:absolute;margin-left:36pt;margin-top:548.65pt;width:538.1pt;height:0;z-index:-251625472;mso-position-horizontal-relative:page;mso-position-vertical-relative:page" coordorigin="720,10973"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">
                <v:shape id="Freeform 37" o:spid="_x0000_s1027" style="position:absolute;left:720;top:10973;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RNcsIA&#10;AADbAAAADwAAAGRycy9kb3ducmV2LnhtbESP0WrCQBRE3wv+w3IF3+pGW4xEVxGlYBGEpvmAS/aa&#10;DWbvhuyqsV/fFQQfh5k5wyzXvW3ElTpfO1YwGScgiEuna64UFL9f73MQPiBrbByTgjt5WK8Gb0vM&#10;tLvxD13zUIkIYZ+hAhNCm0npS0MW/di1xNE7uc5iiLKrpO7wFuG2kdMkmUmLNccFgy1tDZXn/GIV&#10;JOb7XvzR5LBLNX/K6rgtTJorNRr2mwWIQH14hZ/tvVbwkcLjS/w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dE1y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89984" behindDoc="1" locked="0" layoutInCell="1" allowOverlap="1">
                <wp:simplePos x="0" y="0"/>
                <wp:positionH relativeFrom="page">
                  <wp:posOffset>457200</wp:posOffset>
                </wp:positionH>
                <wp:positionV relativeFrom="page">
                  <wp:posOffset>6654165</wp:posOffset>
                </wp:positionV>
                <wp:extent cx="6835775" cy="0"/>
                <wp:effectExtent l="9525" t="5715" r="12700" b="1333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5775" cy="0"/>
                          <a:chOff x="720" y="10479"/>
                          <a:chExt cx="10765" cy="0"/>
                        </a:xfrm>
                      </wpg:grpSpPr>
                      <wps:wsp>
                        <wps:cNvPr id="35" name="Freeform 35"/>
                        <wps:cNvSpPr>
                          <a:spLocks/>
                        </wps:cNvSpPr>
                        <wps:spPr bwMode="auto">
                          <a:xfrm>
                            <a:off x="720" y="10479"/>
                            <a:ext cx="10765" cy="0"/>
                          </a:xfrm>
                          <a:custGeom>
                            <a:avLst/>
                            <a:gdLst>
                              <a:gd name="T0" fmla="+- 0 720 720"/>
                              <a:gd name="T1" fmla="*/ T0 w 10765"/>
                              <a:gd name="T2" fmla="+- 0 11485 720"/>
                              <a:gd name="T3" fmla="*/ T2 w 10765"/>
                            </a:gdLst>
                            <a:ahLst/>
                            <a:cxnLst>
                              <a:cxn ang="0">
                                <a:pos x="T1" y="0"/>
                              </a:cxn>
                              <a:cxn ang="0">
                                <a:pos x="T3" y="0"/>
                              </a:cxn>
                            </a:cxnLst>
                            <a:rect l="0" t="0" r="r" b="b"/>
                            <a:pathLst>
                              <a:path w="10765">
                                <a:moveTo>
                                  <a:pt x="0" y="0"/>
                                </a:moveTo>
                                <a:lnTo>
                                  <a:pt x="10765"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AF7AC5" id="Group 34" o:spid="_x0000_s1026" style="position:absolute;margin-left:36pt;margin-top:523.95pt;width:538.25pt;height:0;z-index:-251626496;mso-position-horizontal-relative:page;mso-position-vertical-relative:page" coordorigin="720,10479" coordsize="10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">
                <v:shape id="Freeform 35" o:spid="_x0000_s1027" style="position:absolute;left:720;top:10479;width:10765;height:0;visibility:visible;mso-wrap-style:square;v-text-anchor:top" coordsize="10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ULNcUA&#10;AADbAAAADwAAAGRycy9kb3ducmV2LnhtbESPQWvCQBSE7wX/w/KEXopu0mKR1FVEsBQvJTGFHh/Z&#10;12xo9m3IrjH5926h4HGYmW+YzW60rRio941jBekyAUFcOd1wraA8HxdrED4ga2wdk4KJPOy2s4cN&#10;ZtpdOaehCLWIEPYZKjAhdJmUvjJk0S9dRxy9H9dbDFH2tdQ9XiPctvI5SV6lxYbjgsGODoaq3+Ji&#10;FZymi/l8T3PzXe6T6muop6c8LZR6nI/7NxCBxnAP/7c/tIKXFfx9iT9Ab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ZQs1xQAAANsAAAAPAAAAAAAAAAAAAAAAAJgCAABkcnMv&#10;ZG93bnJldi54bWxQSwUGAAAAAAQABAD1AAAAigMAAAAA&#10;" path="m,l10765,e" filled="f" strokeweight=".22017mm">
                  <v:path arrowok="t" o:connecttype="custom" o:connectlocs="0,0;10765,0" o:connectangles="0,0"/>
                </v:shape>
                <w10:wrap anchorx="page" anchory="page"/>
              </v:group>
            </w:pict>
          </mc:Fallback>
        </mc:AlternateContent>
      </w:r>
      <w:r>
        <w:rPr>
          <w:noProof/>
        </w:rPr>
        <mc:AlternateContent>
          <mc:Choice Requires="wpg">
            <w:drawing>
              <wp:anchor distT="0" distB="0" distL="114300" distR="114300" simplePos="0" relativeHeight="251688960" behindDoc="1" locked="0" layoutInCell="1" allowOverlap="1">
                <wp:simplePos x="0" y="0"/>
                <wp:positionH relativeFrom="page">
                  <wp:posOffset>457200</wp:posOffset>
                </wp:positionH>
                <wp:positionV relativeFrom="page">
                  <wp:posOffset>6337300</wp:posOffset>
                </wp:positionV>
                <wp:extent cx="6833870" cy="0"/>
                <wp:effectExtent l="9525" t="12700" r="5080" b="635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9980"/>
                          <a:chExt cx="10762" cy="0"/>
                        </a:xfrm>
                      </wpg:grpSpPr>
                      <wps:wsp>
                        <wps:cNvPr id="33" name="Freeform 33"/>
                        <wps:cNvSpPr>
                          <a:spLocks/>
                        </wps:cNvSpPr>
                        <wps:spPr bwMode="auto">
                          <a:xfrm>
                            <a:off x="720" y="9980"/>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844EA" id="Group 32" o:spid="_x0000_s1026" style="position:absolute;margin-left:36pt;margin-top:499pt;width:538.1pt;height:0;z-index:-251627520;mso-position-horizontal-relative:page;mso-position-vertical-relative:page" coordorigin="720,9980"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">
                <v:shape id="Freeform 33" o:spid="_x0000_s1027" style="position:absolute;left:720;top:9980;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9LccQA&#10;AADbAAAADwAAAGRycy9kb3ducmV2LnhtbESP0WrCQBRE34X+w3KFvukmRmpJXUOxFCqFgmk+4JK9&#10;zQazd0N2NbFf3y0IPg4zc4bZFpPtxIUG3zpWkC4TEMS10y03Cqrv98UzCB+QNXaOScGVPBS7h9kW&#10;c+1GPtKlDI2IEPY5KjAh9LmUvjZk0S9dTxy9HzdYDFEOjdQDjhFuO7lKkidpseW4YLCnvaH6VJ6t&#10;gsQcrtUvpZ9vG81r2XztK7MplXqcT68vIAJN4R6+tT+0giyD/y/xB8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PS3HEAAAA2wAAAA8AAAAAAAAAAAAAAAAAmAIAAGRycy9k&#10;b3ducmV2LnhtbFBLBQYAAAAABAAEAPUAAACJ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87936" behindDoc="1" locked="0" layoutInCell="1" allowOverlap="1">
                <wp:simplePos x="0" y="0"/>
                <wp:positionH relativeFrom="page">
                  <wp:posOffset>457200</wp:posOffset>
                </wp:positionH>
                <wp:positionV relativeFrom="page">
                  <wp:posOffset>6022975</wp:posOffset>
                </wp:positionV>
                <wp:extent cx="6835140" cy="0"/>
                <wp:effectExtent l="9525" t="12700" r="13335" b="635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5140" cy="0"/>
                          <a:chOff x="720" y="9485"/>
                          <a:chExt cx="10764" cy="0"/>
                        </a:xfrm>
                      </wpg:grpSpPr>
                      <wps:wsp>
                        <wps:cNvPr id="31" name="Freeform 31"/>
                        <wps:cNvSpPr>
                          <a:spLocks/>
                        </wps:cNvSpPr>
                        <wps:spPr bwMode="auto">
                          <a:xfrm>
                            <a:off x="720" y="9485"/>
                            <a:ext cx="10764" cy="0"/>
                          </a:xfrm>
                          <a:custGeom>
                            <a:avLst/>
                            <a:gdLst>
                              <a:gd name="T0" fmla="+- 0 720 720"/>
                              <a:gd name="T1" fmla="*/ T0 w 10764"/>
                              <a:gd name="T2" fmla="+- 0 11484 720"/>
                              <a:gd name="T3" fmla="*/ T2 w 10764"/>
                            </a:gdLst>
                            <a:ahLst/>
                            <a:cxnLst>
                              <a:cxn ang="0">
                                <a:pos x="T1" y="0"/>
                              </a:cxn>
                              <a:cxn ang="0">
                                <a:pos x="T3" y="0"/>
                              </a:cxn>
                            </a:cxnLst>
                            <a:rect l="0" t="0" r="r" b="b"/>
                            <a:pathLst>
                              <a:path w="10764">
                                <a:moveTo>
                                  <a:pt x="0" y="0"/>
                                </a:moveTo>
                                <a:lnTo>
                                  <a:pt x="10764"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7AB927" id="Group 30" o:spid="_x0000_s1026" style="position:absolute;margin-left:36pt;margin-top:474.25pt;width:538.2pt;height:0;z-index:-251628544;mso-position-horizontal-relative:page;mso-position-vertical-relative:page" coordorigin="720,9485" coordsize="10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">
                <v:shape id="Freeform 31" o:spid="_x0000_s1027" style="position:absolute;left:720;top:9485;width:10764;height:0;visibility:visible;mso-wrap-style:square;v-text-anchor:top" coordsize="107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0TMQA&#10;AADbAAAADwAAAGRycy9kb3ducmV2LnhtbESPQWvCQBSE74X+h+UVvNWNFkuIrlKVooiFNgpen9nn&#10;JjT7NmRXjf/eFQo9DjPzDTOZdbYWF2p95VjBoJ+AIC6crtgo2O8+X1MQPiBrrB2Tght5mE2fnyaY&#10;aXflH7rkwYgIYZ+hgjKEJpPSFyVZ9H3XEEfv5FqLIcrWSN3iNcJtLYdJ8i4tVhwXSmxoUVLxm5+t&#10;gm3+NVrPb9+b426ZHho06WFlCqV6L93HGESgLvyH/9prreBtAI8v8Qf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E9EzEAAAA2wAAAA8AAAAAAAAAAAAAAAAAmAIAAGRycy9k&#10;b3ducmV2LnhtbFBLBQYAAAAABAAEAPUAAACJAwAAAAA=&#10;" path="m,l10764,e" filled="f" strokeweight=".22017mm">
                  <v:path arrowok="t" o:connecttype="custom" o:connectlocs="0,0;10764,0" o:connectangles="0,0"/>
                </v:shape>
                <w10:wrap anchorx="page" anchory="page"/>
              </v:group>
            </w:pict>
          </mc:Fallback>
        </mc:AlternateContent>
      </w:r>
      <w:r>
        <w:rPr>
          <w:noProof/>
        </w:rPr>
        <mc:AlternateContent>
          <mc:Choice Requires="wpg">
            <w:drawing>
              <wp:anchor distT="0" distB="0" distL="114300" distR="114300" simplePos="0" relativeHeight="251686912" behindDoc="1" locked="0" layoutInCell="1" allowOverlap="1">
                <wp:simplePos x="0" y="0"/>
                <wp:positionH relativeFrom="page">
                  <wp:posOffset>457200</wp:posOffset>
                </wp:positionH>
                <wp:positionV relativeFrom="page">
                  <wp:posOffset>5706110</wp:posOffset>
                </wp:positionV>
                <wp:extent cx="6833870" cy="0"/>
                <wp:effectExtent l="9525" t="10160" r="5080" b="889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8986"/>
                          <a:chExt cx="10762" cy="0"/>
                        </a:xfrm>
                      </wpg:grpSpPr>
                      <wps:wsp>
                        <wps:cNvPr id="29" name="Freeform 29"/>
                        <wps:cNvSpPr>
                          <a:spLocks/>
                        </wps:cNvSpPr>
                        <wps:spPr bwMode="auto">
                          <a:xfrm>
                            <a:off x="720" y="8986"/>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19B588" id="Group 28" o:spid="_x0000_s1026" style="position:absolute;margin-left:36pt;margin-top:449.3pt;width:538.1pt;height:0;z-index:-251629568;mso-position-horizontal-relative:page;mso-position-vertical-relative:page" coordorigin="720,8986"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">
                <v:shape id="Freeform 29" o:spid="_x0000_s1027" style="position:absolute;left:720;top:8986;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7qRsQA&#10;AADbAAAADwAAAGRycy9kb3ducmV2LnhtbESP3WrCQBSE7wu+w3IE7+pGkarRVUpKoaVQMOYBDtlj&#10;Npg9G7Lb/PTpu4VCL4eZ+YY5nkfbiJ46XztWsFomIIhLp2uuFBTX18cdCB+QNTaOScFEHs6n2cMR&#10;U+0GvlCfh0pECPsUFZgQ2lRKXxqy6JeuJY7ezXUWQ5RdJXWHQ4TbRq6T5ElarDkuGGwpM1Te8y+r&#10;IDHvU/FNq4+XreaNrD6zwmxzpRbz8fkAItAY/sN/7TetYL2H3y/xB8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6kbEAAAA2wAAAA8AAAAAAAAAAAAAAAAAmAIAAGRycy9k&#10;b3ducmV2LnhtbFBLBQYAAAAABAAEAPUAAACJ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85888" behindDoc="1" locked="0" layoutInCell="1" allowOverlap="1">
                <wp:simplePos x="0" y="0"/>
                <wp:positionH relativeFrom="page">
                  <wp:posOffset>457200</wp:posOffset>
                </wp:positionH>
                <wp:positionV relativeFrom="page">
                  <wp:posOffset>5392420</wp:posOffset>
                </wp:positionV>
                <wp:extent cx="6833870" cy="0"/>
                <wp:effectExtent l="9525" t="10795" r="5080" b="825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8492"/>
                          <a:chExt cx="10762" cy="0"/>
                        </a:xfrm>
                      </wpg:grpSpPr>
                      <wps:wsp>
                        <wps:cNvPr id="27" name="Freeform 27"/>
                        <wps:cNvSpPr>
                          <a:spLocks/>
                        </wps:cNvSpPr>
                        <wps:spPr bwMode="auto">
                          <a:xfrm>
                            <a:off x="720" y="8492"/>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5F4CBB" id="Group 26" o:spid="_x0000_s1026" style="position:absolute;margin-left:36pt;margin-top:424.6pt;width:538.1pt;height:0;z-index:-251630592;mso-position-horizontal-relative:page;mso-position-vertical-relative:page" coordorigin="720,8492"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">
                <v:shape id="Freeform 27" o:spid="_x0000_s1027" style="position:absolute;left:720;top:8492;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3br8IA&#10;AADbAAAADwAAAGRycy9kb3ducmV2LnhtbESP0YrCMBRE3xf8h3AF39ZUESvVKKIIysLC1n7Apbk2&#10;xeamNFGrX78RFvZxmJkzzGrT20bcqfO1YwWTcQKCuHS65kpBcT58LkD4gKyxcUwKnuRhsx58rDDT&#10;7sE/dM9DJSKEfYYKTAhtJqUvDVn0Y9cSR+/iOoshyq6SusNHhNtGTpNkLi3WHBcMtrQzVF7zm1WQ&#10;mNOzeNHka59qnsnqe1eYNFdqNOy3SxCB+vAf/msftYJpCu8v8Qf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rduv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84864" behindDoc="1" locked="0" layoutInCell="1" allowOverlap="1">
                <wp:simplePos x="0" y="0"/>
                <wp:positionH relativeFrom="page">
                  <wp:posOffset>457200</wp:posOffset>
                </wp:positionH>
                <wp:positionV relativeFrom="page">
                  <wp:posOffset>5078095</wp:posOffset>
                </wp:positionV>
                <wp:extent cx="6833870" cy="0"/>
                <wp:effectExtent l="9525" t="10795" r="5080" b="825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7997"/>
                          <a:chExt cx="10762" cy="0"/>
                        </a:xfrm>
                      </wpg:grpSpPr>
                      <wps:wsp>
                        <wps:cNvPr id="25" name="Freeform 25"/>
                        <wps:cNvSpPr>
                          <a:spLocks/>
                        </wps:cNvSpPr>
                        <wps:spPr bwMode="auto">
                          <a:xfrm>
                            <a:off x="720" y="7997"/>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9425C" id="Group 24" o:spid="_x0000_s1026" style="position:absolute;margin-left:36pt;margin-top:399.85pt;width:538.1pt;height:0;z-index:-251631616;mso-position-horizontal-relative:page;mso-position-vertical-relative:page" coordorigin="720,7997"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">
                <v:shape id="Freeform 25" o:spid="_x0000_s1027" style="position:absolute;left:720;top:7997;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PgQ8IA&#10;AADbAAAADwAAAGRycy9kb3ducmV2LnhtbESP0YrCMBRE3xf8h3AF39ZU0VWqUcRFUBYWrP2AS3Nt&#10;is1NabJa/XqzIPg4zMwZZrnubC2u1PrKsYLRMAFBXDhdcakgP+0+5yB8QNZYOyYFd/KwXvU+lphq&#10;d+MjXbNQighhn6ICE0KTSukLQxb90DXE0Tu71mKIsi2lbvEW4baW4yT5khYrjgsGG9oaKi7Zn1WQ&#10;mMM9f9Do53umeSLL321uZplSg363WYAI1IV3+NXeawXjKfx/iT9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M+BD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83840" behindDoc="1" locked="0" layoutInCell="1" allowOverlap="1">
                <wp:simplePos x="0" y="0"/>
                <wp:positionH relativeFrom="page">
                  <wp:posOffset>457200</wp:posOffset>
                </wp:positionH>
                <wp:positionV relativeFrom="page">
                  <wp:posOffset>4761230</wp:posOffset>
                </wp:positionV>
                <wp:extent cx="6833870" cy="0"/>
                <wp:effectExtent l="9525" t="8255" r="5080" b="10795"/>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7498"/>
                          <a:chExt cx="10762" cy="0"/>
                        </a:xfrm>
                      </wpg:grpSpPr>
                      <wps:wsp>
                        <wps:cNvPr id="23" name="Freeform 23"/>
                        <wps:cNvSpPr>
                          <a:spLocks/>
                        </wps:cNvSpPr>
                        <wps:spPr bwMode="auto">
                          <a:xfrm>
                            <a:off x="720" y="7498"/>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27295E" id="Group 22" o:spid="_x0000_s1026" style="position:absolute;margin-left:36pt;margin-top:374.9pt;width:538.1pt;height:0;z-index:-251632640;mso-position-horizontal-relative:page;mso-position-vertical-relative:page" coordorigin="720,7498"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">
                <v:shape id="Freeform 23" o:spid="_x0000_s1027" style="position:absolute;left:720;top:7498;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drMIA&#10;AADbAAAADwAAAGRycy9kb3ducmV2LnhtbESP3YrCMBSE7xd8h3AE79bUH1apRhEXQVlYsPYBDs2x&#10;KTYnpclq9enNguDlMDPfMMt1Z2txpdZXjhWMhgkI4sLpiksF+Wn3OQfhA7LG2jEpuJOH9ar3scRU&#10;uxsf6ZqFUkQI+xQVmBCaVEpfGLLoh64hjt7ZtRZDlG0pdYu3CLe1HCfJl7RYcVww2NDWUHHJ/qyC&#10;xBzu+YNGP98zzVNZ/m5zM8uUGvS7zQJEoC68w6/2XisYT+D/S/w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lt2swgAAANs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82816" behindDoc="1" locked="0" layoutInCell="1" allowOverlap="1">
                <wp:simplePos x="0" y="0"/>
                <wp:positionH relativeFrom="page">
                  <wp:posOffset>457200</wp:posOffset>
                </wp:positionH>
                <wp:positionV relativeFrom="page">
                  <wp:posOffset>4447540</wp:posOffset>
                </wp:positionV>
                <wp:extent cx="6836410" cy="0"/>
                <wp:effectExtent l="9525" t="8890" r="12065" b="1016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6410" cy="0"/>
                          <a:chOff x="720" y="7004"/>
                          <a:chExt cx="10766" cy="0"/>
                        </a:xfrm>
                      </wpg:grpSpPr>
                      <wps:wsp>
                        <wps:cNvPr id="21" name="Freeform 21"/>
                        <wps:cNvSpPr>
                          <a:spLocks/>
                        </wps:cNvSpPr>
                        <wps:spPr bwMode="auto">
                          <a:xfrm>
                            <a:off x="720" y="7004"/>
                            <a:ext cx="10766" cy="0"/>
                          </a:xfrm>
                          <a:custGeom>
                            <a:avLst/>
                            <a:gdLst>
                              <a:gd name="T0" fmla="+- 0 720 720"/>
                              <a:gd name="T1" fmla="*/ T0 w 10766"/>
                              <a:gd name="T2" fmla="+- 0 11486 720"/>
                              <a:gd name="T3" fmla="*/ T2 w 10766"/>
                            </a:gdLst>
                            <a:ahLst/>
                            <a:cxnLst>
                              <a:cxn ang="0">
                                <a:pos x="T1" y="0"/>
                              </a:cxn>
                              <a:cxn ang="0">
                                <a:pos x="T3" y="0"/>
                              </a:cxn>
                            </a:cxnLst>
                            <a:rect l="0" t="0" r="r" b="b"/>
                            <a:pathLst>
                              <a:path w="10766">
                                <a:moveTo>
                                  <a:pt x="0" y="0"/>
                                </a:moveTo>
                                <a:lnTo>
                                  <a:pt x="10766"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C2DC18" id="Group 20" o:spid="_x0000_s1026" style="position:absolute;margin-left:36pt;margin-top:350.2pt;width:538.3pt;height:0;z-index:-251633664;mso-position-horizontal-relative:page;mso-position-vertical-relative:page" coordorigin="720,7004" coordsize="107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">
                <v:shape id="Freeform 21" o:spid="_x0000_s1027" style="position:absolute;left:720;top:7004;width:10766;height:0;visibility:visible;mso-wrap-style:square;v-text-anchor:top" coordsize="107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mehsUA&#10;AADbAAAADwAAAGRycy9kb3ducmV2LnhtbESPS2vDMBCE74H+B7GFXkIt2yTBOFFCX4Fecqjzui7W&#10;1ja1VsZSYuffV4VCjsPMfMOsNqNpxZV611hWkEQxCOLS6oYrBYf99jkD4TyyxtYyKbiRg836YbLC&#10;XNuBv+ha+EoECLscFdTed7mUrqzJoItsRxy8b9sb9EH2ldQ9DgFuWpnG8UIabDgs1NjRW03lT3Ex&#10;Cqa745R2w+x1O98vPt6LzBzOl5NST4/jyxKEp9Hfw//tT60gTeDvS/gB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6Z6GxQAAANsAAAAPAAAAAAAAAAAAAAAAAJgCAABkcnMv&#10;ZG93bnJldi54bWxQSwUGAAAAAAQABAD1AAAAigMAAAAA&#10;" path="m,l10766,e" filled="f" strokeweight=".22017mm">
                  <v:path arrowok="t" o:connecttype="custom" o:connectlocs="0,0;10766,0" o:connectangles="0,0"/>
                </v:shape>
                <w10:wrap anchorx="page" anchory="page"/>
              </v:group>
            </w:pict>
          </mc:Fallback>
        </mc:AlternateContent>
      </w:r>
      <w:r>
        <w:rPr>
          <w:noProof/>
        </w:rPr>
        <mc:AlternateContent>
          <mc:Choice Requires="wpg">
            <w:drawing>
              <wp:anchor distT="0" distB="0" distL="114300" distR="114300" simplePos="0" relativeHeight="251681792" behindDoc="1" locked="0" layoutInCell="1" allowOverlap="1">
                <wp:simplePos x="0" y="0"/>
                <wp:positionH relativeFrom="page">
                  <wp:posOffset>457200</wp:posOffset>
                </wp:positionH>
                <wp:positionV relativeFrom="page">
                  <wp:posOffset>4130675</wp:posOffset>
                </wp:positionV>
                <wp:extent cx="6833870" cy="0"/>
                <wp:effectExtent l="9525" t="6350" r="5080" b="1270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6504"/>
                          <a:chExt cx="10762" cy="0"/>
                        </a:xfrm>
                      </wpg:grpSpPr>
                      <wps:wsp>
                        <wps:cNvPr id="19" name="Freeform 19"/>
                        <wps:cNvSpPr>
                          <a:spLocks/>
                        </wps:cNvSpPr>
                        <wps:spPr bwMode="auto">
                          <a:xfrm>
                            <a:off x="720" y="6504"/>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63296" id="Group 18" o:spid="_x0000_s1026" style="position:absolute;margin-left:36pt;margin-top:325.25pt;width:538.1pt;height:0;z-index:-251634688;mso-position-horizontal-relative:page;mso-position-vertical-relative:page" coordorigin="720,6504"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">
                <v:shape id="Freeform 19" o:spid="_x0000_s1027" style="position:absolute;left:720;top:6504;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g+8EA&#10;AADbAAAADwAAAGRycy9kb3ducmV2LnhtbERP3WrCMBS+H/gO4Qi7m6ljzFmNIorgGAxW+wCH5pgU&#10;m5PSZG316ZfBYHfn4/s96+3oGtFTF2rPCuazDARx5XXNRkF5Pj69gQgRWWPjmRTcKMB2M3lYY679&#10;wF/UF9GIFMIhRwU2xjaXMlSWHIaZb4kTd/Gdw5hgZ6TucEjhrpHPWfYqHdacGiy2tLdUXYtvpyCz&#10;77fyTvOPw0LzizSf+9IuCqUep+NuBSLSGP/Ff+6TTvOX8PtLOkB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SIPvBAAAA2w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80768" behindDoc="1" locked="0" layoutInCell="1" allowOverlap="1">
                <wp:simplePos x="0" y="0"/>
                <wp:positionH relativeFrom="page">
                  <wp:posOffset>457200</wp:posOffset>
                </wp:positionH>
                <wp:positionV relativeFrom="page">
                  <wp:posOffset>3816350</wp:posOffset>
                </wp:positionV>
                <wp:extent cx="6835775" cy="0"/>
                <wp:effectExtent l="9525" t="6350" r="12700" b="1270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5775" cy="0"/>
                          <a:chOff x="720" y="6010"/>
                          <a:chExt cx="10765" cy="0"/>
                        </a:xfrm>
                      </wpg:grpSpPr>
                      <wps:wsp>
                        <wps:cNvPr id="17" name="Freeform 17"/>
                        <wps:cNvSpPr>
                          <a:spLocks/>
                        </wps:cNvSpPr>
                        <wps:spPr bwMode="auto">
                          <a:xfrm>
                            <a:off x="720" y="6010"/>
                            <a:ext cx="10765" cy="0"/>
                          </a:xfrm>
                          <a:custGeom>
                            <a:avLst/>
                            <a:gdLst>
                              <a:gd name="T0" fmla="+- 0 720 720"/>
                              <a:gd name="T1" fmla="*/ T0 w 10765"/>
                              <a:gd name="T2" fmla="+- 0 11485 720"/>
                              <a:gd name="T3" fmla="*/ T2 w 10765"/>
                            </a:gdLst>
                            <a:ahLst/>
                            <a:cxnLst>
                              <a:cxn ang="0">
                                <a:pos x="T1" y="0"/>
                              </a:cxn>
                              <a:cxn ang="0">
                                <a:pos x="T3" y="0"/>
                              </a:cxn>
                            </a:cxnLst>
                            <a:rect l="0" t="0" r="r" b="b"/>
                            <a:pathLst>
                              <a:path w="10765">
                                <a:moveTo>
                                  <a:pt x="0" y="0"/>
                                </a:moveTo>
                                <a:lnTo>
                                  <a:pt x="10765"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78D49" id="Group 16" o:spid="_x0000_s1026" style="position:absolute;margin-left:36pt;margin-top:300.5pt;width:538.25pt;height:0;z-index:-251635712;mso-position-horizontal-relative:page;mso-position-vertical-relative:page" coordorigin="720,6010" coordsize="10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">
                <v:shape id="Freeform 17" o:spid="_x0000_s1027" style="position:absolute;left:720;top:6010;width:10765;height:0;visibility:visible;mso-wrap-style:square;v-text-anchor:top" coordsize="10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5sucIA&#10;AADbAAAADwAAAGRycy9kb3ducmV2LnhtbERPTWvCQBC9F/wPywi9FN2khyrRVURQpJeSaKHHITvN&#10;hmZnQ3aNyb/vCoK3ebzPWW8H24ieOl87VpDOExDEpdM1Vwou58NsCcIHZI2NY1IwkoftZvKyxky7&#10;G+fUF6ESMYR9hgpMCG0mpS8NWfRz1xJH7td1FkOEXSV1h7cYbhv5niQf0mLNscFgS3tD5V9xtQo+&#10;x6v5Oqa5+bnskvK7r8a3PC2Uep0OuxWIQEN4ih/uk47zF3D/JR4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Tmy5wgAAANsAAAAPAAAAAAAAAAAAAAAAAJgCAABkcnMvZG93&#10;bnJldi54bWxQSwUGAAAAAAQABAD1AAAAhwMAAAAA&#10;" path="m,l10765,e" filled="f" strokeweight=".22017mm">
                  <v:path arrowok="t" o:connecttype="custom" o:connectlocs="0,0;10765,0" o:connectangles="0,0"/>
                </v:shape>
                <w10:wrap anchorx="page" anchory="page"/>
              </v:group>
            </w:pict>
          </mc:Fallback>
        </mc:AlternateContent>
      </w:r>
      <w:r>
        <w:rPr>
          <w:noProof/>
        </w:rPr>
        <mc:AlternateContent>
          <mc:Choice Requires="wpg">
            <w:drawing>
              <wp:anchor distT="0" distB="0" distL="114300" distR="114300" simplePos="0" relativeHeight="251679744" behindDoc="1" locked="0" layoutInCell="1" allowOverlap="1">
                <wp:simplePos x="0" y="0"/>
                <wp:positionH relativeFrom="page">
                  <wp:posOffset>457200</wp:posOffset>
                </wp:positionH>
                <wp:positionV relativeFrom="page">
                  <wp:posOffset>3499485</wp:posOffset>
                </wp:positionV>
                <wp:extent cx="6833870" cy="0"/>
                <wp:effectExtent l="9525" t="13335" r="5080" b="5715"/>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5511"/>
                          <a:chExt cx="10762" cy="0"/>
                        </a:xfrm>
                      </wpg:grpSpPr>
                      <wps:wsp>
                        <wps:cNvPr id="15" name="Freeform 15"/>
                        <wps:cNvSpPr>
                          <a:spLocks/>
                        </wps:cNvSpPr>
                        <wps:spPr bwMode="auto">
                          <a:xfrm>
                            <a:off x="720" y="5511"/>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9C2DFC" id="Group 14" o:spid="_x0000_s1026" style="position:absolute;margin-left:36pt;margin-top:275.55pt;width:538.1pt;height:0;z-index:-251636736;mso-position-horizontal-relative:page;mso-position-vertical-relative:page" coordorigin="720,5511"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">
                <v:shape id="Freeform 15" o:spid="_x0000_s1027" style="position:absolute;left:720;top:5511;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8q/sAA&#10;AADbAAAADwAAAGRycy9kb3ducmV2LnhtbERP24rCMBB9F/yHMIJvmiquLl2jiCK4LAjWfsDQzDZl&#10;m0lpola/3iwIvs3hXGe57mwtrtT6yrGCyTgBQVw4XXGpID/vR58gfEDWWDsmBXfysF71e0tMtbvx&#10;ia5ZKEUMYZ+iAhNCk0rpC0MW/dg1xJH7da3FEGFbSt3iLYbbWk6TZC4tVhwbDDa0NVT8ZRerIDHf&#10;9/xBk5/dQvNMlsdtbhaZUsNBt/kCEagLb/HLfdBx/gf8/xIPkK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8q/sAAAADbAAAADwAAAAAAAAAAAAAAAACYAgAAZHJzL2Rvd25y&#10;ZXYueG1sUEsFBgAAAAAEAAQA9QAAAIUDA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78720" behindDoc="1" locked="0" layoutInCell="1" allowOverlap="1">
                <wp:simplePos x="0" y="0"/>
                <wp:positionH relativeFrom="page">
                  <wp:posOffset>457200</wp:posOffset>
                </wp:positionH>
                <wp:positionV relativeFrom="page">
                  <wp:posOffset>3185795</wp:posOffset>
                </wp:positionV>
                <wp:extent cx="6834505" cy="0"/>
                <wp:effectExtent l="9525" t="13970" r="13970" b="508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4505" cy="0"/>
                          <a:chOff x="720" y="5016"/>
                          <a:chExt cx="10763" cy="0"/>
                        </a:xfrm>
                      </wpg:grpSpPr>
                      <wps:wsp>
                        <wps:cNvPr id="13" name="Freeform 13"/>
                        <wps:cNvSpPr>
                          <a:spLocks/>
                        </wps:cNvSpPr>
                        <wps:spPr bwMode="auto">
                          <a:xfrm>
                            <a:off x="720" y="5016"/>
                            <a:ext cx="10763" cy="0"/>
                          </a:xfrm>
                          <a:custGeom>
                            <a:avLst/>
                            <a:gdLst>
                              <a:gd name="T0" fmla="+- 0 720 720"/>
                              <a:gd name="T1" fmla="*/ T0 w 10763"/>
                              <a:gd name="T2" fmla="+- 0 11483 720"/>
                              <a:gd name="T3" fmla="*/ T2 w 10763"/>
                            </a:gdLst>
                            <a:ahLst/>
                            <a:cxnLst>
                              <a:cxn ang="0">
                                <a:pos x="T1" y="0"/>
                              </a:cxn>
                              <a:cxn ang="0">
                                <a:pos x="T3" y="0"/>
                              </a:cxn>
                            </a:cxnLst>
                            <a:rect l="0" t="0" r="r" b="b"/>
                            <a:pathLst>
                              <a:path w="10763">
                                <a:moveTo>
                                  <a:pt x="0" y="0"/>
                                </a:moveTo>
                                <a:lnTo>
                                  <a:pt x="10763"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2FCF9E" id="Group 12" o:spid="_x0000_s1026" style="position:absolute;margin-left:36pt;margin-top:250.85pt;width:538.15pt;height:0;z-index:-251637760;mso-position-horizontal-relative:page;mso-position-vertical-relative:page" coordorigin="720,5016" coordsize="107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">
                <v:shape id="Freeform 13" o:spid="_x0000_s1027" style="position:absolute;left:720;top:5016;width:10763;height:0;visibility:visible;mso-wrap-style:square;v-text-anchor:top" coordsize="107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RG1MEA&#10;AADbAAAADwAAAGRycy9kb3ducmV2LnhtbERPTYvCMBC9L/gfwgje1lRdlqUaRYQF8SJ27eJxaMa2&#10;2kxKkq3135sFwds83ucsVr1pREfO15YVTMYJCOLC6ppLBcef7/cvED4ga2wsk4I7eVgtB28LTLW9&#10;8YG6LJQihrBPUUEVQptK6YuKDPqxbYkjd7bOYIjQlVI7vMVw08hpknxKgzXHhgpb2lRUXLM/o6DL&#10;3W+T59MDftRbPl121/M+Oyo1GvbrOYhAfXiJn+6tjvNn8P9LP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URtTBAAAA2wAAAA8AAAAAAAAAAAAAAAAAmAIAAGRycy9kb3du&#10;cmV2LnhtbFBLBQYAAAAABAAEAPUAAACGAwAAAAA=&#10;" path="m,l10763,e" filled="f" strokeweight=".22017mm">
                  <v:path arrowok="t" o:connecttype="custom" o:connectlocs="0,0;10763,0" o:connectangles="0,0"/>
                </v:shape>
                <w10:wrap anchorx="page" anchory="page"/>
              </v:group>
            </w:pict>
          </mc:Fallback>
        </mc:AlternateContent>
      </w:r>
      <w:r>
        <w:rPr>
          <w:noProof/>
        </w:rPr>
        <mc:AlternateContent>
          <mc:Choice Requires="wpg">
            <w:drawing>
              <wp:anchor distT="0" distB="0" distL="114300" distR="114300" simplePos="0" relativeHeight="251677696" behindDoc="1" locked="0" layoutInCell="1" allowOverlap="1">
                <wp:simplePos x="0" y="0"/>
                <wp:positionH relativeFrom="page">
                  <wp:posOffset>457200</wp:posOffset>
                </wp:positionH>
                <wp:positionV relativeFrom="page">
                  <wp:posOffset>2868295</wp:posOffset>
                </wp:positionV>
                <wp:extent cx="6833870" cy="0"/>
                <wp:effectExtent l="9525" t="10795" r="5080" b="825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4517"/>
                          <a:chExt cx="10762" cy="0"/>
                        </a:xfrm>
                      </wpg:grpSpPr>
                      <wps:wsp>
                        <wps:cNvPr id="11" name="Freeform 11"/>
                        <wps:cNvSpPr>
                          <a:spLocks/>
                        </wps:cNvSpPr>
                        <wps:spPr bwMode="auto">
                          <a:xfrm>
                            <a:off x="720" y="4517"/>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32EFC0" id="Group 10" o:spid="_x0000_s1026" style="position:absolute;margin-left:36pt;margin-top:225.85pt;width:538.1pt;height:0;z-index:-251638784;mso-position-horizontal-relative:page;mso-position-vertical-relative:page" coordorigin="720,4517"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">
                <v:shape id="Freeform 11" o:spid="_x0000_s1027" style="position:absolute;left:720;top:4517;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Qs/b8A&#10;AADbAAAADwAAAGRycy9kb3ducmV2LnhtbERP24rCMBB9X/Afwgi+rWkXUalGEUVQFoSt/YChGZti&#10;MylNVqtfvxGEfZvDuc5y3dtG3KjztWMF6TgBQVw6XXOloDjvP+cgfEDW2DgmBQ/ysF4NPpaYaXfn&#10;H7rloRIxhH2GCkwIbSalLw1Z9GPXEkfu4jqLIcKukrrDewy3jfxKkqm0WHNsMNjS1lB5zX+tgsQc&#10;H8WT0u/dTPNEVqdtYWa5UqNhv1mACNSHf/HbfdBxfgqvX+IB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ZCz9vwAAANsAAAAPAAAAAAAAAAAAAAAAAJgCAABkcnMvZG93bnJl&#10;di54bWxQSwUGAAAAAAQABAD1AAAAhA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76672" behindDoc="1" locked="0" layoutInCell="1" allowOverlap="1">
                <wp:simplePos x="0" y="0"/>
                <wp:positionH relativeFrom="page">
                  <wp:posOffset>457200</wp:posOffset>
                </wp:positionH>
                <wp:positionV relativeFrom="page">
                  <wp:posOffset>2554605</wp:posOffset>
                </wp:positionV>
                <wp:extent cx="6833870" cy="0"/>
                <wp:effectExtent l="9525" t="11430" r="5080" b="762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4023"/>
                          <a:chExt cx="10762" cy="0"/>
                        </a:xfrm>
                      </wpg:grpSpPr>
                      <wps:wsp>
                        <wps:cNvPr id="9" name="Freeform 9"/>
                        <wps:cNvSpPr>
                          <a:spLocks/>
                        </wps:cNvSpPr>
                        <wps:spPr bwMode="auto">
                          <a:xfrm>
                            <a:off x="720" y="4023"/>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285BE4" id="Group 8" o:spid="_x0000_s1026" style="position:absolute;margin-left:36pt;margin-top:201.15pt;width:538.1pt;height:0;z-index:-251639808;mso-position-horizontal-relative:page;mso-position-vertical-relative:page" coordorigin="720,4023"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">
                <v:shape id="Freeform 9" o:spid="_x0000_s1027" style="position:absolute;left:720;top:4023;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lzusEA&#10;AADaAAAADwAAAGRycy9kb3ducmV2LnhtbESP0YrCMBRE3xf8h3AF39ZUEV2rUUQRXISFrf2AS3Nt&#10;is1NaaJWv34jCPs4zMwZZrnubC1u1PrKsYLRMAFBXDhdcakgP+0/v0D4gKyxdkwKHuRhvep9LDHV&#10;7s6/dMtCKSKEfYoKTAhNKqUvDFn0Q9cQR+/sWoshyraUusV7hNtajpNkKi1WHBcMNrQ1VFyyq1WQ&#10;mO9H/qTRcTfTPJHlzzY3s0ypQb/bLEAE6sJ/+N0+aAVzeF2JN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Zc7rBAAAA2g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75648" behindDoc="1" locked="0" layoutInCell="1" allowOverlap="1">
                <wp:simplePos x="0" y="0"/>
                <wp:positionH relativeFrom="page">
                  <wp:posOffset>457200</wp:posOffset>
                </wp:positionH>
                <wp:positionV relativeFrom="page">
                  <wp:posOffset>2237740</wp:posOffset>
                </wp:positionV>
                <wp:extent cx="6833870" cy="0"/>
                <wp:effectExtent l="9525" t="8890" r="5080" b="1016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3524"/>
                          <a:chExt cx="10762" cy="0"/>
                        </a:xfrm>
                      </wpg:grpSpPr>
                      <wps:wsp>
                        <wps:cNvPr id="7" name="Freeform 7"/>
                        <wps:cNvSpPr>
                          <a:spLocks/>
                        </wps:cNvSpPr>
                        <wps:spPr bwMode="auto">
                          <a:xfrm>
                            <a:off x="720" y="3524"/>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0F7F63" id="Group 6" o:spid="_x0000_s1026" style="position:absolute;margin-left:36pt;margin-top:176.2pt;width:538.1pt;height:0;z-index:-251640832;mso-position-horizontal-relative:page;mso-position-vertical-relative:page" coordorigin="720,3524"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">
                <v:shape id="Freeform 7" o:spid="_x0000_s1027" style="position:absolute;left:720;top:3524;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pCU8IA&#10;AADaAAAADwAAAGRycy9kb3ducmV2LnhtbESPwWrDMBBE74H+g9hCbrGcEuriWgklpdAQKNTxByzW&#10;xjKxVsZSbSdfHxUKPQ4z84YpdrPtxEiDbx0rWCcpCOLa6ZYbBdXpY/UCwgdkjZ1jUnAlD7vtw6LA&#10;XLuJv2ksQyMihH2OCkwIfS6lrw1Z9InriaN3doPFEOXQSD3gFOG2k09p+iwtthwXDPa0N1Rfyh+r&#10;IDWHa3Wj9fE907yRzde+Mlmp1PJxfnsFEWgO/+G/9qdWkMHvlXgD5P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SkJTwgAAANoAAAAPAAAAAAAAAAAAAAAAAJgCAABkcnMvZG93&#10;bnJldi54bWxQSwUGAAAAAAQABAD1AAAAhwM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74624" behindDoc="1" locked="0" layoutInCell="1" allowOverlap="1">
                <wp:simplePos x="0" y="0"/>
                <wp:positionH relativeFrom="page">
                  <wp:posOffset>457200</wp:posOffset>
                </wp:positionH>
                <wp:positionV relativeFrom="page">
                  <wp:posOffset>1923415</wp:posOffset>
                </wp:positionV>
                <wp:extent cx="6833870" cy="0"/>
                <wp:effectExtent l="9525" t="8890" r="5080"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3870" cy="0"/>
                          <a:chOff x="720" y="3029"/>
                          <a:chExt cx="10762" cy="0"/>
                        </a:xfrm>
                      </wpg:grpSpPr>
                      <wps:wsp>
                        <wps:cNvPr id="5" name="Freeform 5"/>
                        <wps:cNvSpPr>
                          <a:spLocks/>
                        </wps:cNvSpPr>
                        <wps:spPr bwMode="auto">
                          <a:xfrm>
                            <a:off x="720" y="3029"/>
                            <a:ext cx="10762" cy="0"/>
                          </a:xfrm>
                          <a:custGeom>
                            <a:avLst/>
                            <a:gdLst>
                              <a:gd name="T0" fmla="+- 0 720 720"/>
                              <a:gd name="T1" fmla="*/ T0 w 10762"/>
                              <a:gd name="T2" fmla="+- 0 11482 720"/>
                              <a:gd name="T3" fmla="*/ T2 w 10762"/>
                            </a:gdLst>
                            <a:ahLst/>
                            <a:cxnLst>
                              <a:cxn ang="0">
                                <a:pos x="T1" y="0"/>
                              </a:cxn>
                              <a:cxn ang="0">
                                <a:pos x="T3" y="0"/>
                              </a:cxn>
                            </a:cxnLst>
                            <a:rect l="0" t="0" r="r" b="b"/>
                            <a:pathLst>
                              <a:path w="10762">
                                <a:moveTo>
                                  <a:pt x="0" y="0"/>
                                </a:moveTo>
                                <a:lnTo>
                                  <a:pt x="10762"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D628CB" id="Group 4" o:spid="_x0000_s1026" style="position:absolute;margin-left:36pt;margin-top:151.45pt;width:538.1pt;height:0;z-index:-251641856;mso-position-horizontal-relative:page;mso-position-vertical-relative:page" coordorigin="720,3029" coordsize="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">
                <v:shape id="Freeform 5" o:spid="_x0000_s1027" style="position:absolute;left:720;top:3029;width:10762;height:0;visibility:visible;mso-wrap-style:square;v-text-anchor:top" coordsize="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R5v8EA&#10;AADaAAAADwAAAGRycy9kb3ducmV2LnhtbESP0YrCMBRE3wX/IVzBN00VV5euUUQRXBYEaz/g0txt&#10;yjY3pYla/XqzIPg4zMwZZrnubC2u1PrKsYLJOAFBXDhdcakgP+9HnyB8QNZYOyYFd/KwXvV7S0y1&#10;u/GJrlkoRYSwT1GBCaFJpfSFIYt+7Bri6P261mKIsi2lbvEW4baW0ySZS4sVxwWDDW0NFX/ZxSpI&#10;zPc9f9DkZ7fQPJPlcZubRabUcNBtvkAE6sI7/GoftIIP+L8Sb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Ueb/BAAAA2gAAAA8AAAAAAAAAAAAAAAAAmAIAAGRycy9kb3du&#10;cmV2LnhtbFBLBQYAAAAABAAEAPUAAACGAwAAAAA=&#10;" path="m,l10762,e" filled="f" strokeweight=".22017mm">
                  <v:path arrowok="t" o:connecttype="custom" o:connectlocs="0,0;10762,0" o:connectangles="0,0"/>
                </v:shape>
                <w10:wrap anchorx="page" anchory="page"/>
              </v:group>
            </w:pict>
          </mc:Fallback>
        </mc:AlternateContent>
      </w:r>
      <w:r>
        <w:rPr>
          <w:noProof/>
        </w:rPr>
        <mc:AlternateContent>
          <mc:Choice Requires="wpg">
            <w:drawing>
              <wp:anchor distT="0" distB="0" distL="114300" distR="114300" simplePos="0" relativeHeight="251673600" behindDoc="1" locked="0" layoutInCell="1" allowOverlap="1">
                <wp:simplePos x="0" y="0"/>
                <wp:positionH relativeFrom="page">
                  <wp:posOffset>457200</wp:posOffset>
                </wp:positionH>
                <wp:positionV relativeFrom="page">
                  <wp:posOffset>1609725</wp:posOffset>
                </wp:positionV>
                <wp:extent cx="6835140" cy="0"/>
                <wp:effectExtent l="9525" t="9525" r="1333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5140" cy="0"/>
                          <a:chOff x="720" y="2535"/>
                          <a:chExt cx="10764" cy="0"/>
                        </a:xfrm>
                      </wpg:grpSpPr>
                      <wps:wsp>
                        <wps:cNvPr id="3" name="Freeform 3"/>
                        <wps:cNvSpPr>
                          <a:spLocks/>
                        </wps:cNvSpPr>
                        <wps:spPr bwMode="auto">
                          <a:xfrm>
                            <a:off x="720" y="2535"/>
                            <a:ext cx="10764" cy="0"/>
                          </a:xfrm>
                          <a:custGeom>
                            <a:avLst/>
                            <a:gdLst>
                              <a:gd name="T0" fmla="+- 0 720 720"/>
                              <a:gd name="T1" fmla="*/ T0 w 10764"/>
                              <a:gd name="T2" fmla="+- 0 11484 720"/>
                              <a:gd name="T3" fmla="*/ T2 w 10764"/>
                            </a:gdLst>
                            <a:ahLst/>
                            <a:cxnLst>
                              <a:cxn ang="0">
                                <a:pos x="T1" y="0"/>
                              </a:cxn>
                              <a:cxn ang="0">
                                <a:pos x="T3" y="0"/>
                              </a:cxn>
                            </a:cxnLst>
                            <a:rect l="0" t="0" r="r" b="b"/>
                            <a:pathLst>
                              <a:path w="10764">
                                <a:moveTo>
                                  <a:pt x="0" y="0"/>
                                </a:moveTo>
                                <a:lnTo>
                                  <a:pt x="10764" y="0"/>
                                </a:lnTo>
                              </a:path>
                            </a:pathLst>
                          </a:custGeom>
                          <a:noFill/>
                          <a:ln w="7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2DEE15" id="Group 2" o:spid="_x0000_s1026" style="position:absolute;margin-left:36pt;margin-top:126.75pt;width:538.2pt;height:0;z-index:-251642880;mso-position-horizontal-relative:page;mso-position-vertical-relative:page" coordorigin="720,2535" coordsize="10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">
                <v:shape id="Freeform 3" o:spid="_x0000_s1027" style="position:absolute;left:720;top:2535;width:10764;height:0;visibility:visible;mso-wrap-style:square;v-text-anchor:top" coordsize="107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r2b8QA&#10;AADaAAAADwAAAGRycy9kb3ducmV2LnhtbESPQWvCQBSE7wX/w/IK3ppNLUpIXaWtFEUU2ljw+pp9&#10;3QSzb0N21fjvXUHocZiZb5jpvLeNOFHna8cKnpMUBHHpdM1Gwc/u8ykD4QOyxsYxKbiQh/ls8DDF&#10;XLszf9OpCEZECPscFVQhtLmUvqzIok9cSxy9P9dZDFF2RuoOzxFuGzlK04m0WHNcqLClj4rKQ3G0&#10;CjbFdrx6v3ytf3eLbN+iyfZLUyo1fOzfXkEE6sN/+N5eaQUvcLsSb4C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69m/EAAAA2gAAAA8AAAAAAAAAAAAAAAAAmAIAAGRycy9k&#10;b3ducmV2LnhtbFBLBQYAAAAABAAEAPUAAACJAwAAAAA=&#10;" path="m,l10764,e" filled="f" strokeweight=".22017mm">
                  <v:path arrowok="t" o:connecttype="custom" o:connectlocs="0,0;10764,0" o:connectangles="0,0"/>
                </v:shape>
                <w10:wrap anchorx="page" anchory="page"/>
              </v:group>
            </w:pict>
          </mc:Fallback>
        </mc:AlternateContent>
      </w:r>
      <w:r w:rsidR="0055479A">
        <w:rPr>
          <w:rFonts w:ascii="Cambria" w:eastAsia="Cambria" w:hAnsi="Cambria" w:cs="Cambria"/>
          <w:b/>
          <w:spacing w:val="-1"/>
          <w:sz w:val="22"/>
          <w:szCs w:val="22"/>
        </w:rPr>
        <w:t>P</w:t>
      </w:r>
      <w:r w:rsidR="0055479A">
        <w:rPr>
          <w:rFonts w:ascii="Cambria" w:eastAsia="Cambria" w:hAnsi="Cambria" w:cs="Cambria"/>
          <w:b/>
          <w:spacing w:val="2"/>
          <w:sz w:val="22"/>
          <w:szCs w:val="22"/>
        </w:rPr>
        <w:t>a</w:t>
      </w:r>
      <w:r w:rsidR="0055479A">
        <w:rPr>
          <w:rFonts w:ascii="Cambria" w:eastAsia="Cambria" w:hAnsi="Cambria" w:cs="Cambria"/>
          <w:b/>
          <w:spacing w:val="-1"/>
          <w:sz w:val="22"/>
          <w:szCs w:val="22"/>
        </w:rPr>
        <w:t>r</w:t>
      </w:r>
      <w:r w:rsidR="0055479A">
        <w:rPr>
          <w:rFonts w:ascii="Cambria" w:eastAsia="Cambria" w:hAnsi="Cambria" w:cs="Cambria"/>
          <w:b/>
          <w:sz w:val="22"/>
          <w:szCs w:val="22"/>
        </w:rPr>
        <w:t>t</w:t>
      </w:r>
      <w:r w:rsidR="0055479A">
        <w:rPr>
          <w:rFonts w:ascii="Cambria" w:eastAsia="Cambria" w:hAnsi="Cambria" w:cs="Cambria"/>
          <w:b/>
          <w:spacing w:val="1"/>
          <w:sz w:val="22"/>
          <w:szCs w:val="22"/>
        </w:rPr>
        <w:t xml:space="preserve"> </w:t>
      </w:r>
      <w:r w:rsidR="0055479A">
        <w:rPr>
          <w:rFonts w:ascii="Cambria" w:eastAsia="Cambria" w:hAnsi="Cambria" w:cs="Cambria"/>
          <w:b/>
          <w:sz w:val="22"/>
          <w:szCs w:val="22"/>
        </w:rPr>
        <w:t>F</w:t>
      </w:r>
      <w:r w:rsidR="0055479A">
        <w:rPr>
          <w:rFonts w:ascii="Cambria" w:eastAsia="Cambria" w:hAnsi="Cambria" w:cs="Cambria"/>
          <w:b/>
          <w:spacing w:val="-2"/>
          <w:sz w:val="22"/>
          <w:szCs w:val="22"/>
        </w:rPr>
        <w:t xml:space="preserve"> </w:t>
      </w:r>
      <w:r w:rsidR="0055479A">
        <w:rPr>
          <w:rFonts w:ascii="Cambria" w:eastAsia="Cambria" w:hAnsi="Cambria" w:cs="Cambria"/>
          <w:b/>
          <w:sz w:val="22"/>
          <w:szCs w:val="22"/>
        </w:rPr>
        <w:t xml:space="preserve">– </w:t>
      </w:r>
      <w:r w:rsidR="0055479A">
        <w:rPr>
          <w:rFonts w:ascii="Cambria" w:eastAsia="Cambria" w:hAnsi="Cambria" w:cs="Cambria"/>
          <w:b/>
          <w:spacing w:val="-1"/>
          <w:sz w:val="22"/>
          <w:szCs w:val="22"/>
        </w:rPr>
        <w:t>Pro</w:t>
      </w:r>
      <w:r w:rsidR="0055479A">
        <w:rPr>
          <w:rFonts w:ascii="Cambria" w:eastAsia="Cambria" w:hAnsi="Cambria" w:cs="Cambria"/>
          <w:b/>
          <w:sz w:val="22"/>
          <w:szCs w:val="22"/>
        </w:rPr>
        <w:t>m</w:t>
      </w:r>
      <w:r w:rsidR="0055479A">
        <w:rPr>
          <w:rFonts w:ascii="Cambria" w:eastAsia="Cambria" w:hAnsi="Cambria" w:cs="Cambria"/>
          <w:b/>
          <w:spacing w:val="-1"/>
          <w:sz w:val="22"/>
          <w:szCs w:val="22"/>
        </w:rPr>
        <w:t>o</w:t>
      </w:r>
      <w:r w:rsidR="0055479A">
        <w:rPr>
          <w:rFonts w:ascii="Cambria" w:eastAsia="Cambria" w:hAnsi="Cambria" w:cs="Cambria"/>
          <w:b/>
          <w:spacing w:val="1"/>
          <w:sz w:val="22"/>
          <w:szCs w:val="22"/>
        </w:rPr>
        <w:t>t</w:t>
      </w:r>
      <w:r w:rsidR="0055479A">
        <w:rPr>
          <w:rFonts w:ascii="Cambria" w:eastAsia="Cambria" w:hAnsi="Cambria" w:cs="Cambria"/>
          <w:b/>
          <w:spacing w:val="-2"/>
          <w:sz w:val="22"/>
          <w:szCs w:val="22"/>
        </w:rPr>
        <w:t>i</w:t>
      </w:r>
      <w:r w:rsidR="0055479A">
        <w:rPr>
          <w:rFonts w:ascii="Cambria" w:eastAsia="Cambria" w:hAnsi="Cambria" w:cs="Cambria"/>
          <w:b/>
          <w:spacing w:val="1"/>
          <w:sz w:val="22"/>
          <w:szCs w:val="22"/>
        </w:rPr>
        <w:t>n</w:t>
      </w:r>
      <w:r w:rsidR="0055479A">
        <w:rPr>
          <w:rFonts w:ascii="Cambria" w:eastAsia="Cambria" w:hAnsi="Cambria" w:cs="Cambria"/>
          <w:b/>
          <w:sz w:val="22"/>
          <w:szCs w:val="22"/>
        </w:rPr>
        <w:t xml:space="preserve">g </w:t>
      </w:r>
      <w:r w:rsidR="0055479A">
        <w:rPr>
          <w:rFonts w:ascii="Cambria" w:eastAsia="Cambria" w:hAnsi="Cambria" w:cs="Cambria"/>
          <w:b/>
          <w:spacing w:val="1"/>
          <w:sz w:val="22"/>
          <w:szCs w:val="22"/>
        </w:rPr>
        <w:t>Y</w:t>
      </w:r>
      <w:r w:rsidR="0055479A">
        <w:rPr>
          <w:rFonts w:ascii="Cambria" w:eastAsia="Cambria" w:hAnsi="Cambria" w:cs="Cambria"/>
          <w:b/>
          <w:spacing w:val="-1"/>
          <w:sz w:val="22"/>
          <w:szCs w:val="22"/>
        </w:rPr>
        <w:t>o</w:t>
      </w:r>
      <w:r w:rsidR="0055479A">
        <w:rPr>
          <w:rFonts w:ascii="Cambria" w:eastAsia="Cambria" w:hAnsi="Cambria" w:cs="Cambria"/>
          <w:b/>
          <w:spacing w:val="-2"/>
          <w:sz w:val="22"/>
          <w:szCs w:val="22"/>
        </w:rPr>
        <w:t>u</w:t>
      </w:r>
      <w:r w:rsidR="0055479A">
        <w:rPr>
          <w:rFonts w:ascii="Cambria" w:eastAsia="Cambria" w:hAnsi="Cambria" w:cs="Cambria"/>
          <w:b/>
          <w:sz w:val="22"/>
          <w:szCs w:val="22"/>
        </w:rPr>
        <w:t>r</w:t>
      </w:r>
      <w:r w:rsidR="0055479A">
        <w:rPr>
          <w:rFonts w:ascii="Cambria" w:eastAsia="Cambria" w:hAnsi="Cambria" w:cs="Cambria"/>
          <w:b/>
          <w:spacing w:val="-1"/>
          <w:sz w:val="22"/>
          <w:szCs w:val="22"/>
        </w:rPr>
        <w:t xml:space="preserve"> V</w:t>
      </w:r>
      <w:r w:rsidR="0055479A">
        <w:rPr>
          <w:rFonts w:ascii="Cambria" w:eastAsia="Cambria" w:hAnsi="Cambria" w:cs="Cambria"/>
          <w:b/>
          <w:spacing w:val="-2"/>
          <w:sz w:val="22"/>
          <w:szCs w:val="22"/>
        </w:rPr>
        <w:t>ie</w:t>
      </w:r>
      <w:r w:rsidR="0055479A">
        <w:rPr>
          <w:rFonts w:ascii="Cambria" w:eastAsia="Cambria" w:hAnsi="Cambria" w:cs="Cambria"/>
          <w:b/>
          <w:sz w:val="22"/>
          <w:szCs w:val="22"/>
        </w:rPr>
        <w:t>w</w:t>
      </w:r>
    </w:p>
    <w:p w:rsidR="00A80FF4" w:rsidRDefault="00A80FF4">
      <w:pPr>
        <w:spacing w:before="16" w:line="220" w:lineRule="exact"/>
        <w:rPr>
          <w:sz w:val="22"/>
          <w:szCs w:val="22"/>
        </w:rPr>
      </w:pPr>
    </w:p>
    <w:p w:rsidR="00A80FF4" w:rsidRDefault="0055479A">
      <w:pPr>
        <w:spacing w:line="276" w:lineRule="auto"/>
        <w:ind w:left="100" w:right="71"/>
        <w:rPr>
          <w:rFonts w:ascii="Cambria" w:eastAsia="Cambria" w:hAnsi="Cambria" w:cs="Cambria"/>
          <w:sz w:val="22"/>
          <w:szCs w:val="22"/>
        </w:rPr>
        <w:sectPr w:rsidR="00A80FF4">
          <w:pgSz w:w="12240" w:h="15840"/>
          <w:pgMar w:top="640" w:right="880" w:bottom="280" w:left="620" w:header="720" w:footer="720" w:gutter="0"/>
          <w:cols w:space="720"/>
        </w:sectPr>
      </w:pPr>
      <w:r>
        <w:rPr>
          <w:rFonts w:ascii="Cambria" w:eastAsia="Cambria" w:hAnsi="Cambria" w:cs="Cambria"/>
          <w:sz w:val="22"/>
          <w:szCs w:val="22"/>
        </w:rPr>
        <w:t>B</w:t>
      </w:r>
      <w:r>
        <w:rPr>
          <w:rFonts w:ascii="Cambria" w:eastAsia="Cambria" w:hAnsi="Cambria" w:cs="Cambria"/>
          <w:spacing w:val="-2"/>
          <w:sz w:val="22"/>
          <w:szCs w:val="22"/>
        </w:rPr>
        <w:t>a</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1"/>
          <w:sz w:val="22"/>
          <w:szCs w:val="22"/>
        </w:rPr>
        <w:t>y</w:t>
      </w:r>
      <w:r>
        <w:rPr>
          <w:rFonts w:ascii="Cambria" w:eastAsia="Cambria" w:hAnsi="Cambria" w:cs="Cambria"/>
          <w:spacing w:val="-2"/>
          <w:sz w:val="22"/>
          <w:szCs w:val="22"/>
        </w:rPr>
        <w:t>ou</w:t>
      </w:r>
      <w:r>
        <w:rPr>
          <w:rFonts w:ascii="Cambria" w:eastAsia="Cambria" w:hAnsi="Cambria" w:cs="Cambria"/>
          <w:sz w:val="22"/>
          <w:szCs w:val="22"/>
        </w:rPr>
        <w:t xml:space="preserve">r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pacing w:val="3"/>
          <w:sz w:val="22"/>
          <w:szCs w:val="22"/>
        </w:rPr>
        <w:t>l</w:t>
      </w:r>
      <w:r>
        <w:rPr>
          <w:rFonts w:ascii="Cambria" w:eastAsia="Cambria" w:hAnsi="Cambria" w:cs="Cambria"/>
          <w:spacing w:val="-1"/>
          <w:sz w:val="22"/>
          <w:szCs w:val="22"/>
        </w:rPr>
        <w:t>y</w:t>
      </w:r>
      <w:r>
        <w:rPr>
          <w:rFonts w:ascii="Cambria" w:eastAsia="Cambria" w:hAnsi="Cambria" w:cs="Cambria"/>
          <w:spacing w:val="1"/>
          <w:sz w:val="22"/>
          <w:szCs w:val="22"/>
        </w:rPr>
        <w:t>si</w:t>
      </w:r>
      <w:r>
        <w:rPr>
          <w:rFonts w:ascii="Cambria" w:eastAsia="Cambria" w:hAnsi="Cambria" w:cs="Cambria"/>
          <w:sz w:val="22"/>
          <w:szCs w:val="22"/>
        </w:rPr>
        <w:t>s</w:t>
      </w:r>
      <w:r>
        <w:rPr>
          <w:rFonts w:ascii="Cambria" w:eastAsia="Cambria" w:hAnsi="Cambria" w:cs="Cambria"/>
          <w:spacing w:val="1"/>
          <w:sz w:val="22"/>
          <w:szCs w:val="22"/>
        </w:rPr>
        <w:t xml:space="preserve"> A</w:t>
      </w:r>
      <w:r>
        <w:rPr>
          <w:rFonts w:ascii="Cambria" w:eastAsia="Cambria" w:hAnsi="Cambria" w:cs="Cambria"/>
          <w:spacing w:val="-1"/>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pacing w:val="2"/>
          <w:sz w:val="22"/>
          <w:szCs w:val="22"/>
        </w:rPr>
        <w:t>wp</w:t>
      </w:r>
      <w:r>
        <w:rPr>
          <w:rFonts w:ascii="Cambria" w:eastAsia="Cambria" w:hAnsi="Cambria" w:cs="Cambria"/>
          <w:spacing w:val="-2"/>
          <w:sz w:val="22"/>
          <w:szCs w:val="22"/>
        </w:rPr>
        <w:t>o</w:t>
      </w:r>
      <w:r>
        <w:rPr>
          <w:rFonts w:ascii="Cambria" w:eastAsia="Cambria" w:hAnsi="Cambria" w:cs="Cambria"/>
          <w:spacing w:val="1"/>
          <w:sz w:val="22"/>
          <w:szCs w:val="22"/>
        </w:rPr>
        <w:t>i</w:t>
      </w:r>
      <w:r>
        <w:rPr>
          <w:rFonts w:ascii="Cambria" w:eastAsia="Cambria" w:hAnsi="Cambria" w:cs="Cambria"/>
          <w:spacing w:val="2"/>
          <w:sz w:val="22"/>
          <w:szCs w:val="22"/>
        </w:rPr>
        <w:t>nt</w:t>
      </w:r>
      <w:r>
        <w:rPr>
          <w:rFonts w:ascii="Cambria" w:eastAsia="Cambria" w:hAnsi="Cambria" w:cs="Cambria"/>
          <w:sz w:val="22"/>
          <w:szCs w:val="22"/>
        </w:rPr>
        <w:t>,</w:t>
      </w:r>
      <w:r>
        <w:rPr>
          <w:rFonts w:ascii="Cambria" w:eastAsia="Cambria" w:hAnsi="Cambria" w:cs="Cambria"/>
          <w:spacing w:val="-7"/>
          <w:sz w:val="22"/>
          <w:szCs w:val="22"/>
        </w:rPr>
        <w:t xml:space="preserve"> </w:t>
      </w:r>
      <w:r>
        <w:rPr>
          <w:rFonts w:ascii="Cambria" w:eastAsia="Cambria" w:hAnsi="Cambria" w:cs="Cambria"/>
          <w:spacing w:val="2"/>
          <w:sz w:val="22"/>
          <w:szCs w:val="22"/>
        </w:rPr>
        <w:t>d</w:t>
      </w:r>
      <w:r>
        <w:rPr>
          <w:rFonts w:ascii="Cambria" w:eastAsia="Cambria" w:hAnsi="Cambria" w:cs="Cambria"/>
          <w:sz w:val="22"/>
          <w:szCs w:val="22"/>
        </w:rPr>
        <w:t>o</w:t>
      </w:r>
      <w:r>
        <w:rPr>
          <w:rFonts w:ascii="Cambria" w:eastAsia="Cambria" w:hAnsi="Cambria" w:cs="Cambria"/>
          <w:spacing w:val="-2"/>
          <w:sz w:val="22"/>
          <w:szCs w:val="22"/>
        </w:rPr>
        <w:t xml:space="preserve"> </w:t>
      </w:r>
      <w:r>
        <w:rPr>
          <w:rFonts w:ascii="Cambria" w:eastAsia="Cambria" w:hAnsi="Cambria" w:cs="Cambria"/>
          <w:spacing w:val="-1"/>
          <w:sz w:val="22"/>
          <w:szCs w:val="22"/>
        </w:rPr>
        <w:t>y</w:t>
      </w:r>
      <w:r>
        <w:rPr>
          <w:rFonts w:ascii="Cambria" w:eastAsia="Cambria" w:hAnsi="Cambria" w:cs="Cambria"/>
          <w:spacing w:val="-2"/>
          <w:sz w:val="22"/>
          <w:szCs w:val="22"/>
        </w:rPr>
        <w:t>o</w:t>
      </w:r>
      <w:r>
        <w:rPr>
          <w:rFonts w:ascii="Cambria" w:eastAsia="Cambria" w:hAnsi="Cambria" w:cs="Cambria"/>
          <w:sz w:val="22"/>
          <w:szCs w:val="22"/>
        </w:rPr>
        <w:t>u</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1"/>
          <w:sz w:val="22"/>
          <w:szCs w:val="22"/>
        </w:rPr>
        <w:t>gg</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1"/>
          <w:sz w:val="22"/>
          <w:szCs w:val="22"/>
        </w:rPr>
        <w:t xml:space="preserve"> b</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2"/>
          <w:sz w:val="22"/>
          <w:szCs w:val="22"/>
        </w:rPr>
        <w:t>u</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4"/>
          <w:sz w:val="22"/>
          <w:szCs w:val="22"/>
        </w:rPr>
        <w:t>c</w:t>
      </w:r>
      <w:r>
        <w:rPr>
          <w:rFonts w:ascii="Cambria" w:eastAsia="Cambria" w:hAnsi="Cambria" w:cs="Cambria"/>
          <w:sz w:val="22"/>
          <w:szCs w:val="22"/>
        </w:rPr>
        <w:t>e</w:t>
      </w:r>
      <w:r>
        <w:rPr>
          <w:rFonts w:ascii="Cambria" w:eastAsia="Cambria" w:hAnsi="Cambria" w:cs="Cambria"/>
          <w:spacing w:val="-2"/>
          <w:sz w:val="22"/>
          <w:szCs w:val="22"/>
        </w:rPr>
        <w:t xml:space="preserve"> o</w:t>
      </w:r>
      <w:r>
        <w:rPr>
          <w:rFonts w:ascii="Cambria" w:eastAsia="Cambria" w:hAnsi="Cambria" w:cs="Cambria"/>
          <w:sz w:val="22"/>
          <w:szCs w:val="22"/>
        </w:rPr>
        <w:t xml:space="preserve">f a </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z w:val="22"/>
          <w:szCs w:val="22"/>
        </w:rPr>
        <w:t>l</w:t>
      </w:r>
      <w:r>
        <w:rPr>
          <w:rFonts w:ascii="Cambria" w:eastAsia="Cambria" w:hAnsi="Cambria" w:cs="Cambria"/>
          <w:spacing w:val="-2"/>
          <w:sz w:val="22"/>
          <w:szCs w:val="22"/>
        </w:rPr>
        <w:t xml:space="preserve"> a</w:t>
      </w:r>
      <w:r>
        <w:rPr>
          <w:rFonts w:ascii="Cambria" w:eastAsia="Cambria" w:hAnsi="Cambria" w:cs="Cambria"/>
          <w:sz w:val="22"/>
          <w:szCs w:val="22"/>
        </w:rPr>
        <w:t>r</w:t>
      </w:r>
      <w:r>
        <w:rPr>
          <w:rFonts w:ascii="Cambria" w:eastAsia="Cambria" w:hAnsi="Cambria" w:cs="Cambria"/>
          <w:spacing w:val="3"/>
          <w:sz w:val="22"/>
          <w:szCs w:val="22"/>
        </w:rPr>
        <w:t>e</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ea</w:t>
      </w:r>
      <w:r>
        <w:rPr>
          <w:rFonts w:ascii="Cambria" w:eastAsia="Cambria" w:hAnsi="Cambria" w:cs="Cambria"/>
          <w:sz w:val="22"/>
          <w:szCs w:val="22"/>
        </w:rPr>
        <w:t xml:space="preserve">r </w:t>
      </w:r>
      <w:r>
        <w:rPr>
          <w:rFonts w:ascii="Cambria" w:eastAsia="Cambria" w:hAnsi="Cambria" w:cs="Cambria"/>
          <w:spacing w:val="4"/>
          <w:sz w:val="22"/>
          <w:szCs w:val="22"/>
        </w:rPr>
        <w:t>y</w:t>
      </w:r>
      <w:r>
        <w:rPr>
          <w:rFonts w:ascii="Cambria" w:eastAsia="Cambria" w:hAnsi="Cambria" w:cs="Cambria"/>
          <w:spacing w:val="-2"/>
          <w:sz w:val="22"/>
          <w:szCs w:val="22"/>
        </w:rPr>
        <w:t>ou</w:t>
      </w:r>
      <w:r>
        <w:rPr>
          <w:rFonts w:ascii="Cambria" w:eastAsia="Cambria" w:hAnsi="Cambria" w:cs="Cambria"/>
          <w:sz w:val="22"/>
          <w:szCs w:val="22"/>
        </w:rPr>
        <w:t xml:space="preserve">r </w:t>
      </w:r>
      <w:r>
        <w:rPr>
          <w:rFonts w:ascii="Cambria" w:eastAsia="Cambria" w:hAnsi="Cambria" w:cs="Cambria"/>
          <w:spacing w:val="3"/>
          <w:sz w:val="22"/>
          <w:szCs w:val="22"/>
        </w:rPr>
        <w:t>h</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z w:val="22"/>
          <w:szCs w:val="22"/>
        </w:rPr>
        <w:t xml:space="preserve">. </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2"/>
          <w:sz w:val="22"/>
          <w:szCs w:val="22"/>
        </w:rPr>
        <w:t>pp</w:t>
      </w:r>
      <w:r>
        <w:rPr>
          <w:rFonts w:ascii="Cambria" w:eastAsia="Cambria" w:hAnsi="Cambria" w:cs="Cambria"/>
          <w:spacing w:val="-2"/>
          <w:sz w:val="22"/>
          <w:szCs w:val="22"/>
        </w:rPr>
        <w:t>o</w:t>
      </w:r>
      <w:r>
        <w:rPr>
          <w:rFonts w:ascii="Cambria" w:eastAsia="Cambria" w:hAnsi="Cambria" w:cs="Cambria"/>
          <w:sz w:val="22"/>
          <w:szCs w:val="22"/>
        </w:rPr>
        <w:t>rt</w:t>
      </w:r>
      <w:r>
        <w:rPr>
          <w:rFonts w:ascii="Cambria" w:eastAsia="Cambria" w:hAnsi="Cambria" w:cs="Cambria"/>
          <w:spacing w:val="2"/>
          <w:sz w:val="22"/>
          <w:szCs w:val="22"/>
        </w:rPr>
        <w:t xml:space="preserve"> </w:t>
      </w:r>
      <w:r>
        <w:rPr>
          <w:rFonts w:ascii="Cambria" w:eastAsia="Cambria" w:hAnsi="Cambria" w:cs="Cambria"/>
          <w:spacing w:val="-1"/>
          <w:sz w:val="22"/>
          <w:szCs w:val="22"/>
        </w:rPr>
        <w:t>y</w:t>
      </w:r>
      <w:r>
        <w:rPr>
          <w:rFonts w:ascii="Cambria" w:eastAsia="Cambria" w:hAnsi="Cambria" w:cs="Cambria"/>
          <w:spacing w:val="-2"/>
          <w:sz w:val="22"/>
          <w:szCs w:val="22"/>
        </w:rPr>
        <w:t>ou</w:t>
      </w:r>
      <w:r>
        <w:rPr>
          <w:rFonts w:ascii="Cambria" w:eastAsia="Cambria" w:hAnsi="Cambria" w:cs="Cambria"/>
          <w:sz w:val="22"/>
          <w:szCs w:val="22"/>
        </w:rPr>
        <w:t xml:space="preserve">r </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w</w:t>
      </w:r>
      <w:r>
        <w:rPr>
          <w:rFonts w:ascii="Cambria" w:eastAsia="Cambria" w:hAnsi="Cambria" w:cs="Cambria"/>
          <w:spacing w:val="2"/>
          <w:sz w:val="22"/>
          <w:szCs w:val="22"/>
        </w:rPr>
        <w:t xml:space="preserve"> w</w:t>
      </w:r>
      <w:r>
        <w:rPr>
          <w:rFonts w:ascii="Cambria" w:eastAsia="Cambria" w:hAnsi="Cambria" w:cs="Cambria"/>
          <w:spacing w:val="-3"/>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a</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lea</w:t>
      </w:r>
      <w:r>
        <w:rPr>
          <w:rFonts w:ascii="Cambria" w:eastAsia="Cambria" w:hAnsi="Cambria" w:cs="Cambria"/>
          <w:spacing w:val="1"/>
          <w:sz w:val="22"/>
          <w:szCs w:val="22"/>
        </w:rPr>
        <w:t>s</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z w:val="22"/>
          <w:szCs w:val="22"/>
        </w:rPr>
        <w:t>3</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z w:val="22"/>
          <w:szCs w:val="22"/>
        </w:rPr>
        <w:t>fr</w:t>
      </w:r>
      <w:r>
        <w:rPr>
          <w:rFonts w:ascii="Cambria" w:eastAsia="Cambria" w:hAnsi="Cambria" w:cs="Cambria"/>
          <w:spacing w:val="-2"/>
          <w:sz w:val="22"/>
          <w:szCs w:val="22"/>
        </w:rPr>
        <w:t>o</w:t>
      </w:r>
      <w:r>
        <w:rPr>
          <w:rFonts w:ascii="Cambria" w:eastAsia="Cambria" w:hAnsi="Cambria" w:cs="Cambria"/>
          <w:sz w:val="22"/>
          <w:szCs w:val="22"/>
        </w:rPr>
        <w:t>m</w:t>
      </w:r>
      <w:r>
        <w:rPr>
          <w:rFonts w:ascii="Cambria" w:eastAsia="Cambria" w:hAnsi="Cambria" w:cs="Cambria"/>
          <w:spacing w:val="3"/>
          <w:sz w:val="22"/>
          <w:szCs w:val="22"/>
        </w:rPr>
        <w:t xml:space="preserve"> </w:t>
      </w:r>
      <w:r>
        <w:rPr>
          <w:rFonts w:ascii="Cambria" w:eastAsia="Cambria" w:hAnsi="Cambria" w:cs="Cambria"/>
          <w:spacing w:val="-1"/>
          <w:sz w:val="22"/>
          <w:szCs w:val="22"/>
        </w:rPr>
        <w:t>y</w:t>
      </w:r>
      <w:r>
        <w:rPr>
          <w:rFonts w:ascii="Cambria" w:eastAsia="Cambria" w:hAnsi="Cambria" w:cs="Cambria"/>
          <w:spacing w:val="-2"/>
          <w:sz w:val="22"/>
          <w:szCs w:val="22"/>
        </w:rPr>
        <w:t>ou</w:t>
      </w:r>
      <w:r>
        <w:rPr>
          <w:rFonts w:ascii="Cambria" w:eastAsia="Cambria" w:hAnsi="Cambria" w:cs="Cambria"/>
          <w:sz w:val="22"/>
          <w:szCs w:val="22"/>
        </w:rPr>
        <w:t>r</w:t>
      </w:r>
      <w:r>
        <w:rPr>
          <w:rFonts w:ascii="Cambria" w:eastAsia="Cambria" w:hAnsi="Cambria" w:cs="Cambria"/>
          <w:spacing w:val="4"/>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s</w:t>
      </w:r>
      <w:r>
        <w:rPr>
          <w:rFonts w:ascii="Cambria" w:eastAsia="Cambria" w:hAnsi="Cambria" w:cs="Cambria"/>
          <w:spacing w:val="-1"/>
          <w:sz w:val="22"/>
          <w:szCs w:val="22"/>
        </w:rPr>
        <w:t>y</w:t>
      </w:r>
      <w:r>
        <w:rPr>
          <w:rFonts w:ascii="Cambria" w:eastAsia="Cambria" w:hAnsi="Cambria" w:cs="Cambria"/>
          <w:spacing w:val="1"/>
          <w:sz w:val="22"/>
          <w:szCs w:val="22"/>
        </w:rPr>
        <w:t>s</w:t>
      </w:r>
      <w:r>
        <w:rPr>
          <w:rFonts w:ascii="Cambria" w:eastAsia="Cambria" w:hAnsi="Cambria" w:cs="Cambria"/>
          <w:spacing w:val="-1"/>
          <w:sz w:val="22"/>
          <w:szCs w:val="22"/>
        </w:rPr>
        <w:t>t</w:t>
      </w:r>
      <w:r>
        <w:rPr>
          <w:rFonts w:ascii="Cambria" w:eastAsia="Cambria" w:hAnsi="Cambria" w:cs="Cambria"/>
          <w:spacing w:val="-2"/>
          <w:sz w:val="22"/>
          <w:szCs w:val="22"/>
        </w:rPr>
        <w:t>e</w:t>
      </w:r>
      <w:r>
        <w:rPr>
          <w:rFonts w:ascii="Cambria" w:eastAsia="Cambria" w:hAnsi="Cambria" w:cs="Cambria"/>
          <w:sz w:val="22"/>
          <w:szCs w:val="22"/>
        </w:rPr>
        <w:t>m</w:t>
      </w:r>
      <w:r>
        <w:rPr>
          <w:rFonts w:ascii="Cambria" w:eastAsia="Cambria" w:hAnsi="Cambria" w:cs="Cambria"/>
          <w:spacing w:val="3"/>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2"/>
          <w:sz w:val="22"/>
          <w:szCs w:val="22"/>
        </w:rPr>
        <w:t>al</w:t>
      </w:r>
      <w:r>
        <w:rPr>
          <w:rFonts w:ascii="Cambria" w:eastAsia="Cambria" w:hAnsi="Cambria" w:cs="Cambria"/>
          <w:spacing w:val="-1"/>
          <w:sz w:val="22"/>
          <w:szCs w:val="22"/>
        </w:rPr>
        <w:t>y</w:t>
      </w:r>
      <w:r>
        <w:rPr>
          <w:rFonts w:ascii="Cambria" w:eastAsia="Cambria" w:hAnsi="Cambria" w:cs="Cambria"/>
          <w:spacing w:val="1"/>
          <w:sz w:val="22"/>
          <w:szCs w:val="22"/>
        </w:rPr>
        <w:t>si</w:t>
      </w:r>
      <w:r>
        <w:rPr>
          <w:rFonts w:ascii="Cambria" w:eastAsia="Cambria" w:hAnsi="Cambria" w:cs="Cambria"/>
          <w:sz w:val="22"/>
          <w:szCs w:val="22"/>
        </w:rPr>
        <w:t xml:space="preserve">s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up</w:t>
      </w:r>
      <w:r>
        <w:rPr>
          <w:rFonts w:ascii="Cambria" w:eastAsia="Cambria" w:hAnsi="Cambria" w:cs="Cambria"/>
          <w:spacing w:val="2"/>
          <w:sz w:val="22"/>
          <w:szCs w:val="22"/>
        </w:rPr>
        <w:t>p</w:t>
      </w:r>
      <w:r>
        <w:rPr>
          <w:rFonts w:ascii="Cambria" w:eastAsia="Cambria" w:hAnsi="Cambria" w:cs="Cambria"/>
          <w:spacing w:val="-2"/>
          <w:sz w:val="22"/>
          <w:szCs w:val="22"/>
        </w:rPr>
        <w:t>o</w:t>
      </w:r>
      <w:r>
        <w:rPr>
          <w:rFonts w:ascii="Cambria" w:eastAsia="Cambria" w:hAnsi="Cambria" w:cs="Cambria"/>
          <w:sz w:val="22"/>
          <w:szCs w:val="22"/>
        </w:rPr>
        <w:t>rt</w:t>
      </w:r>
      <w:r>
        <w:rPr>
          <w:rFonts w:ascii="Cambria" w:eastAsia="Cambria" w:hAnsi="Cambria" w:cs="Cambria"/>
          <w:spacing w:val="2"/>
          <w:sz w:val="22"/>
          <w:szCs w:val="22"/>
        </w:rPr>
        <w:t xml:space="preserve"> </w:t>
      </w:r>
      <w:r>
        <w:rPr>
          <w:rFonts w:ascii="Cambria" w:eastAsia="Cambria" w:hAnsi="Cambria" w:cs="Cambria"/>
          <w:spacing w:val="-1"/>
          <w:sz w:val="22"/>
          <w:szCs w:val="22"/>
        </w:rPr>
        <w:t>y</w:t>
      </w:r>
      <w:r>
        <w:rPr>
          <w:rFonts w:ascii="Cambria" w:eastAsia="Cambria" w:hAnsi="Cambria" w:cs="Cambria"/>
          <w:spacing w:val="-2"/>
          <w:sz w:val="22"/>
          <w:szCs w:val="22"/>
        </w:rPr>
        <w:t>ou</w:t>
      </w:r>
      <w:r>
        <w:rPr>
          <w:rFonts w:ascii="Cambria" w:eastAsia="Cambria" w:hAnsi="Cambria" w:cs="Cambria"/>
          <w:sz w:val="22"/>
          <w:szCs w:val="22"/>
        </w:rPr>
        <w:t xml:space="preserve">r </w:t>
      </w:r>
      <w:r>
        <w:rPr>
          <w:rFonts w:ascii="Cambria" w:eastAsia="Cambria" w:hAnsi="Cambria" w:cs="Cambria"/>
          <w:spacing w:val="2"/>
          <w:sz w:val="22"/>
          <w:szCs w:val="22"/>
        </w:rPr>
        <w:t>p</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2"/>
          <w:sz w:val="22"/>
          <w:szCs w:val="22"/>
        </w:rPr>
        <w:t>a</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pacing w:val="2"/>
          <w:sz w:val="22"/>
          <w:szCs w:val="22"/>
        </w:rPr>
        <w:t>w</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w:t>
      </w:r>
      <w:r>
        <w:rPr>
          <w:rFonts w:ascii="Cambria" w:eastAsia="Cambria" w:hAnsi="Cambria" w:cs="Cambria"/>
          <w:sz w:val="22"/>
          <w:szCs w:val="22"/>
        </w:rPr>
        <w:t>r</w:t>
      </w:r>
      <w:r>
        <w:rPr>
          <w:rFonts w:ascii="Cambria" w:eastAsia="Cambria" w:hAnsi="Cambria" w:cs="Cambria"/>
          <w:spacing w:val="-2"/>
          <w:sz w:val="22"/>
          <w:szCs w:val="22"/>
        </w:rPr>
        <w:t>ea</w:t>
      </w:r>
      <w:r>
        <w:rPr>
          <w:rFonts w:ascii="Cambria" w:eastAsia="Cambria" w:hAnsi="Cambria" w:cs="Cambria"/>
          <w:spacing w:val="1"/>
          <w:sz w:val="22"/>
          <w:szCs w:val="22"/>
        </w:rPr>
        <w:t>s</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3"/>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g</w:t>
      </w:r>
      <w:r>
        <w:rPr>
          <w:rFonts w:ascii="Cambria" w:eastAsia="Cambria" w:hAnsi="Cambria" w:cs="Cambria"/>
          <w:sz w:val="22"/>
          <w:szCs w:val="22"/>
        </w:rPr>
        <w:t>.</w:t>
      </w:r>
    </w:p>
    <w:p w:rsidR="00A80FF4" w:rsidRDefault="0055479A">
      <w:pPr>
        <w:spacing w:before="77"/>
        <w:ind w:left="220"/>
        <w:rPr>
          <w:rFonts w:ascii="Cambria" w:eastAsia="Cambria" w:hAnsi="Cambria" w:cs="Cambria"/>
          <w:sz w:val="22"/>
          <w:szCs w:val="22"/>
        </w:rPr>
      </w:pPr>
      <w:r>
        <w:rPr>
          <w:rFonts w:ascii="Cambria" w:eastAsia="Cambria" w:hAnsi="Cambria" w:cs="Cambria"/>
          <w:b/>
          <w:sz w:val="22"/>
          <w:szCs w:val="22"/>
        </w:rPr>
        <w:lastRenderedPageBreak/>
        <w:t>A</w:t>
      </w:r>
      <w:r>
        <w:rPr>
          <w:rFonts w:ascii="Cambria" w:eastAsia="Cambria" w:hAnsi="Cambria" w:cs="Cambria"/>
          <w:b/>
          <w:spacing w:val="2"/>
          <w:sz w:val="22"/>
          <w:szCs w:val="22"/>
        </w:rPr>
        <w:t>S</w:t>
      </w:r>
      <w:r>
        <w:rPr>
          <w:rFonts w:ascii="Cambria" w:eastAsia="Cambria" w:hAnsi="Cambria" w:cs="Cambria"/>
          <w:b/>
          <w:spacing w:val="-3"/>
          <w:sz w:val="22"/>
          <w:szCs w:val="22"/>
        </w:rPr>
        <w:t>S</w:t>
      </w:r>
      <w:r>
        <w:rPr>
          <w:rFonts w:ascii="Cambria" w:eastAsia="Cambria" w:hAnsi="Cambria" w:cs="Cambria"/>
          <w:b/>
          <w:spacing w:val="2"/>
          <w:sz w:val="22"/>
          <w:szCs w:val="22"/>
        </w:rPr>
        <w:t>E</w:t>
      </w:r>
      <w:r>
        <w:rPr>
          <w:rFonts w:ascii="Cambria" w:eastAsia="Cambria" w:hAnsi="Cambria" w:cs="Cambria"/>
          <w:b/>
          <w:spacing w:val="-3"/>
          <w:sz w:val="22"/>
          <w:szCs w:val="22"/>
        </w:rPr>
        <w:t>S</w:t>
      </w:r>
      <w:r>
        <w:rPr>
          <w:rFonts w:ascii="Cambria" w:eastAsia="Cambria" w:hAnsi="Cambria" w:cs="Cambria"/>
          <w:b/>
          <w:spacing w:val="2"/>
          <w:sz w:val="22"/>
          <w:szCs w:val="22"/>
        </w:rPr>
        <w:t>S</w:t>
      </w:r>
      <w:r>
        <w:rPr>
          <w:rFonts w:ascii="Cambria" w:eastAsia="Cambria" w:hAnsi="Cambria" w:cs="Cambria"/>
          <w:b/>
          <w:spacing w:val="1"/>
          <w:sz w:val="22"/>
          <w:szCs w:val="22"/>
        </w:rPr>
        <w:t>M</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z w:val="22"/>
          <w:szCs w:val="22"/>
        </w:rPr>
        <w:t>T</w:t>
      </w:r>
      <w:r>
        <w:rPr>
          <w:rFonts w:ascii="Cambria" w:eastAsia="Cambria" w:hAnsi="Cambria" w:cs="Cambria"/>
          <w:b/>
          <w:spacing w:val="-2"/>
          <w:sz w:val="22"/>
          <w:szCs w:val="22"/>
        </w:rPr>
        <w:t xml:space="preserve"> R</w:t>
      </w:r>
      <w:r>
        <w:rPr>
          <w:rFonts w:ascii="Cambria" w:eastAsia="Cambria" w:hAnsi="Cambria" w:cs="Cambria"/>
          <w:b/>
          <w:sz w:val="22"/>
          <w:szCs w:val="22"/>
        </w:rPr>
        <w:t>UB</w:t>
      </w:r>
      <w:r>
        <w:rPr>
          <w:rFonts w:ascii="Cambria" w:eastAsia="Cambria" w:hAnsi="Cambria" w:cs="Cambria"/>
          <w:b/>
          <w:spacing w:val="-2"/>
          <w:sz w:val="22"/>
          <w:szCs w:val="22"/>
        </w:rPr>
        <w:t>R</w:t>
      </w:r>
      <w:r>
        <w:rPr>
          <w:rFonts w:ascii="Cambria" w:eastAsia="Cambria" w:hAnsi="Cambria" w:cs="Cambria"/>
          <w:b/>
          <w:sz w:val="22"/>
          <w:szCs w:val="22"/>
        </w:rPr>
        <w:t>IC</w:t>
      </w:r>
      <w:r>
        <w:rPr>
          <w:rFonts w:ascii="Cambria" w:eastAsia="Cambria" w:hAnsi="Cambria" w:cs="Cambria"/>
          <w:b/>
          <w:spacing w:val="-2"/>
          <w:sz w:val="22"/>
          <w:szCs w:val="22"/>
        </w:rPr>
        <w:t xml:space="preserve"> </w:t>
      </w:r>
      <w:r>
        <w:rPr>
          <w:rFonts w:ascii="Cambria" w:eastAsia="Cambria" w:hAnsi="Cambria" w:cs="Cambria"/>
          <w:b/>
          <w:sz w:val="22"/>
          <w:szCs w:val="22"/>
        </w:rPr>
        <w:t xml:space="preserve">– </w:t>
      </w:r>
      <w:r>
        <w:rPr>
          <w:rFonts w:ascii="Cambria" w:eastAsia="Cambria" w:hAnsi="Cambria" w:cs="Cambria"/>
          <w:b/>
          <w:spacing w:val="2"/>
          <w:sz w:val="22"/>
          <w:szCs w:val="22"/>
        </w:rPr>
        <w:t>S</w:t>
      </w:r>
      <w:r>
        <w:rPr>
          <w:rFonts w:ascii="Cambria" w:eastAsia="Cambria" w:hAnsi="Cambria" w:cs="Cambria"/>
          <w:b/>
          <w:spacing w:val="-2"/>
          <w:sz w:val="22"/>
          <w:szCs w:val="22"/>
        </w:rPr>
        <w:t>T</w:t>
      </w:r>
      <w:r>
        <w:rPr>
          <w:rFonts w:ascii="Cambria" w:eastAsia="Cambria" w:hAnsi="Cambria" w:cs="Cambria"/>
          <w:b/>
          <w:sz w:val="22"/>
          <w:szCs w:val="22"/>
        </w:rPr>
        <w:t>U</w:t>
      </w:r>
      <w:r>
        <w:rPr>
          <w:rFonts w:ascii="Cambria" w:eastAsia="Cambria" w:hAnsi="Cambria" w:cs="Cambria"/>
          <w:b/>
          <w:spacing w:val="-2"/>
          <w:sz w:val="22"/>
          <w:szCs w:val="22"/>
        </w:rPr>
        <w:t>D</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z w:val="22"/>
          <w:szCs w:val="22"/>
        </w:rPr>
        <w:t>T</w:t>
      </w:r>
      <w:r>
        <w:rPr>
          <w:rFonts w:ascii="Cambria" w:eastAsia="Cambria" w:hAnsi="Cambria" w:cs="Cambria"/>
          <w:b/>
          <w:spacing w:val="-2"/>
          <w:sz w:val="22"/>
          <w:szCs w:val="22"/>
        </w:rPr>
        <w:t xml:space="preserve"> R</w:t>
      </w:r>
      <w:r>
        <w:rPr>
          <w:rFonts w:ascii="Cambria" w:eastAsia="Cambria" w:hAnsi="Cambria" w:cs="Cambria"/>
          <w:b/>
          <w:spacing w:val="2"/>
          <w:sz w:val="22"/>
          <w:szCs w:val="22"/>
        </w:rPr>
        <w:t>E</w:t>
      </w:r>
      <w:r>
        <w:rPr>
          <w:rFonts w:ascii="Cambria" w:eastAsia="Cambria" w:hAnsi="Cambria" w:cs="Cambria"/>
          <w:b/>
          <w:spacing w:val="-1"/>
          <w:sz w:val="22"/>
          <w:szCs w:val="22"/>
        </w:rPr>
        <w:t>V</w:t>
      </w:r>
      <w:r>
        <w:rPr>
          <w:rFonts w:ascii="Cambria" w:eastAsia="Cambria" w:hAnsi="Cambria" w:cs="Cambria"/>
          <w:b/>
          <w:sz w:val="22"/>
          <w:szCs w:val="22"/>
        </w:rPr>
        <w:t>I</w:t>
      </w:r>
      <w:r>
        <w:rPr>
          <w:rFonts w:ascii="Cambria" w:eastAsia="Cambria" w:hAnsi="Cambria" w:cs="Cambria"/>
          <w:b/>
          <w:spacing w:val="2"/>
          <w:sz w:val="22"/>
          <w:szCs w:val="22"/>
        </w:rPr>
        <w:t>E</w:t>
      </w:r>
      <w:r>
        <w:rPr>
          <w:rFonts w:ascii="Cambria" w:eastAsia="Cambria" w:hAnsi="Cambria" w:cs="Cambria"/>
          <w:b/>
          <w:spacing w:val="-1"/>
          <w:sz w:val="22"/>
          <w:szCs w:val="22"/>
        </w:rPr>
        <w:t>W</w:t>
      </w:r>
      <w:r>
        <w:rPr>
          <w:rFonts w:ascii="Cambria" w:eastAsia="Cambria" w:hAnsi="Cambria" w:cs="Cambria"/>
          <w:b/>
          <w:spacing w:val="2"/>
          <w:sz w:val="22"/>
          <w:szCs w:val="22"/>
        </w:rPr>
        <w:t>E</w:t>
      </w:r>
      <w:r>
        <w:rPr>
          <w:rFonts w:ascii="Cambria" w:eastAsia="Cambria" w:hAnsi="Cambria" w:cs="Cambria"/>
          <w:b/>
          <w:sz w:val="22"/>
          <w:szCs w:val="22"/>
        </w:rPr>
        <w:t>D</w:t>
      </w:r>
    </w:p>
    <w:p w:rsidR="00A80FF4" w:rsidRDefault="00A80FF4">
      <w:pPr>
        <w:spacing w:before="13" w:line="220" w:lineRule="exact"/>
        <w:rPr>
          <w:sz w:val="22"/>
          <w:szCs w:val="22"/>
        </w:rPr>
      </w:pPr>
    </w:p>
    <w:tbl>
      <w:tblPr>
        <w:tblW w:w="0" w:type="auto"/>
        <w:tblInd w:w="103" w:type="dxa"/>
        <w:tblLayout w:type="fixed"/>
        <w:tblCellMar>
          <w:left w:w="0" w:type="dxa"/>
          <w:right w:w="0" w:type="dxa"/>
        </w:tblCellMar>
        <w:tblLook w:val="01E0" w:firstRow="1" w:lastRow="1" w:firstColumn="1" w:lastColumn="1" w:noHBand="0" w:noVBand="0"/>
      </w:tblPr>
      <w:tblGrid>
        <w:gridCol w:w="2203"/>
        <w:gridCol w:w="2203"/>
        <w:gridCol w:w="2203"/>
        <w:gridCol w:w="2203"/>
        <w:gridCol w:w="2208"/>
      </w:tblGrid>
      <w:tr w:rsidR="00A80FF4">
        <w:trPr>
          <w:trHeight w:hRule="exact" w:val="528"/>
        </w:trPr>
        <w:tc>
          <w:tcPr>
            <w:tcW w:w="2203" w:type="dxa"/>
            <w:tcBorders>
              <w:top w:val="single" w:sz="5" w:space="0" w:color="000000"/>
              <w:left w:val="single" w:sz="5" w:space="0" w:color="000000"/>
              <w:bottom w:val="single" w:sz="5" w:space="0" w:color="000000"/>
              <w:right w:val="single" w:sz="5" w:space="0" w:color="000000"/>
            </w:tcBorders>
          </w:tcPr>
          <w:p w:rsidR="00A80FF4" w:rsidRDefault="00A80FF4"/>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1"/>
              <w:ind w:left="105"/>
              <w:rPr>
                <w:rFonts w:ascii="Cambria" w:eastAsia="Cambria" w:hAnsi="Cambria" w:cs="Cambria"/>
                <w:sz w:val="22"/>
                <w:szCs w:val="22"/>
              </w:rPr>
            </w:pPr>
            <w:r>
              <w:rPr>
                <w:rFonts w:ascii="Cambria" w:eastAsia="Cambria" w:hAnsi="Cambria" w:cs="Cambria"/>
                <w:b/>
                <w:sz w:val="22"/>
                <w:szCs w:val="22"/>
              </w:rPr>
              <w:t>4</w:t>
            </w:r>
            <w:r>
              <w:rPr>
                <w:rFonts w:ascii="Cambria" w:eastAsia="Cambria" w:hAnsi="Cambria" w:cs="Cambria"/>
                <w:b/>
                <w:spacing w:val="-1"/>
                <w:sz w:val="22"/>
                <w:szCs w:val="22"/>
              </w:rPr>
              <w:t xml:space="preserve"> </w:t>
            </w:r>
            <w:r>
              <w:rPr>
                <w:rFonts w:ascii="Cambria" w:eastAsia="Cambria" w:hAnsi="Cambria" w:cs="Cambria"/>
                <w:b/>
                <w:sz w:val="22"/>
                <w:szCs w:val="22"/>
              </w:rPr>
              <w:t>-</w:t>
            </w:r>
            <w:r>
              <w:rPr>
                <w:rFonts w:ascii="Cambria" w:eastAsia="Cambria" w:hAnsi="Cambria" w:cs="Cambria"/>
                <w:b/>
                <w:spacing w:val="-3"/>
                <w:sz w:val="22"/>
                <w:szCs w:val="22"/>
              </w:rPr>
              <w:t xml:space="preserve"> </w:t>
            </w:r>
            <w:r>
              <w:rPr>
                <w:rFonts w:ascii="Cambria" w:eastAsia="Cambria" w:hAnsi="Cambria" w:cs="Cambria"/>
                <w:b/>
                <w:spacing w:val="2"/>
                <w:sz w:val="22"/>
                <w:szCs w:val="22"/>
              </w:rPr>
              <w:t>E</w:t>
            </w:r>
            <w:r>
              <w:rPr>
                <w:rFonts w:ascii="Cambria" w:eastAsia="Cambria" w:hAnsi="Cambria" w:cs="Cambria"/>
                <w:b/>
                <w:spacing w:val="-2"/>
                <w:sz w:val="22"/>
                <w:szCs w:val="22"/>
              </w:rPr>
              <w:t>X</w:t>
            </w:r>
            <w:r>
              <w:rPr>
                <w:rFonts w:ascii="Cambria" w:eastAsia="Cambria" w:hAnsi="Cambria" w:cs="Cambria"/>
                <w:b/>
                <w:spacing w:val="-1"/>
                <w:sz w:val="22"/>
                <w:szCs w:val="22"/>
              </w:rPr>
              <w:t>C</w:t>
            </w:r>
            <w:r>
              <w:rPr>
                <w:rFonts w:ascii="Cambria" w:eastAsia="Cambria" w:hAnsi="Cambria" w:cs="Cambria"/>
                <w:b/>
                <w:spacing w:val="2"/>
                <w:sz w:val="22"/>
                <w:szCs w:val="22"/>
              </w:rPr>
              <w:t>E</w:t>
            </w:r>
            <w:r>
              <w:rPr>
                <w:rFonts w:ascii="Cambria" w:eastAsia="Cambria" w:hAnsi="Cambria" w:cs="Cambria"/>
                <w:b/>
                <w:spacing w:val="-1"/>
                <w:sz w:val="22"/>
                <w:szCs w:val="22"/>
              </w:rPr>
              <w:t>LL</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z w:val="22"/>
                <w:szCs w:val="22"/>
              </w:rPr>
              <w:t>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1"/>
              <w:ind w:left="105"/>
              <w:rPr>
                <w:rFonts w:ascii="Cambria" w:eastAsia="Cambria" w:hAnsi="Cambria" w:cs="Cambria"/>
                <w:sz w:val="22"/>
                <w:szCs w:val="22"/>
              </w:rPr>
            </w:pPr>
            <w:r>
              <w:rPr>
                <w:rFonts w:ascii="Cambria" w:eastAsia="Cambria" w:hAnsi="Cambria" w:cs="Cambria"/>
                <w:b/>
                <w:sz w:val="22"/>
                <w:szCs w:val="22"/>
              </w:rPr>
              <w:t>3</w:t>
            </w:r>
            <w:r>
              <w:rPr>
                <w:rFonts w:ascii="Cambria" w:eastAsia="Cambria" w:hAnsi="Cambria" w:cs="Cambria"/>
                <w:b/>
                <w:spacing w:val="-1"/>
                <w:sz w:val="22"/>
                <w:szCs w:val="22"/>
              </w:rPr>
              <w:t xml:space="preserve"> </w:t>
            </w:r>
            <w:r>
              <w:rPr>
                <w:rFonts w:ascii="Cambria" w:eastAsia="Cambria" w:hAnsi="Cambria" w:cs="Cambria"/>
                <w:b/>
                <w:sz w:val="22"/>
                <w:szCs w:val="22"/>
              </w:rPr>
              <w:t xml:space="preserve">– </w:t>
            </w:r>
            <w:r>
              <w:rPr>
                <w:rFonts w:ascii="Cambria" w:eastAsia="Cambria" w:hAnsi="Cambria" w:cs="Cambria"/>
                <w:b/>
                <w:spacing w:val="1"/>
                <w:sz w:val="22"/>
                <w:szCs w:val="22"/>
              </w:rPr>
              <w:t>G</w:t>
            </w:r>
            <w:r>
              <w:rPr>
                <w:rFonts w:ascii="Cambria" w:eastAsia="Cambria" w:hAnsi="Cambria" w:cs="Cambria"/>
                <w:b/>
                <w:sz w:val="22"/>
                <w:szCs w:val="22"/>
              </w:rPr>
              <w:t>OOD</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1"/>
              <w:ind w:left="105"/>
              <w:rPr>
                <w:rFonts w:ascii="Cambria" w:eastAsia="Cambria" w:hAnsi="Cambria" w:cs="Cambria"/>
                <w:sz w:val="22"/>
                <w:szCs w:val="22"/>
              </w:rPr>
            </w:pPr>
            <w:r>
              <w:rPr>
                <w:rFonts w:ascii="Cambria" w:eastAsia="Cambria" w:hAnsi="Cambria" w:cs="Cambria"/>
                <w:b/>
                <w:sz w:val="22"/>
                <w:szCs w:val="22"/>
              </w:rPr>
              <w:t>2</w:t>
            </w:r>
            <w:r>
              <w:rPr>
                <w:rFonts w:ascii="Cambria" w:eastAsia="Cambria" w:hAnsi="Cambria" w:cs="Cambria"/>
                <w:b/>
                <w:spacing w:val="-1"/>
                <w:sz w:val="22"/>
                <w:szCs w:val="22"/>
              </w:rPr>
              <w:t xml:space="preserve"> </w:t>
            </w:r>
            <w:r>
              <w:rPr>
                <w:rFonts w:ascii="Cambria" w:eastAsia="Cambria" w:hAnsi="Cambria" w:cs="Cambria"/>
                <w:b/>
                <w:sz w:val="22"/>
                <w:szCs w:val="22"/>
              </w:rPr>
              <w:t>-</w:t>
            </w:r>
            <w:r>
              <w:rPr>
                <w:rFonts w:ascii="Cambria" w:eastAsia="Cambria" w:hAnsi="Cambria" w:cs="Cambria"/>
                <w:b/>
                <w:spacing w:val="-3"/>
                <w:sz w:val="22"/>
                <w:szCs w:val="22"/>
              </w:rPr>
              <w:t xml:space="preserve"> </w:t>
            </w:r>
            <w:r>
              <w:rPr>
                <w:rFonts w:ascii="Cambria" w:eastAsia="Cambria" w:hAnsi="Cambria" w:cs="Cambria"/>
                <w:b/>
                <w:sz w:val="22"/>
                <w:szCs w:val="22"/>
              </w:rPr>
              <w:t>O</w:t>
            </w:r>
            <w:r>
              <w:rPr>
                <w:rFonts w:ascii="Cambria" w:eastAsia="Cambria" w:hAnsi="Cambria" w:cs="Cambria"/>
                <w:b/>
                <w:spacing w:val="-1"/>
                <w:sz w:val="22"/>
                <w:szCs w:val="22"/>
              </w:rPr>
              <w:t>K</w:t>
            </w:r>
            <w:r>
              <w:rPr>
                <w:rFonts w:ascii="Cambria" w:eastAsia="Cambria" w:hAnsi="Cambria" w:cs="Cambria"/>
                <w:b/>
                <w:sz w:val="22"/>
                <w:szCs w:val="22"/>
              </w:rPr>
              <w:t>AY</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before="7" w:line="240" w:lineRule="exact"/>
              <w:ind w:left="105" w:right="482"/>
              <w:rPr>
                <w:rFonts w:ascii="Cambria" w:eastAsia="Cambria" w:hAnsi="Cambria" w:cs="Cambria"/>
                <w:sz w:val="22"/>
                <w:szCs w:val="22"/>
              </w:rPr>
            </w:pPr>
            <w:r>
              <w:rPr>
                <w:rFonts w:ascii="Cambria" w:eastAsia="Cambria" w:hAnsi="Cambria" w:cs="Cambria"/>
                <w:b/>
                <w:sz w:val="22"/>
                <w:szCs w:val="22"/>
              </w:rPr>
              <w:t>1</w:t>
            </w:r>
            <w:r>
              <w:rPr>
                <w:rFonts w:ascii="Cambria" w:eastAsia="Cambria" w:hAnsi="Cambria" w:cs="Cambria"/>
                <w:b/>
                <w:spacing w:val="-1"/>
                <w:sz w:val="22"/>
                <w:szCs w:val="22"/>
              </w:rPr>
              <w:t xml:space="preserve"> </w:t>
            </w:r>
            <w:r>
              <w:rPr>
                <w:rFonts w:ascii="Cambria" w:eastAsia="Cambria" w:hAnsi="Cambria" w:cs="Cambria"/>
                <w:b/>
                <w:sz w:val="22"/>
                <w:szCs w:val="22"/>
              </w:rPr>
              <w:t xml:space="preserve">– </w:t>
            </w:r>
            <w:r>
              <w:rPr>
                <w:rFonts w:ascii="Cambria" w:eastAsia="Cambria" w:hAnsi="Cambria" w:cs="Cambria"/>
                <w:b/>
                <w:spacing w:val="-1"/>
                <w:sz w:val="22"/>
                <w:szCs w:val="22"/>
              </w:rPr>
              <w:t>N</w:t>
            </w:r>
            <w:r>
              <w:rPr>
                <w:rFonts w:ascii="Cambria" w:eastAsia="Cambria" w:hAnsi="Cambria" w:cs="Cambria"/>
                <w:b/>
                <w:spacing w:val="2"/>
                <w:sz w:val="22"/>
                <w:szCs w:val="22"/>
              </w:rPr>
              <w:t>EE</w:t>
            </w:r>
            <w:r>
              <w:rPr>
                <w:rFonts w:ascii="Cambria" w:eastAsia="Cambria" w:hAnsi="Cambria" w:cs="Cambria"/>
                <w:b/>
                <w:spacing w:val="-2"/>
                <w:sz w:val="22"/>
                <w:szCs w:val="22"/>
              </w:rPr>
              <w:t>D</w:t>
            </w:r>
            <w:r>
              <w:rPr>
                <w:rFonts w:ascii="Cambria" w:eastAsia="Cambria" w:hAnsi="Cambria" w:cs="Cambria"/>
                <w:b/>
                <w:sz w:val="22"/>
                <w:szCs w:val="22"/>
              </w:rPr>
              <w:t>S I</w:t>
            </w:r>
            <w:r>
              <w:rPr>
                <w:rFonts w:ascii="Cambria" w:eastAsia="Cambria" w:hAnsi="Cambria" w:cs="Cambria"/>
                <w:b/>
                <w:spacing w:val="1"/>
                <w:sz w:val="22"/>
                <w:szCs w:val="22"/>
              </w:rPr>
              <w:t>M</w:t>
            </w:r>
            <w:r>
              <w:rPr>
                <w:rFonts w:ascii="Cambria" w:eastAsia="Cambria" w:hAnsi="Cambria" w:cs="Cambria"/>
                <w:b/>
                <w:spacing w:val="-1"/>
                <w:sz w:val="22"/>
                <w:szCs w:val="22"/>
              </w:rPr>
              <w:t>P</w:t>
            </w:r>
            <w:r>
              <w:rPr>
                <w:rFonts w:ascii="Cambria" w:eastAsia="Cambria" w:hAnsi="Cambria" w:cs="Cambria"/>
                <w:b/>
                <w:spacing w:val="-2"/>
                <w:sz w:val="22"/>
                <w:szCs w:val="22"/>
              </w:rPr>
              <w:t>R</w:t>
            </w:r>
            <w:r>
              <w:rPr>
                <w:rFonts w:ascii="Cambria" w:eastAsia="Cambria" w:hAnsi="Cambria" w:cs="Cambria"/>
                <w:b/>
                <w:sz w:val="22"/>
                <w:szCs w:val="22"/>
              </w:rPr>
              <w:t>O</w:t>
            </w:r>
            <w:r>
              <w:rPr>
                <w:rFonts w:ascii="Cambria" w:eastAsia="Cambria" w:hAnsi="Cambria" w:cs="Cambria"/>
                <w:b/>
                <w:spacing w:val="-1"/>
                <w:sz w:val="22"/>
                <w:szCs w:val="22"/>
              </w:rPr>
              <w:t>V</w:t>
            </w:r>
            <w:r>
              <w:rPr>
                <w:rFonts w:ascii="Cambria" w:eastAsia="Cambria" w:hAnsi="Cambria" w:cs="Cambria"/>
                <w:b/>
                <w:spacing w:val="2"/>
                <w:sz w:val="22"/>
                <w:szCs w:val="22"/>
              </w:rPr>
              <w:t>E</w:t>
            </w:r>
            <w:r>
              <w:rPr>
                <w:rFonts w:ascii="Cambria" w:eastAsia="Cambria" w:hAnsi="Cambria" w:cs="Cambria"/>
                <w:b/>
                <w:spacing w:val="1"/>
                <w:sz w:val="22"/>
                <w:szCs w:val="22"/>
              </w:rPr>
              <w:t>M</w:t>
            </w: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z w:val="22"/>
                <w:szCs w:val="22"/>
              </w:rPr>
              <w:t>T</w:t>
            </w:r>
          </w:p>
        </w:tc>
      </w:tr>
      <w:tr w:rsidR="00A80FF4">
        <w:trPr>
          <w:trHeight w:hRule="exact" w:val="269"/>
        </w:trPr>
        <w:tc>
          <w:tcPr>
            <w:tcW w:w="2203" w:type="dxa"/>
            <w:tcBorders>
              <w:top w:val="single" w:sz="5" w:space="0" w:color="000000"/>
              <w:left w:val="single" w:sz="5" w:space="0" w:color="000000"/>
              <w:bottom w:val="single" w:sz="5" w:space="0" w:color="000000"/>
              <w:right w:val="single" w:sz="5" w:space="0" w:color="000000"/>
            </w:tcBorders>
          </w:tcPr>
          <w:p w:rsidR="00A80FF4" w:rsidRDefault="00A80FF4"/>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i/>
                <w:spacing w:val="-1"/>
                <w:sz w:val="22"/>
                <w:szCs w:val="22"/>
              </w:rPr>
              <w:t>100</w:t>
            </w:r>
            <w:r>
              <w:rPr>
                <w:rFonts w:ascii="Cambria" w:eastAsia="Cambria" w:hAnsi="Cambria" w:cs="Cambria"/>
                <w:i/>
                <w:spacing w:val="2"/>
                <w:sz w:val="22"/>
                <w:szCs w:val="22"/>
              </w:rPr>
              <w:t>-</w:t>
            </w:r>
            <w:r>
              <w:rPr>
                <w:rFonts w:ascii="Cambria" w:eastAsia="Cambria" w:hAnsi="Cambria" w:cs="Cambria"/>
                <w:i/>
                <w:spacing w:val="-1"/>
                <w:sz w:val="22"/>
                <w:szCs w:val="22"/>
              </w:rPr>
              <w:t>85</w:t>
            </w:r>
            <w:r>
              <w:rPr>
                <w:rFonts w:ascii="Cambria" w:eastAsia="Cambria" w:hAnsi="Cambria" w:cs="Cambria"/>
                <w:i/>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i/>
                <w:spacing w:val="-1"/>
                <w:sz w:val="22"/>
                <w:szCs w:val="22"/>
              </w:rPr>
              <w:t>85</w:t>
            </w:r>
            <w:r>
              <w:rPr>
                <w:rFonts w:ascii="Cambria" w:eastAsia="Cambria" w:hAnsi="Cambria" w:cs="Cambria"/>
                <w:i/>
                <w:spacing w:val="2"/>
                <w:sz w:val="22"/>
                <w:szCs w:val="22"/>
              </w:rPr>
              <w:t>-</w:t>
            </w:r>
            <w:r>
              <w:rPr>
                <w:rFonts w:ascii="Cambria" w:eastAsia="Cambria" w:hAnsi="Cambria" w:cs="Cambria"/>
                <w:i/>
                <w:spacing w:val="-1"/>
                <w:sz w:val="22"/>
                <w:szCs w:val="22"/>
              </w:rPr>
              <w:t>75</w:t>
            </w:r>
            <w:r>
              <w:rPr>
                <w:rFonts w:ascii="Cambria" w:eastAsia="Cambria" w:hAnsi="Cambria" w:cs="Cambria"/>
                <w:i/>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i/>
                <w:spacing w:val="-1"/>
                <w:sz w:val="22"/>
                <w:szCs w:val="22"/>
              </w:rPr>
              <w:t>75</w:t>
            </w:r>
            <w:r>
              <w:rPr>
                <w:rFonts w:ascii="Cambria" w:eastAsia="Cambria" w:hAnsi="Cambria" w:cs="Cambria"/>
                <w:i/>
                <w:spacing w:val="2"/>
                <w:sz w:val="22"/>
                <w:szCs w:val="22"/>
              </w:rPr>
              <w:t>-</w:t>
            </w:r>
            <w:r>
              <w:rPr>
                <w:rFonts w:ascii="Cambria" w:eastAsia="Cambria" w:hAnsi="Cambria" w:cs="Cambria"/>
                <w:i/>
                <w:spacing w:val="-1"/>
                <w:sz w:val="22"/>
                <w:szCs w:val="22"/>
              </w:rPr>
              <w:t>65</w:t>
            </w:r>
            <w:r>
              <w:rPr>
                <w:rFonts w:ascii="Cambria" w:eastAsia="Cambria" w:hAnsi="Cambria" w:cs="Cambria"/>
                <w:i/>
                <w:sz w:val="22"/>
                <w:szCs w:val="22"/>
              </w:rPr>
              <w:t>%</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i/>
                <w:spacing w:val="-1"/>
                <w:sz w:val="22"/>
                <w:szCs w:val="22"/>
              </w:rPr>
              <w:t>&lt;65</w:t>
            </w:r>
            <w:r>
              <w:rPr>
                <w:rFonts w:ascii="Cambria" w:eastAsia="Cambria" w:hAnsi="Cambria" w:cs="Cambria"/>
                <w:i/>
                <w:sz w:val="22"/>
                <w:szCs w:val="22"/>
              </w:rPr>
              <w:t>%</w:t>
            </w:r>
          </w:p>
        </w:tc>
      </w:tr>
      <w:tr w:rsidR="00A80FF4">
        <w:trPr>
          <w:trHeight w:hRule="exact" w:val="523"/>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b/>
                <w:spacing w:val="-1"/>
                <w:sz w:val="22"/>
                <w:szCs w:val="22"/>
              </w:rPr>
              <w:t>8</w:t>
            </w:r>
            <w:r>
              <w:rPr>
                <w:rFonts w:ascii="Cambria" w:eastAsia="Cambria" w:hAnsi="Cambria" w:cs="Cambria"/>
                <w:b/>
                <w:spacing w:val="2"/>
                <w:position w:val="5"/>
                <w:sz w:val="14"/>
                <w:szCs w:val="14"/>
              </w:rPr>
              <w:t>T</w:t>
            </w:r>
            <w:r>
              <w:rPr>
                <w:rFonts w:ascii="Cambria" w:eastAsia="Cambria" w:hAnsi="Cambria" w:cs="Cambria"/>
                <w:b/>
                <w:position w:val="5"/>
                <w:sz w:val="14"/>
                <w:szCs w:val="14"/>
              </w:rPr>
              <w:t>H</w:t>
            </w:r>
            <w:r>
              <w:rPr>
                <w:rFonts w:ascii="Cambria" w:eastAsia="Cambria" w:hAnsi="Cambria" w:cs="Cambria"/>
                <w:b/>
                <w:spacing w:val="16"/>
                <w:position w:val="5"/>
                <w:sz w:val="14"/>
                <w:szCs w:val="14"/>
              </w:rPr>
              <w:t xml:space="preserve"> </w:t>
            </w:r>
            <w:r>
              <w:rPr>
                <w:rFonts w:ascii="Cambria" w:eastAsia="Cambria" w:hAnsi="Cambria" w:cs="Cambria"/>
                <w:b/>
                <w:spacing w:val="1"/>
                <w:sz w:val="22"/>
                <w:szCs w:val="22"/>
              </w:rPr>
              <w:t>G</w:t>
            </w:r>
            <w:r>
              <w:rPr>
                <w:rFonts w:ascii="Cambria" w:eastAsia="Cambria" w:hAnsi="Cambria" w:cs="Cambria"/>
                <w:b/>
                <w:spacing w:val="-2"/>
                <w:sz w:val="22"/>
                <w:szCs w:val="22"/>
              </w:rPr>
              <w:t>R</w:t>
            </w:r>
            <w:r>
              <w:rPr>
                <w:rFonts w:ascii="Cambria" w:eastAsia="Cambria" w:hAnsi="Cambria" w:cs="Cambria"/>
                <w:b/>
                <w:sz w:val="22"/>
                <w:szCs w:val="22"/>
              </w:rPr>
              <w:t>A</w:t>
            </w:r>
            <w:r>
              <w:rPr>
                <w:rFonts w:ascii="Cambria" w:eastAsia="Cambria" w:hAnsi="Cambria" w:cs="Cambria"/>
                <w:b/>
                <w:spacing w:val="-2"/>
                <w:sz w:val="22"/>
                <w:szCs w:val="22"/>
              </w:rPr>
              <w:t>D</w:t>
            </w:r>
            <w:r>
              <w:rPr>
                <w:rFonts w:ascii="Cambria" w:eastAsia="Cambria" w:hAnsi="Cambria" w:cs="Cambria"/>
                <w:b/>
                <w:sz w:val="22"/>
                <w:szCs w:val="22"/>
              </w:rPr>
              <w:t>E</w:t>
            </w:r>
            <w:r>
              <w:rPr>
                <w:rFonts w:ascii="Cambria" w:eastAsia="Cambria" w:hAnsi="Cambria" w:cs="Cambria"/>
                <w:b/>
                <w:spacing w:val="2"/>
                <w:sz w:val="22"/>
                <w:szCs w:val="22"/>
              </w:rPr>
              <w:t xml:space="preserve"> E</w:t>
            </w:r>
            <w:r>
              <w:rPr>
                <w:rFonts w:ascii="Cambria" w:eastAsia="Cambria" w:hAnsi="Cambria" w:cs="Cambria"/>
                <w:b/>
                <w:spacing w:val="-1"/>
                <w:sz w:val="22"/>
                <w:szCs w:val="22"/>
              </w:rPr>
              <w:t>L</w:t>
            </w:r>
            <w:r>
              <w:rPr>
                <w:rFonts w:ascii="Cambria" w:eastAsia="Cambria" w:hAnsi="Cambria" w:cs="Cambria"/>
                <w:b/>
                <w:sz w:val="22"/>
                <w:szCs w:val="22"/>
              </w:rPr>
              <w:t>A</w:t>
            </w:r>
          </w:p>
          <w:p w:rsidR="00A80FF4" w:rsidRDefault="0055479A">
            <w:pPr>
              <w:spacing w:before="1" w:line="240" w:lineRule="exact"/>
              <w:ind w:left="105"/>
              <w:rPr>
                <w:rFonts w:ascii="Cambria" w:eastAsia="Cambria" w:hAnsi="Cambria" w:cs="Cambria"/>
                <w:sz w:val="22"/>
                <w:szCs w:val="22"/>
              </w:rPr>
            </w:pPr>
            <w:r>
              <w:rPr>
                <w:rFonts w:ascii="Cambria" w:eastAsia="Cambria" w:hAnsi="Cambria" w:cs="Cambria"/>
                <w:b/>
                <w:spacing w:val="-1"/>
                <w:sz w:val="22"/>
                <w:szCs w:val="22"/>
              </w:rPr>
              <w:t>L</w:t>
            </w:r>
            <w:r>
              <w:rPr>
                <w:rFonts w:ascii="Cambria" w:eastAsia="Cambria" w:hAnsi="Cambria" w:cs="Cambria"/>
                <w:b/>
                <w:spacing w:val="2"/>
                <w:sz w:val="22"/>
                <w:szCs w:val="22"/>
              </w:rPr>
              <w:t>E</w:t>
            </w:r>
            <w:r>
              <w:rPr>
                <w:rFonts w:ascii="Cambria" w:eastAsia="Cambria" w:hAnsi="Cambria" w:cs="Cambria"/>
                <w:b/>
                <w:spacing w:val="-1"/>
                <w:sz w:val="22"/>
                <w:szCs w:val="22"/>
              </w:rPr>
              <w:t>V</w:t>
            </w:r>
            <w:r>
              <w:rPr>
                <w:rFonts w:ascii="Cambria" w:eastAsia="Cambria" w:hAnsi="Cambria" w:cs="Cambria"/>
                <w:b/>
                <w:spacing w:val="2"/>
                <w:sz w:val="22"/>
                <w:szCs w:val="22"/>
              </w:rPr>
              <w:t>E</w:t>
            </w:r>
            <w:r>
              <w:rPr>
                <w:rFonts w:ascii="Cambria" w:eastAsia="Cambria" w:hAnsi="Cambria" w:cs="Cambria"/>
                <w:b/>
                <w:sz w:val="22"/>
                <w:szCs w:val="22"/>
              </w:rPr>
              <w:t>L</w:t>
            </w:r>
          </w:p>
        </w:tc>
        <w:tc>
          <w:tcPr>
            <w:tcW w:w="2203" w:type="dxa"/>
            <w:tcBorders>
              <w:top w:val="single" w:sz="5" w:space="0" w:color="000000"/>
              <w:left w:val="single" w:sz="5" w:space="0" w:color="000000"/>
              <w:bottom w:val="single" w:sz="5" w:space="0" w:color="000000"/>
              <w:right w:val="single" w:sz="5" w:space="0" w:color="000000"/>
            </w:tcBorders>
          </w:tcPr>
          <w:p w:rsidR="00A80FF4" w:rsidRDefault="00A80FF4"/>
        </w:tc>
        <w:tc>
          <w:tcPr>
            <w:tcW w:w="2203" w:type="dxa"/>
            <w:tcBorders>
              <w:top w:val="single" w:sz="5" w:space="0" w:color="000000"/>
              <w:left w:val="single" w:sz="5" w:space="0" w:color="000000"/>
              <w:bottom w:val="single" w:sz="5" w:space="0" w:color="000000"/>
              <w:right w:val="single" w:sz="5" w:space="0" w:color="000000"/>
            </w:tcBorders>
          </w:tcPr>
          <w:p w:rsidR="00A80FF4" w:rsidRDefault="00A80FF4"/>
        </w:tc>
        <w:tc>
          <w:tcPr>
            <w:tcW w:w="2203" w:type="dxa"/>
            <w:tcBorders>
              <w:top w:val="single" w:sz="5" w:space="0" w:color="000000"/>
              <w:left w:val="single" w:sz="5" w:space="0" w:color="000000"/>
              <w:bottom w:val="single" w:sz="5" w:space="0" w:color="000000"/>
              <w:right w:val="single" w:sz="5" w:space="0" w:color="000000"/>
            </w:tcBorders>
          </w:tcPr>
          <w:p w:rsidR="00A80FF4" w:rsidRDefault="00A80FF4"/>
        </w:tc>
        <w:tc>
          <w:tcPr>
            <w:tcW w:w="2208" w:type="dxa"/>
            <w:tcBorders>
              <w:top w:val="single" w:sz="5" w:space="0" w:color="000000"/>
              <w:left w:val="single" w:sz="5" w:space="0" w:color="000000"/>
              <w:bottom w:val="single" w:sz="5" w:space="0" w:color="000000"/>
              <w:right w:val="single" w:sz="5" w:space="0" w:color="000000"/>
            </w:tcBorders>
          </w:tcPr>
          <w:p w:rsidR="00A80FF4" w:rsidRDefault="00A80FF4"/>
        </w:tc>
      </w:tr>
      <w:tr w:rsidR="00A80FF4">
        <w:trPr>
          <w:trHeight w:hRule="exact" w:val="1301"/>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ight="809"/>
              <w:jc w:val="both"/>
              <w:rPr>
                <w:rFonts w:ascii="Cambria" w:eastAsia="Cambria" w:hAnsi="Cambria" w:cs="Cambria"/>
                <w:sz w:val="22"/>
                <w:szCs w:val="22"/>
              </w:rPr>
            </w:pPr>
            <w:r>
              <w:rPr>
                <w:rFonts w:ascii="Cambria" w:eastAsia="Cambria" w:hAnsi="Cambria" w:cs="Cambria"/>
                <w:b/>
                <w:sz w:val="22"/>
                <w:szCs w:val="22"/>
              </w:rPr>
              <w:t>A</w:t>
            </w:r>
            <w:r>
              <w:rPr>
                <w:rFonts w:ascii="Cambria" w:eastAsia="Cambria" w:hAnsi="Cambria" w:cs="Cambria"/>
                <w:b/>
                <w:spacing w:val="1"/>
                <w:sz w:val="22"/>
                <w:szCs w:val="22"/>
              </w:rPr>
              <w:t>M</w:t>
            </w:r>
            <w:r>
              <w:rPr>
                <w:rFonts w:ascii="Cambria" w:eastAsia="Cambria" w:hAnsi="Cambria" w:cs="Cambria"/>
                <w:b/>
                <w:sz w:val="22"/>
                <w:szCs w:val="22"/>
              </w:rPr>
              <w:t>OU</w:t>
            </w:r>
            <w:r>
              <w:rPr>
                <w:rFonts w:ascii="Cambria" w:eastAsia="Cambria" w:hAnsi="Cambria" w:cs="Cambria"/>
                <w:b/>
                <w:spacing w:val="-1"/>
                <w:sz w:val="22"/>
                <w:szCs w:val="22"/>
              </w:rPr>
              <w:t>N</w:t>
            </w:r>
            <w:r>
              <w:rPr>
                <w:rFonts w:ascii="Cambria" w:eastAsia="Cambria" w:hAnsi="Cambria" w:cs="Cambria"/>
                <w:b/>
                <w:sz w:val="22"/>
                <w:szCs w:val="22"/>
              </w:rPr>
              <w:t>T</w:t>
            </w:r>
            <w:r>
              <w:rPr>
                <w:rFonts w:ascii="Cambria" w:eastAsia="Cambria" w:hAnsi="Cambria" w:cs="Cambria"/>
                <w:b/>
                <w:spacing w:val="-2"/>
                <w:sz w:val="22"/>
                <w:szCs w:val="22"/>
              </w:rPr>
              <w:t xml:space="preserve"> </w:t>
            </w:r>
            <w:r>
              <w:rPr>
                <w:rFonts w:ascii="Cambria" w:eastAsia="Cambria" w:hAnsi="Cambria" w:cs="Cambria"/>
                <w:b/>
                <w:sz w:val="22"/>
                <w:szCs w:val="22"/>
              </w:rPr>
              <w:t>OF</w:t>
            </w:r>
          </w:p>
          <w:p w:rsidR="00A80FF4" w:rsidRDefault="0055479A">
            <w:pPr>
              <w:spacing w:before="1"/>
              <w:ind w:left="105" w:right="874"/>
              <w:jc w:val="both"/>
              <w:rPr>
                <w:rFonts w:ascii="Cambria" w:eastAsia="Cambria" w:hAnsi="Cambria" w:cs="Cambria"/>
                <w:sz w:val="22"/>
                <w:szCs w:val="22"/>
              </w:rPr>
            </w:pPr>
            <w:r>
              <w:rPr>
                <w:rFonts w:ascii="Cambria" w:eastAsia="Cambria" w:hAnsi="Cambria" w:cs="Cambria"/>
                <w:b/>
                <w:spacing w:val="-1"/>
                <w:sz w:val="22"/>
                <w:szCs w:val="22"/>
              </w:rPr>
              <w:t>W</w:t>
            </w:r>
            <w:r>
              <w:rPr>
                <w:rFonts w:ascii="Cambria" w:eastAsia="Cambria" w:hAnsi="Cambria" w:cs="Cambria"/>
                <w:b/>
                <w:spacing w:val="-2"/>
                <w:sz w:val="22"/>
                <w:szCs w:val="22"/>
              </w:rPr>
              <w:t>R</w:t>
            </w:r>
            <w:r>
              <w:rPr>
                <w:rFonts w:ascii="Cambria" w:eastAsia="Cambria" w:hAnsi="Cambria" w:cs="Cambria"/>
                <w:b/>
                <w:sz w:val="22"/>
                <w:szCs w:val="22"/>
              </w:rPr>
              <w:t>I</w:t>
            </w:r>
            <w:r>
              <w:rPr>
                <w:rFonts w:ascii="Cambria" w:eastAsia="Cambria" w:hAnsi="Cambria" w:cs="Cambria"/>
                <w:b/>
                <w:spacing w:val="-2"/>
                <w:sz w:val="22"/>
                <w:szCs w:val="22"/>
              </w:rPr>
              <w:t>T</w:t>
            </w:r>
            <w:r>
              <w:rPr>
                <w:rFonts w:ascii="Cambria" w:eastAsia="Cambria" w:hAnsi="Cambria" w:cs="Cambria"/>
                <w:b/>
                <w:sz w:val="22"/>
                <w:szCs w:val="22"/>
              </w:rPr>
              <w:t>I</w:t>
            </w:r>
            <w:r>
              <w:rPr>
                <w:rFonts w:ascii="Cambria" w:eastAsia="Cambria" w:hAnsi="Cambria" w:cs="Cambria"/>
                <w:b/>
                <w:spacing w:val="-1"/>
                <w:sz w:val="22"/>
                <w:szCs w:val="22"/>
              </w:rPr>
              <w:t>N</w:t>
            </w:r>
            <w:r>
              <w:rPr>
                <w:rFonts w:ascii="Cambria" w:eastAsia="Cambria" w:hAnsi="Cambria" w:cs="Cambria"/>
                <w:b/>
                <w:sz w:val="22"/>
                <w:szCs w:val="22"/>
              </w:rPr>
              <w:t xml:space="preserve">G – </w:t>
            </w:r>
            <w:r>
              <w:rPr>
                <w:rFonts w:ascii="Cambria" w:eastAsia="Cambria" w:hAnsi="Cambria" w:cs="Cambria"/>
                <w:b/>
                <w:spacing w:val="-1"/>
                <w:sz w:val="22"/>
                <w:szCs w:val="22"/>
              </w:rPr>
              <w:t>C</w:t>
            </w:r>
            <w:r>
              <w:rPr>
                <w:rFonts w:ascii="Cambria" w:eastAsia="Cambria" w:hAnsi="Cambria" w:cs="Cambria"/>
                <w:b/>
                <w:sz w:val="22"/>
                <w:szCs w:val="22"/>
              </w:rPr>
              <w:t>O</w:t>
            </w:r>
            <w:r>
              <w:rPr>
                <w:rFonts w:ascii="Cambria" w:eastAsia="Cambria" w:hAnsi="Cambria" w:cs="Cambria"/>
                <w:b/>
                <w:spacing w:val="1"/>
                <w:sz w:val="22"/>
                <w:szCs w:val="22"/>
              </w:rPr>
              <w:t>M</w:t>
            </w:r>
            <w:r>
              <w:rPr>
                <w:rFonts w:ascii="Cambria" w:eastAsia="Cambria" w:hAnsi="Cambria" w:cs="Cambria"/>
                <w:b/>
                <w:spacing w:val="-1"/>
                <w:sz w:val="22"/>
                <w:szCs w:val="22"/>
              </w:rPr>
              <w:t>PL</w:t>
            </w:r>
            <w:r>
              <w:rPr>
                <w:rFonts w:ascii="Cambria" w:eastAsia="Cambria" w:hAnsi="Cambria" w:cs="Cambria"/>
                <w:b/>
                <w:spacing w:val="2"/>
                <w:sz w:val="22"/>
                <w:szCs w:val="22"/>
              </w:rPr>
              <w:t>E</w:t>
            </w:r>
            <w:r>
              <w:rPr>
                <w:rFonts w:ascii="Cambria" w:eastAsia="Cambria" w:hAnsi="Cambria" w:cs="Cambria"/>
                <w:b/>
                <w:spacing w:val="-2"/>
                <w:sz w:val="22"/>
                <w:szCs w:val="22"/>
              </w:rPr>
              <w:t>T</w:t>
            </w:r>
            <w:r>
              <w:rPr>
                <w:rFonts w:ascii="Cambria" w:eastAsia="Cambria" w:hAnsi="Cambria" w:cs="Cambria"/>
                <w:b/>
                <w:sz w:val="22"/>
                <w:szCs w:val="22"/>
              </w:rPr>
              <w:t xml:space="preserve">E </w:t>
            </w:r>
            <w:r>
              <w:rPr>
                <w:rFonts w:ascii="Cambria" w:eastAsia="Cambria" w:hAnsi="Cambria" w:cs="Cambria"/>
                <w:b/>
                <w:spacing w:val="2"/>
                <w:sz w:val="22"/>
                <w:szCs w:val="22"/>
              </w:rPr>
              <w:t>SE</w:t>
            </w:r>
            <w:r>
              <w:rPr>
                <w:rFonts w:ascii="Cambria" w:eastAsia="Cambria" w:hAnsi="Cambria" w:cs="Cambria"/>
                <w:b/>
                <w:spacing w:val="-1"/>
                <w:sz w:val="22"/>
                <w:szCs w:val="22"/>
              </w:rPr>
              <w:t>N</w:t>
            </w:r>
            <w:r>
              <w:rPr>
                <w:rFonts w:ascii="Cambria" w:eastAsia="Cambria" w:hAnsi="Cambria" w:cs="Cambria"/>
                <w:b/>
                <w:spacing w:val="-2"/>
                <w:sz w:val="22"/>
                <w:szCs w:val="22"/>
              </w:rPr>
              <w:t>T</w:t>
            </w:r>
            <w:r>
              <w:rPr>
                <w:rFonts w:ascii="Cambria" w:eastAsia="Cambria" w:hAnsi="Cambria" w:cs="Cambria"/>
                <w:b/>
                <w:spacing w:val="2"/>
                <w:sz w:val="22"/>
                <w:szCs w:val="22"/>
              </w:rPr>
              <w:t>E</w:t>
            </w:r>
            <w:r>
              <w:rPr>
                <w:rFonts w:ascii="Cambria" w:eastAsia="Cambria" w:hAnsi="Cambria" w:cs="Cambria"/>
                <w:b/>
                <w:spacing w:val="-1"/>
                <w:sz w:val="22"/>
                <w:szCs w:val="22"/>
              </w:rPr>
              <w:t>NC</w:t>
            </w:r>
            <w:r>
              <w:rPr>
                <w:rFonts w:ascii="Cambria" w:eastAsia="Cambria" w:hAnsi="Cambria" w:cs="Cambria"/>
                <w:b/>
                <w:spacing w:val="-2"/>
                <w:sz w:val="22"/>
                <w:szCs w:val="22"/>
              </w:rPr>
              <w:t>E</w:t>
            </w:r>
            <w:r>
              <w:rPr>
                <w:rFonts w:ascii="Cambria" w:eastAsia="Cambria" w:hAnsi="Cambria" w:cs="Cambria"/>
                <w:b/>
                <w:sz w:val="22"/>
                <w:szCs w:val="22"/>
              </w:rPr>
              <w:t>S</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pacing w:val="2"/>
                <w:sz w:val="22"/>
                <w:szCs w:val="22"/>
              </w:rPr>
              <w:t>t</w:t>
            </w:r>
            <w:r>
              <w:rPr>
                <w:rFonts w:ascii="Cambria" w:eastAsia="Cambria" w:hAnsi="Cambria" w:cs="Cambria"/>
                <w:spacing w:val="3"/>
                <w:sz w:val="22"/>
                <w:szCs w:val="22"/>
              </w:rPr>
              <w:t>e</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p>
          <w:p w:rsidR="00A80FF4" w:rsidRDefault="0055479A">
            <w:pPr>
              <w:spacing w:before="1"/>
              <w:ind w:left="105" w:right="299"/>
              <w:rPr>
                <w:rFonts w:ascii="Cambria" w:eastAsia="Cambria" w:hAnsi="Cambria" w:cs="Cambria"/>
                <w:sz w:val="22"/>
                <w:szCs w:val="22"/>
              </w:rPr>
            </w:pPr>
            <w:r>
              <w:rPr>
                <w:rFonts w:ascii="Cambria" w:eastAsia="Cambria" w:hAnsi="Cambria" w:cs="Cambria"/>
                <w:spacing w:val="2"/>
                <w:sz w:val="22"/>
                <w:szCs w:val="22"/>
              </w:rPr>
              <w:t>w</w:t>
            </w:r>
            <w:r>
              <w:rPr>
                <w:rFonts w:ascii="Cambria" w:eastAsia="Cambria" w:hAnsi="Cambria" w:cs="Cambria"/>
                <w:sz w:val="22"/>
                <w:szCs w:val="22"/>
              </w:rPr>
              <w:t>r</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3"/>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pacing w:val="2"/>
                <w:sz w:val="22"/>
                <w:szCs w:val="22"/>
              </w:rPr>
              <w:t>t</w:t>
            </w:r>
            <w:r>
              <w:rPr>
                <w:rFonts w:ascii="Cambria" w:eastAsia="Cambria" w:hAnsi="Cambria" w:cs="Cambria"/>
                <w:sz w:val="22"/>
                <w:szCs w:val="22"/>
              </w:rPr>
              <w:t xml:space="preserve">e </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 xml:space="preserve">d </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2"/>
                <w:sz w:val="22"/>
                <w:szCs w:val="22"/>
              </w:rPr>
              <w:t>pp</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w</w:t>
            </w:r>
            <w:r>
              <w:rPr>
                <w:rFonts w:ascii="Cambria" w:eastAsia="Cambria" w:hAnsi="Cambria" w:cs="Cambria"/>
                <w:spacing w:val="-2"/>
                <w:sz w:val="22"/>
                <w:szCs w:val="22"/>
              </w:rPr>
              <w:t>e</w:t>
            </w:r>
            <w:r>
              <w:rPr>
                <w:rFonts w:ascii="Cambria" w:eastAsia="Cambria" w:hAnsi="Cambria" w:cs="Cambria"/>
                <w:sz w:val="22"/>
                <w:szCs w:val="22"/>
              </w:rPr>
              <w:t xml:space="preserve">rs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e</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3"/>
                <w:sz w:val="22"/>
                <w:szCs w:val="22"/>
              </w:rPr>
              <w:t>M</w:t>
            </w:r>
            <w:r>
              <w:rPr>
                <w:rFonts w:ascii="Cambria" w:eastAsia="Cambria" w:hAnsi="Cambria" w:cs="Cambria"/>
                <w:spacing w:val="-2"/>
                <w:sz w:val="22"/>
                <w:szCs w:val="22"/>
              </w:rPr>
              <w:t>o</w:t>
            </w:r>
            <w:r>
              <w:rPr>
                <w:rFonts w:ascii="Cambria" w:eastAsia="Cambria" w:hAnsi="Cambria" w:cs="Cambria"/>
                <w:spacing w:val="1"/>
                <w:sz w:val="22"/>
                <w:szCs w:val="22"/>
              </w:rPr>
              <w:t>s</w:t>
            </w:r>
            <w:r>
              <w:rPr>
                <w:rFonts w:ascii="Cambria" w:eastAsia="Cambria" w:hAnsi="Cambria" w:cs="Cambria"/>
                <w:sz w:val="22"/>
                <w:szCs w:val="22"/>
              </w:rPr>
              <w:t>t</w:t>
            </w:r>
            <w:r>
              <w:rPr>
                <w:rFonts w:ascii="Cambria" w:eastAsia="Cambria" w:hAnsi="Cambria" w:cs="Cambria"/>
                <w:spacing w:val="-3"/>
                <w:sz w:val="22"/>
                <w:szCs w:val="22"/>
              </w:rPr>
              <w:t xml:space="preserve"> </w:t>
            </w:r>
            <w:r>
              <w:rPr>
                <w:rFonts w:ascii="Cambria" w:eastAsia="Cambria" w:hAnsi="Cambria" w:cs="Cambria"/>
                <w:spacing w:val="2"/>
                <w:sz w:val="22"/>
                <w:szCs w:val="22"/>
              </w:rPr>
              <w:t>w</w:t>
            </w:r>
            <w:r>
              <w:rPr>
                <w:rFonts w:ascii="Cambria" w:eastAsia="Cambria" w:hAnsi="Cambria" w:cs="Cambria"/>
                <w:spacing w:val="-2"/>
                <w:sz w:val="22"/>
                <w:szCs w:val="22"/>
              </w:rPr>
              <w:t>o</w:t>
            </w:r>
            <w:r>
              <w:rPr>
                <w:rFonts w:ascii="Cambria" w:eastAsia="Cambria" w:hAnsi="Cambria" w:cs="Cambria"/>
                <w:sz w:val="22"/>
                <w:szCs w:val="22"/>
              </w:rPr>
              <w:t>rk</w:t>
            </w:r>
            <w:r>
              <w:rPr>
                <w:rFonts w:ascii="Cambria" w:eastAsia="Cambria" w:hAnsi="Cambria" w:cs="Cambria"/>
                <w:spacing w:val="-1"/>
                <w:sz w:val="22"/>
                <w:szCs w:val="22"/>
              </w:rPr>
              <w:t xml:space="preserve"> 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w:t>
            </w:r>
          </w:p>
          <w:p w:rsidR="00A80FF4" w:rsidRDefault="0055479A">
            <w:pPr>
              <w:spacing w:before="1"/>
              <w:ind w:left="105" w:right="206"/>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w:t>
            </w:r>
            <w:r>
              <w:rPr>
                <w:rFonts w:ascii="Cambria" w:eastAsia="Cambria" w:hAnsi="Cambria" w:cs="Cambria"/>
                <w:sz w:val="22"/>
                <w:szCs w:val="22"/>
              </w:rPr>
              <w:t>r</w:t>
            </w:r>
            <w:r>
              <w:rPr>
                <w:rFonts w:ascii="Cambria" w:eastAsia="Cambria" w:hAnsi="Cambria" w:cs="Cambria"/>
                <w:spacing w:val="-3"/>
                <w:sz w:val="22"/>
                <w:szCs w:val="22"/>
              </w:rPr>
              <w:t>i</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i</w:t>
            </w:r>
            <w:r>
              <w:rPr>
                <w:rFonts w:ascii="Cambria" w:eastAsia="Cambria" w:hAnsi="Cambria" w:cs="Cambria"/>
                <w:sz w:val="22"/>
                <w:szCs w:val="22"/>
              </w:rPr>
              <w:t xml:space="preserve">n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pacing w:val="2"/>
                <w:sz w:val="22"/>
                <w:szCs w:val="22"/>
              </w:rPr>
              <w:t>t</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 xml:space="preserve">s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up</w:t>
            </w:r>
            <w:r>
              <w:rPr>
                <w:rFonts w:ascii="Cambria" w:eastAsia="Cambria" w:hAnsi="Cambria" w:cs="Cambria"/>
                <w:spacing w:val="2"/>
                <w:sz w:val="22"/>
                <w:szCs w:val="22"/>
              </w:rPr>
              <w:t>p</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2"/>
                <w:sz w:val="22"/>
                <w:szCs w:val="22"/>
              </w:rPr>
              <w:t>t</w:t>
            </w:r>
            <w:r>
              <w:rPr>
                <w:rFonts w:ascii="Cambria" w:eastAsia="Cambria" w:hAnsi="Cambria" w:cs="Cambria"/>
                <w:sz w:val="22"/>
                <w:szCs w:val="22"/>
              </w:rPr>
              <w:t xml:space="preserve">s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w</w:t>
            </w:r>
            <w:r>
              <w:rPr>
                <w:rFonts w:ascii="Cambria" w:eastAsia="Cambria" w:hAnsi="Cambria" w:cs="Cambria"/>
                <w:spacing w:val="-2"/>
                <w:sz w:val="22"/>
                <w:szCs w:val="22"/>
              </w:rPr>
              <w:t>e</w:t>
            </w:r>
            <w:r>
              <w:rPr>
                <w:rFonts w:ascii="Cambria" w:eastAsia="Cambria" w:hAnsi="Cambria" w:cs="Cambria"/>
                <w:sz w:val="22"/>
                <w:szCs w:val="22"/>
              </w:rPr>
              <w:t>rs</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3"/>
                <w:sz w:val="22"/>
                <w:szCs w:val="22"/>
              </w:rPr>
              <w:t>M</w:t>
            </w:r>
            <w:r>
              <w:rPr>
                <w:rFonts w:ascii="Cambria" w:eastAsia="Cambria" w:hAnsi="Cambria" w:cs="Cambria"/>
                <w:spacing w:val="-2"/>
                <w:sz w:val="22"/>
                <w:szCs w:val="22"/>
              </w:rPr>
              <w:t>o</w:t>
            </w:r>
            <w:r>
              <w:rPr>
                <w:rFonts w:ascii="Cambria" w:eastAsia="Cambria" w:hAnsi="Cambria" w:cs="Cambria"/>
                <w:spacing w:val="1"/>
                <w:sz w:val="22"/>
                <w:szCs w:val="22"/>
              </w:rPr>
              <w:t>s</w:t>
            </w:r>
            <w:r>
              <w:rPr>
                <w:rFonts w:ascii="Cambria" w:eastAsia="Cambria" w:hAnsi="Cambria" w:cs="Cambria"/>
                <w:sz w:val="22"/>
                <w:szCs w:val="22"/>
              </w:rPr>
              <w:t>t</w:t>
            </w:r>
            <w:r>
              <w:rPr>
                <w:rFonts w:ascii="Cambria" w:eastAsia="Cambria" w:hAnsi="Cambria" w:cs="Cambria"/>
                <w:spacing w:val="-3"/>
                <w:sz w:val="22"/>
                <w:szCs w:val="22"/>
              </w:rPr>
              <w:t xml:space="preserve"> </w:t>
            </w:r>
            <w:r>
              <w:rPr>
                <w:rFonts w:ascii="Cambria" w:eastAsia="Cambria" w:hAnsi="Cambria" w:cs="Cambria"/>
                <w:spacing w:val="2"/>
                <w:sz w:val="22"/>
                <w:szCs w:val="22"/>
              </w:rPr>
              <w:t>w</w:t>
            </w:r>
            <w:r>
              <w:rPr>
                <w:rFonts w:ascii="Cambria" w:eastAsia="Cambria" w:hAnsi="Cambria" w:cs="Cambria"/>
                <w:spacing w:val="-2"/>
                <w:sz w:val="22"/>
                <w:szCs w:val="22"/>
              </w:rPr>
              <w:t>o</w:t>
            </w:r>
            <w:r>
              <w:rPr>
                <w:rFonts w:ascii="Cambria" w:eastAsia="Cambria" w:hAnsi="Cambria" w:cs="Cambria"/>
                <w:sz w:val="22"/>
                <w:szCs w:val="22"/>
              </w:rPr>
              <w:t>rk</w:t>
            </w:r>
            <w:r>
              <w:rPr>
                <w:rFonts w:ascii="Cambria" w:eastAsia="Cambria" w:hAnsi="Cambria" w:cs="Cambria"/>
                <w:spacing w:val="-1"/>
                <w:sz w:val="22"/>
                <w:szCs w:val="22"/>
              </w:rPr>
              <w:t xml:space="preserve"> 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w:t>
            </w:r>
          </w:p>
          <w:p w:rsidR="00A80FF4" w:rsidRDefault="0055479A">
            <w:pPr>
              <w:spacing w:before="1"/>
              <w:ind w:left="105" w:right="139"/>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5"/>
                <w:sz w:val="22"/>
                <w:szCs w:val="22"/>
              </w:rPr>
              <w:t>r</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3"/>
                <w:sz w:val="22"/>
                <w:szCs w:val="22"/>
              </w:rPr>
              <w:t>i</w:t>
            </w:r>
            <w:r>
              <w:rPr>
                <w:rFonts w:ascii="Cambria" w:eastAsia="Cambria" w:hAnsi="Cambria" w:cs="Cambria"/>
                <w:sz w:val="22"/>
                <w:szCs w:val="22"/>
              </w:rPr>
              <w:t xml:space="preserve">n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pacing w:val="2"/>
                <w:sz w:val="22"/>
                <w:szCs w:val="22"/>
              </w:rPr>
              <w:t>t</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2"/>
                <w:sz w:val="22"/>
                <w:szCs w:val="22"/>
              </w:rPr>
              <w:t>nt</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s</w:t>
            </w:r>
            <w:r>
              <w:rPr>
                <w:rFonts w:ascii="Cambria" w:eastAsia="Cambria" w:hAnsi="Cambria" w:cs="Cambria"/>
                <w:spacing w:val="-2"/>
                <w:sz w:val="22"/>
                <w:szCs w:val="22"/>
              </w:rPr>
              <w:t>u</w:t>
            </w:r>
            <w:r>
              <w:rPr>
                <w:rFonts w:ascii="Cambria" w:eastAsia="Cambria" w:hAnsi="Cambria" w:cs="Cambria"/>
                <w:spacing w:val="2"/>
                <w:sz w:val="22"/>
                <w:szCs w:val="22"/>
              </w:rPr>
              <w:t>pp</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2"/>
                <w:sz w:val="22"/>
                <w:szCs w:val="22"/>
              </w:rPr>
              <w:t>t</w:t>
            </w:r>
            <w:r>
              <w:rPr>
                <w:rFonts w:ascii="Cambria" w:eastAsia="Cambria" w:hAnsi="Cambria" w:cs="Cambria"/>
                <w:sz w:val="22"/>
                <w:szCs w:val="22"/>
              </w:rPr>
              <w:t xml:space="preserve">s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w</w:t>
            </w:r>
            <w:r>
              <w:rPr>
                <w:rFonts w:ascii="Cambria" w:eastAsia="Cambria" w:hAnsi="Cambria" w:cs="Cambria"/>
                <w:spacing w:val="-2"/>
                <w:sz w:val="22"/>
                <w:szCs w:val="22"/>
              </w:rPr>
              <w:t>e</w:t>
            </w:r>
            <w:r>
              <w:rPr>
                <w:rFonts w:ascii="Cambria" w:eastAsia="Cambria" w:hAnsi="Cambria" w:cs="Cambria"/>
                <w:sz w:val="22"/>
                <w:szCs w:val="22"/>
              </w:rPr>
              <w:t>r</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w:t>
            </w:r>
            <w:r>
              <w:rPr>
                <w:rFonts w:ascii="Cambria" w:eastAsia="Cambria" w:hAnsi="Cambria" w:cs="Cambria"/>
                <w:sz w:val="22"/>
                <w:szCs w:val="22"/>
              </w:rPr>
              <w:t>r</w:t>
            </w:r>
            <w:r>
              <w:rPr>
                <w:rFonts w:ascii="Cambria" w:eastAsia="Cambria" w:hAnsi="Cambria" w:cs="Cambria"/>
                <w:spacing w:val="-3"/>
                <w:sz w:val="22"/>
                <w:szCs w:val="22"/>
              </w:rPr>
              <w:t>i</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i</w:t>
            </w:r>
            <w:r>
              <w:rPr>
                <w:rFonts w:ascii="Cambria" w:eastAsia="Cambria" w:hAnsi="Cambria" w:cs="Cambria"/>
                <w:sz w:val="22"/>
                <w:szCs w:val="22"/>
              </w:rPr>
              <w:t>n</w:t>
            </w:r>
          </w:p>
          <w:p w:rsidR="00A80FF4" w:rsidRDefault="0055479A">
            <w:pPr>
              <w:spacing w:before="1"/>
              <w:ind w:left="105" w:right="365"/>
              <w:rPr>
                <w:rFonts w:ascii="Cambria" w:eastAsia="Cambria" w:hAnsi="Cambria" w:cs="Cambria"/>
                <w:sz w:val="22"/>
                <w:szCs w:val="22"/>
              </w:rPr>
            </w:pPr>
            <w:r>
              <w:rPr>
                <w:rFonts w:ascii="Cambria" w:eastAsia="Cambria" w:hAnsi="Cambria" w:cs="Cambria"/>
                <w:spacing w:val="2"/>
                <w:sz w:val="22"/>
                <w:szCs w:val="22"/>
              </w:rPr>
              <w:t>p</w:t>
            </w:r>
            <w:r>
              <w:rPr>
                <w:rFonts w:ascii="Cambria" w:eastAsia="Cambria" w:hAnsi="Cambria" w:cs="Cambria"/>
                <w:spacing w:val="-1"/>
                <w:sz w:val="22"/>
                <w:szCs w:val="22"/>
              </w:rPr>
              <w:t>h</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pacing w:val="2"/>
                <w:sz w:val="22"/>
                <w:szCs w:val="22"/>
              </w:rPr>
              <w:t>/</w:t>
            </w:r>
            <w:r>
              <w:rPr>
                <w:rFonts w:ascii="Cambria" w:eastAsia="Cambria" w:hAnsi="Cambria" w:cs="Cambria"/>
                <w:spacing w:val="-2"/>
                <w:sz w:val="22"/>
                <w:szCs w:val="22"/>
              </w:rPr>
              <w:t>1</w:t>
            </w:r>
            <w:r>
              <w:rPr>
                <w:rFonts w:ascii="Cambria" w:eastAsia="Cambria" w:hAnsi="Cambria" w:cs="Cambria"/>
                <w:spacing w:val="-1"/>
                <w:sz w:val="22"/>
                <w:szCs w:val="22"/>
              </w:rPr>
              <w:t>-</w:t>
            </w:r>
            <w:r>
              <w:rPr>
                <w:rFonts w:ascii="Cambria" w:eastAsia="Cambria" w:hAnsi="Cambria" w:cs="Cambria"/>
                <w:spacing w:val="2"/>
                <w:sz w:val="22"/>
                <w:szCs w:val="22"/>
              </w:rPr>
              <w:t>w</w:t>
            </w:r>
            <w:r>
              <w:rPr>
                <w:rFonts w:ascii="Cambria" w:eastAsia="Cambria" w:hAnsi="Cambria" w:cs="Cambria"/>
                <w:spacing w:val="-2"/>
                <w:sz w:val="22"/>
                <w:szCs w:val="22"/>
              </w:rPr>
              <w:t>o</w:t>
            </w:r>
            <w:r>
              <w:rPr>
                <w:rFonts w:ascii="Cambria" w:eastAsia="Cambria" w:hAnsi="Cambria" w:cs="Cambria"/>
                <w:sz w:val="22"/>
                <w:szCs w:val="22"/>
              </w:rPr>
              <w:t xml:space="preserve">rd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w</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2"/>
                <w:sz w:val="22"/>
                <w:szCs w:val="22"/>
              </w:rPr>
              <w:t>d</w:t>
            </w:r>
            <w:r>
              <w:rPr>
                <w:rFonts w:ascii="Cambria" w:eastAsia="Cambria" w:hAnsi="Cambria" w:cs="Cambria"/>
                <w:spacing w:val="-2"/>
                <w:sz w:val="22"/>
                <w:szCs w:val="22"/>
              </w:rPr>
              <w:t>oe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o</w:t>
            </w:r>
            <w:r>
              <w:rPr>
                <w:rFonts w:ascii="Cambria" w:eastAsia="Cambria" w:hAnsi="Cambria" w:cs="Cambria"/>
                <w:sz w:val="22"/>
                <w:szCs w:val="22"/>
              </w:rPr>
              <w:t xml:space="preserve">t </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2"/>
                <w:sz w:val="22"/>
                <w:szCs w:val="22"/>
              </w:rPr>
              <w:t>pp</w:t>
            </w:r>
            <w:r>
              <w:rPr>
                <w:rFonts w:ascii="Cambria" w:eastAsia="Cambria" w:hAnsi="Cambria" w:cs="Cambria"/>
                <w:spacing w:val="-2"/>
                <w:sz w:val="22"/>
                <w:szCs w:val="22"/>
              </w:rPr>
              <w:t>o</w:t>
            </w:r>
            <w:r>
              <w:rPr>
                <w:rFonts w:ascii="Cambria" w:eastAsia="Cambria" w:hAnsi="Cambria" w:cs="Cambria"/>
                <w:sz w:val="22"/>
                <w:szCs w:val="22"/>
              </w:rPr>
              <w:t>rt</w:t>
            </w:r>
            <w:r>
              <w:rPr>
                <w:rFonts w:ascii="Cambria" w:eastAsia="Cambria" w:hAnsi="Cambria" w:cs="Cambria"/>
                <w:spacing w:val="2"/>
                <w:sz w:val="22"/>
                <w:szCs w:val="22"/>
              </w:rPr>
              <w:t xml:space="preserve"> </w:t>
            </w:r>
            <w:r>
              <w:rPr>
                <w:rFonts w:ascii="Cambria" w:eastAsia="Cambria" w:hAnsi="Cambria" w:cs="Cambria"/>
                <w:spacing w:val="-2"/>
                <w:sz w:val="22"/>
                <w:szCs w:val="22"/>
              </w:rPr>
              <w:t>a</w:t>
            </w:r>
            <w:r>
              <w:rPr>
                <w:rFonts w:ascii="Cambria" w:eastAsia="Cambria" w:hAnsi="Cambria" w:cs="Cambria"/>
                <w:spacing w:val="-3"/>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w</w:t>
            </w:r>
            <w:r>
              <w:rPr>
                <w:rFonts w:ascii="Cambria" w:eastAsia="Cambria" w:hAnsi="Cambria" w:cs="Cambria"/>
                <w:spacing w:val="-2"/>
                <w:sz w:val="22"/>
                <w:szCs w:val="22"/>
              </w:rPr>
              <w:t>e</w:t>
            </w:r>
            <w:r>
              <w:rPr>
                <w:rFonts w:ascii="Cambria" w:eastAsia="Cambria" w:hAnsi="Cambria" w:cs="Cambria"/>
                <w:sz w:val="22"/>
                <w:szCs w:val="22"/>
              </w:rPr>
              <w:t>r</w:t>
            </w:r>
          </w:p>
        </w:tc>
      </w:tr>
      <w:tr w:rsidR="00A80FF4">
        <w:trPr>
          <w:trHeight w:hRule="exact" w:val="1301"/>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b/>
                <w:sz w:val="22"/>
                <w:szCs w:val="22"/>
              </w:rPr>
              <w:t>U</w:t>
            </w:r>
            <w:r>
              <w:rPr>
                <w:rFonts w:ascii="Cambria" w:eastAsia="Cambria" w:hAnsi="Cambria" w:cs="Cambria"/>
                <w:b/>
                <w:spacing w:val="-1"/>
                <w:sz w:val="22"/>
                <w:szCs w:val="22"/>
              </w:rPr>
              <w:t>N</w:t>
            </w:r>
            <w:r>
              <w:rPr>
                <w:rFonts w:ascii="Cambria" w:eastAsia="Cambria" w:hAnsi="Cambria" w:cs="Cambria"/>
                <w:b/>
                <w:spacing w:val="-2"/>
                <w:sz w:val="22"/>
                <w:szCs w:val="22"/>
              </w:rPr>
              <w:t>D</w:t>
            </w:r>
            <w:r>
              <w:rPr>
                <w:rFonts w:ascii="Cambria" w:eastAsia="Cambria" w:hAnsi="Cambria" w:cs="Cambria"/>
                <w:b/>
                <w:spacing w:val="2"/>
                <w:sz w:val="22"/>
                <w:szCs w:val="22"/>
              </w:rPr>
              <w:t>E</w:t>
            </w:r>
            <w:r>
              <w:rPr>
                <w:rFonts w:ascii="Cambria" w:eastAsia="Cambria" w:hAnsi="Cambria" w:cs="Cambria"/>
                <w:b/>
                <w:spacing w:val="-2"/>
                <w:sz w:val="22"/>
                <w:szCs w:val="22"/>
              </w:rPr>
              <w:t>R</w:t>
            </w:r>
            <w:r>
              <w:rPr>
                <w:rFonts w:ascii="Cambria" w:eastAsia="Cambria" w:hAnsi="Cambria" w:cs="Cambria"/>
                <w:b/>
                <w:spacing w:val="2"/>
                <w:sz w:val="22"/>
                <w:szCs w:val="22"/>
              </w:rPr>
              <w:t>S</w:t>
            </w:r>
            <w:r>
              <w:rPr>
                <w:rFonts w:ascii="Cambria" w:eastAsia="Cambria" w:hAnsi="Cambria" w:cs="Cambria"/>
                <w:b/>
                <w:spacing w:val="-2"/>
                <w:sz w:val="22"/>
                <w:szCs w:val="22"/>
              </w:rPr>
              <w:t>T</w:t>
            </w:r>
            <w:r>
              <w:rPr>
                <w:rFonts w:ascii="Cambria" w:eastAsia="Cambria" w:hAnsi="Cambria" w:cs="Cambria"/>
                <w:b/>
                <w:sz w:val="22"/>
                <w:szCs w:val="22"/>
              </w:rPr>
              <w:t>A</w:t>
            </w:r>
            <w:r>
              <w:rPr>
                <w:rFonts w:ascii="Cambria" w:eastAsia="Cambria" w:hAnsi="Cambria" w:cs="Cambria"/>
                <w:b/>
                <w:spacing w:val="-1"/>
                <w:sz w:val="22"/>
                <w:szCs w:val="22"/>
              </w:rPr>
              <w:t>N</w:t>
            </w:r>
            <w:r>
              <w:rPr>
                <w:rFonts w:ascii="Cambria" w:eastAsia="Cambria" w:hAnsi="Cambria" w:cs="Cambria"/>
                <w:b/>
                <w:spacing w:val="-2"/>
                <w:sz w:val="22"/>
                <w:szCs w:val="22"/>
              </w:rPr>
              <w:t>D</w:t>
            </w:r>
            <w:r>
              <w:rPr>
                <w:rFonts w:ascii="Cambria" w:eastAsia="Cambria" w:hAnsi="Cambria" w:cs="Cambria"/>
                <w:b/>
                <w:sz w:val="22"/>
                <w:szCs w:val="22"/>
              </w:rPr>
              <w:t>I</w:t>
            </w:r>
            <w:r>
              <w:rPr>
                <w:rFonts w:ascii="Cambria" w:eastAsia="Cambria" w:hAnsi="Cambria" w:cs="Cambria"/>
                <w:b/>
                <w:spacing w:val="-1"/>
                <w:sz w:val="22"/>
                <w:szCs w:val="22"/>
              </w:rPr>
              <w:t>N</w:t>
            </w:r>
            <w:r>
              <w:rPr>
                <w:rFonts w:ascii="Cambria" w:eastAsia="Cambria" w:hAnsi="Cambria" w:cs="Cambria"/>
                <w:b/>
                <w:sz w:val="22"/>
                <w:szCs w:val="22"/>
              </w:rPr>
              <w:t>G</w:t>
            </w:r>
          </w:p>
          <w:p w:rsidR="00A80FF4" w:rsidRDefault="0055479A">
            <w:pPr>
              <w:spacing w:before="1"/>
              <w:ind w:left="105" w:right="756"/>
              <w:rPr>
                <w:rFonts w:ascii="Cambria" w:eastAsia="Cambria" w:hAnsi="Cambria" w:cs="Cambria"/>
                <w:sz w:val="22"/>
                <w:szCs w:val="22"/>
              </w:rPr>
            </w:pPr>
            <w:r>
              <w:rPr>
                <w:rFonts w:ascii="Cambria" w:eastAsia="Cambria" w:hAnsi="Cambria" w:cs="Cambria"/>
                <w:b/>
                <w:sz w:val="22"/>
                <w:szCs w:val="22"/>
              </w:rPr>
              <w:t>OF</w:t>
            </w:r>
            <w:r>
              <w:rPr>
                <w:rFonts w:ascii="Cambria" w:eastAsia="Cambria" w:hAnsi="Cambria" w:cs="Cambria"/>
                <w:b/>
                <w:spacing w:val="-2"/>
                <w:sz w:val="22"/>
                <w:szCs w:val="22"/>
              </w:rPr>
              <w:t xml:space="preserve"> </w:t>
            </w:r>
            <w:r>
              <w:rPr>
                <w:rFonts w:ascii="Cambria" w:eastAsia="Cambria" w:hAnsi="Cambria" w:cs="Cambria"/>
                <w:b/>
                <w:sz w:val="22"/>
                <w:szCs w:val="22"/>
              </w:rPr>
              <w:t>ABIO</w:t>
            </w:r>
            <w:r>
              <w:rPr>
                <w:rFonts w:ascii="Cambria" w:eastAsia="Cambria" w:hAnsi="Cambria" w:cs="Cambria"/>
                <w:b/>
                <w:spacing w:val="-2"/>
                <w:sz w:val="22"/>
                <w:szCs w:val="22"/>
              </w:rPr>
              <w:t>T</w:t>
            </w:r>
            <w:r>
              <w:rPr>
                <w:rFonts w:ascii="Cambria" w:eastAsia="Cambria" w:hAnsi="Cambria" w:cs="Cambria"/>
                <w:b/>
                <w:sz w:val="22"/>
                <w:szCs w:val="22"/>
              </w:rPr>
              <w:t>I</w:t>
            </w:r>
            <w:r>
              <w:rPr>
                <w:rFonts w:ascii="Cambria" w:eastAsia="Cambria" w:hAnsi="Cambria" w:cs="Cambria"/>
                <w:b/>
                <w:spacing w:val="-1"/>
                <w:sz w:val="22"/>
                <w:szCs w:val="22"/>
              </w:rPr>
              <w:t>C</w:t>
            </w:r>
            <w:r>
              <w:rPr>
                <w:rFonts w:ascii="Cambria" w:eastAsia="Cambria" w:hAnsi="Cambria" w:cs="Cambria"/>
                <w:b/>
                <w:sz w:val="22"/>
                <w:szCs w:val="22"/>
              </w:rPr>
              <w:t>/ BIO</w:t>
            </w:r>
            <w:r>
              <w:rPr>
                <w:rFonts w:ascii="Cambria" w:eastAsia="Cambria" w:hAnsi="Cambria" w:cs="Cambria"/>
                <w:b/>
                <w:spacing w:val="-2"/>
                <w:sz w:val="22"/>
                <w:szCs w:val="22"/>
              </w:rPr>
              <w:t>T</w:t>
            </w:r>
            <w:r>
              <w:rPr>
                <w:rFonts w:ascii="Cambria" w:eastAsia="Cambria" w:hAnsi="Cambria" w:cs="Cambria"/>
                <w:b/>
                <w:sz w:val="22"/>
                <w:szCs w:val="22"/>
              </w:rPr>
              <w:t>IC</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4"/>
                <w:sz w:val="22"/>
                <w:szCs w:val="22"/>
              </w:rPr>
              <w:t>f</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6</w:t>
            </w:r>
          </w:p>
          <w:p w:rsidR="00A80FF4" w:rsidRDefault="0055479A">
            <w:pPr>
              <w:spacing w:before="1"/>
              <w:ind w:left="105" w:right="193"/>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2"/>
                <w:sz w:val="22"/>
                <w:szCs w:val="22"/>
              </w:rPr>
              <w:t xml:space="preserve"> </w:t>
            </w:r>
            <w:r>
              <w:rPr>
                <w:rFonts w:ascii="Cambria" w:eastAsia="Cambria" w:hAnsi="Cambria" w:cs="Cambria"/>
                <w:sz w:val="22"/>
                <w:szCs w:val="22"/>
              </w:rPr>
              <w:t>&amp;</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 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s</w:t>
            </w:r>
            <w:r>
              <w:rPr>
                <w:rFonts w:ascii="Cambria" w:eastAsia="Cambria" w:hAnsi="Cambria" w:cs="Cambria"/>
                <w:spacing w:val="2"/>
                <w:sz w:val="22"/>
                <w:szCs w:val="22"/>
              </w:rPr>
              <w:t>p</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1"/>
                <w:sz w:val="22"/>
                <w:szCs w:val="22"/>
              </w:rPr>
              <w:t>i</w:t>
            </w:r>
            <w:r>
              <w:rPr>
                <w:rFonts w:ascii="Cambria" w:eastAsia="Cambria" w:hAnsi="Cambria" w:cs="Cambria"/>
                <w:sz w:val="22"/>
                <w:szCs w:val="22"/>
              </w:rPr>
              <w:t>f</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z w:val="22"/>
                <w:szCs w:val="22"/>
              </w:rPr>
              <w:t xml:space="preserve">o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z w:val="22"/>
                <w:szCs w:val="22"/>
              </w:rPr>
              <w:t>rk,</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2"/>
                <w:sz w:val="22"/>
                <w:szCs w:val="22"/>
              </w:rPr>
              <w:t>u</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 xml:space="preserve">a </w:t>
            </w:r>
            <w:r>
              <w:rPr>
                <w:rFonts w:ascii="Cambria" w:eastAsia="Cambria" w:hAnsi="Cambria" w:cs="Cambria"/>
                <w:spacing w:val="-1"/>
                <w:sz w:val="22"/>
                <w:szCs w:val="22"/>
              </w:rPr>
              <w:t>v</w:t>
            </w:r>
            <w:r>
              <w:rPr>
                <w:rFonts w:ascii="Cambria" w:eastAsia="Cambria" w:hAnsi="Cambria" w:cs="Cambria"/>
                <w:spacing w:val="-2"/>
                <w:sz w:val="22"/>
                <w:szCs w:val="22"/>
              </w:rPr>
              <w:t>a</w:t>
            </w:r>
            <w:r>
              <w:rPr>
                <w:rFonts w:ascii="Cambria" w:eastAsia="Cambria" w:hAnsi="Cambria" w:cs="Cambria"/>
                <w:sz w:val="22"/>
                <w:szCs w:val="22"/>
              </w:rPr>
              <w:t>r</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pacing w:val="2"/>
                <w:sz w:val="22"/>
                <w:szCs w:val="22"/>
              </w:rPr>
              <w:t>t</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f 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4"/>
                <w:sz w:val="22"/>
                <w:szCs w:val="22"/>
              </w:rPr>
              <w:t>f</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6</w:t>
            </w:r>
          </w:p>
          <w:p w:rsidR="00A80FF4" w:rsidRDefault="0055479A">
            <w:pPr>
              <w:spacing w:before="2"/>
              <w:ind w:left="105" w:right="92"/>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z w:val="22"/>
                <w:szCs w:val="22"/>
              </w:rPr>
              <w:t>&amp;</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 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z w:val="22"/>
                <w:szCs w:val="22"/>
              </w:rPr>
              <w:t>r</w:t>
            </w:r>
            <w:r>
              <w:rPr>
                <w:rFonts w:ascii="Cambria" w:eastAsia="Cambria" w:hAnsi="Cambria" w:cs="Cambria"/>
                <w:spacing w:val="-2"/>
                <w:sz w:val="22"/>
                <w:szCs w:val="22"/>
              </w:rPr>
              <w:t>ela</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t</w:t>
            </w:r>
            <w:r>
              <w:rPr>
                <w:rFonts w:ascii="Cambria" w:eastAsia="Cambria" w:hAnsi="Cambria" w:cs="Cambria"/>
                <w:sz w:val="22"/>
                <w:szCs w:val="22"/>
              </w:rPr>
              <w:t>o</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 xml:space="preserve">e </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z w:val="22"/>
                <w:szCs w:val="22"/>
              </w:rPr>
              <w:t>rk</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4"/>
                <w:sz w:val="22"/>
                <w:szCs w:val="22"/>
              </w:rPr>
              <w:t>f</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4</w:t>
            </w:r>
          </w:p>
          <w:p w:rsidR="00A80FF4" w:rsidRDefault="0055479A">
            <w:pPr>
              <w:spacing w:before="2"/>
              <w:ind w:left="105" w:right="251"/>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z w:val="22"/>
                <w:szCs w:val="22"/>
              </w:rPr>
              <w:t>&amp;</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 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y</w:t>
            </w:r>
            <w:r>
              <w:rPr>
                <w:rFonts w:ascii="Cambria" w:eastAsia="Cambria" w:hAnsi="Cambria" w:cs="Cambria"/>
                <w:spacing w:val="-1"/>
                <w:sz w:val="22"/>
                <w:szCs w:val="22"/>
              </w:rPr>
              <w:t xml:space="preserve"> b</w:t>
            </w:r>
            <w:r>
              <w:rPr>
                <w:rFonts w:ascii="Cambria" w:eastAsia="Cambria" w:hAnsi="Cambria" w:cs="Cambria"/>
                <w:sz w:val="22"/>
                <w:szCs w:val="22"/>
              </w:rPr>
              <w:t xml:space="preserve">e </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z w:val="22"/>
                <w:szCs w:val="22"/>
              </w:rPr>
              <w:t>rk</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4"/>
                <w:sz w:val="22"/>
                <w:szCs w:val="22"/>
              </w:rPr>
              <w:t>f</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4</w:t>
            </w:r>
          </w:p>
          <w:p w:rsidR="00A80FF4" w:rsidRDefault="0055479A">
            <w:pPr>
              <w:spacing w:before="2"/>
              <w:ind w:left="105" w:right="275"/>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z w:val="22"/>
                <w:szCs w:val="22"/>
              </w:rPr>
              <w:t>&amp;</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 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o</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e fr</w:t>
            </w:r>
            <w:r>
              <w:rPr>
                <w:rFonts w:ascii="Cambria" w:eastAsia="Cambria" w:hAnsi="Cambria" w:cs="Cambria"/>
                <w:spacing w:val="-2"/>
                <w:sz w:val="22"/>
                <w:szCs w:val="22"/>
              </w:rPr>
              <w:t>o</w:t>
            </w:r>
            <w:r>
              <w:rPr>
                <w:rFonts w:ascii="Cambria" w:eastAsia="Cambria" w:hAnsi="Cambria" w:cs="Cambria"/>
                <w:sz w:val="22"/>
                <w:szCs w:val="22"/>
              </w:rPr>
              <w:t>m</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a</w:t>
            </w:r>
            <w:r>
              <w:rPr>
                <w:rFonts w:ascii="Cambria" w:eastAsia="Cambria" w:hAnsi="Cambria" w:cs="Cambria"/>
                <w:sz w:val="22"/>
                <w:szCs w:val="22"/>
              </w:rPr>
              <w:t>r</w:t>
            </w:r>
            <w:r>
              <w:rPr>
                <w:rFonts w:ascii="Cambria" w:eastAsia="Cambria" w:hAnsi="Cambria" w:cs="Cambria"/>
                <w:spacing w:val="3"/>
                <w:sz w:val="22"/>
                <w:szCs w:val="22"/>
              </w:rPr>
              <w:t>e</w:t>
            </w:r>
            <w:r>
              <w:rPr>
                <w:rFonts w:ascii="Cambria" w:eastAsia="Cambria" w:hAnsi="Cambria" w:cs="Cambria"/>
                <w:sz w:val="22"/>
                <w:szCs w:val="22"/>
              </w:rPr>
              <w:t>a</w:t>
            </w:r>
          </w:p>
        </w:tc>
      </w:tr>
      <w:tr w:rsidR="00A80FF4">
        <w:trPr>
          <w:trHeight w:hRule="exact" w:val="1301"/>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b/>
                <w:spacing w:val="2"/>
                <w:sz w:val="22"/>
                <w:szCs w:val="22"/>
              </w:rPr>
              <w:t>E</w:t>
            </w:r>
            <w:r>
              <w:rPr>
                <w:rFonts w:ascii="Cambria" w:eastAsia="Cambria" w:hAnsi="Cambria" w:cs="Cambria"/>
                <w:b/>
                <w:spacing w:val="-1"/>
                <w:sz w:val="22"/>
                <w:szCs w:val="22"/>
              </w:rPr>
              <w:t>N</w:t>
            </w:r>
            <w:r>
              <w:rPr>
                <w:rFonts w:ascii="Cambria" w:eastAsia="Cambria" w:hAnsi="Cambria" w:cs="Cambria"/>
                <w:b/>
                <w:spacing w:val="2"/>
                <w:sz w:val="22"/>
                <w:szCs w:val="22"/>
              </w:rPr>
              <w:t>E</w:t>
            </w:r>
            <w:r>
              <w:rPr>
                <w:rFonts w:ascii="Cambria" w:eastAsia="Cambria" w:hAnsi="Cambria" w:cs="Cambria"/>
                <w:b/>
                <w:spacing w:val="-2"/>
                <w:sz w:val="22"/>
                <w:szCs w:val="22"/>
              </w:rPr>
              <w:t>R</w:t>
            </w:r>
            <w:r>
              <w:rPr>
                <w:rFonts w:ascii="Cambria" w:eastAsia="Cambria" w:hAnsi="Cambria" w:cs="Cambria"/>
                <w:b/>
                <w:spacing w:val="1"/>
                <w:sz w:val="22"/>
                <w:szCs w:val="22"/>
              </w:rPr>
              <w:t>G</w:t>
            </w:r>
            <w:r>
              <w:rPr>
                <w:rFonts w:ascii="Cambria" w:eastAsia="Cambria" w:hAnsi="Cambria" w:cs="Cambria"/>
                <w:b/>
                <w:sz w:val="22"/>
                <w:szCs w:val="22"/>
              </w:rPr>
              <w:t>Y</w:t>
            </w:r>
            <w:r>
              <w:rPr>
                <w:rFonts w:ascii="Cambria" w:eastAsia="Cambria" w:hAnsi="Cambria" w:cs="Cambria"/>
                <w:b/>
                <w:spacing w:val="1"/>
                <w:sz w:val="22"/>
                <w:szCs w:val="22"/>
              </w:rPr>
              <w:t xml:space="preserve"> </w:t>
            </w:r>
            <w:r>
              <w:rPr>
                <w:rFonts w:ascii="Cambria" w:eastAsia="Cambria" w:hAnsi="Cambria" w:cs="Cambria"/>
                <w:b/>
                <w:spacing w:val="-1"/>
                <w:sz w:val="22"/>
                <w:szCs w:val="22"/>
              </w:rPr>
              <w:t>P</w:t>
            </w:r>
            <w:r>
              <w:rPr>
                <w:rFonts w:ascii="Cambria" w:eastAsia="Cambria" w:hAnsi="Cambria" w:cs="Cambria"/>
                <w:b/>
                <w:spacing w:val="1"/>
                <w:sz w:val="22"/>
                <w:szCs w:val="22"/>
              </w:rPr>
              <w:t>Y</w:t>
            </w:r>
            <w:r>
              <w:rPr>
                <w:rFonts w:ascii="Cambria" w:eastAsia="Cambria" w:hAnsi="Cambria" w:cs="Cambria"/>
                <w:b/>
                <w:spacing w:val="-2"/>
                <w:sz w:val="22"/>
                <w:szCs w:val="22"/>
              </w:rPr>
              <w:t>R</w:t>
            </w:r>
            <w:r>
              <w:rPr>
                <w:rFonts w:ascii="Cambria" w:eastAsia="Cambria" w:hAnsi="Cambria" w:cs="Cambria"/>
                <w:b/>
                <w:sz w:val="22"/>
                <w:szCs w:val="22"/>
              </w:rPr>
              <w:t>A</w:t>
            </w:r>
            <w:r>
              <w:rPr>
                <w:rFonts w:ascii="Cambria" w:eastAsia="Cambria" w:hAnsi="Cambria" w:cs="Cambria"/>
                <w:b/>
                <w:spacing w:val="1"/>
                <w:sz w:val="22"/>
                <w:szCs w:val="22"/>
              </w:rPr>
              <w:t>M</w:t>
            </w:r>
            <w:r>
              <w:rPr>
                <w:rFonts w:ascii="Cambria" w:eastAsia="Cambria" w:hAnsi="Cambria" w:cs="Cambria"/>
                <w:b/>
                <w:sz w:val="22"/>
                <w:szCs w:val="22"/>
              </w:rPr>
              <w:t>ID</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p</w:t>
            </w:r>
            <w:r>
              <w:rPr>
                <w:rFonts w:ascii="Cambria" w:eastAsia="Cambria" w:hAnsi="Cambria" w:cs="Cambria"/>
                <w:spacing w:val="-1"/>
                <w:sz w:val="22"/>
                <w:szCs w:val="22"/>
              </w:rPr>
              <w:t>y</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z w:val="22"/>
                <w:szCs w:val="22"/>
              </w:rPr>
              <w:t>d</w:t>
            </w:r>
          </w:p>
          <w:p w:rsidR="00A80FF4" w:rsidRDefault="0055479A">
            <w:pPr>
              <w:spacing w:before="1"/>
              <w:ind w:left="105" w:right="357"/>
              <w:rPr>
                <w:rFonts w:ascii="Cambria" w:eastAsia="Cambria" w:hAnsi="Cambria" w:cs="Cambria"/>
                <w:sz w:val="22"/>
                <w:szCs w:val="22"/>
              </w:rPr>
            </w:pP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lu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4</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p</w:t>
            </w:r>
            <w:r>
              <w:rPr>
                <w:rFonts w:ascii="Cambria" w:eastAsia="Cambria" w:hAnsi="Cambria" w:cs="Cambria"/>
                <w:spacing w:val="-1"/>
                <w:sz w:val="22"/>
                <w:szCs w:val="22"/>
              </w:rPr>
              <w:t>h</w:t>
            </w:r>
            <w:r>
              <w:rPr>
                <w:rFonts w:ascii="Cambria" w:eastAsia="Cambria" w:hAnsi="Cambria" w:cs="Cambria"/>
                <w:spacing w:val="1"/>
                <w:sz w:val="22"/>
                <w:szCs w:val="22"/>
              </w:rPr>
              <w:t>i</w:t>
            </w:r>
            <w:r>
              <w:rPr>
                <w:rFonts w:ascii="Cambria" w:eastAsia="Cambria" w:hAnsi="Cambria" w:cs="Cambria"/>
                <w:sz w:val="22"/>
                <w:szCs w:val="22"/>
              </w:rPr>
              <w:t xml:space="preserve">c </w:t>
            </w:r>
            <w:r>
              <w:rPr>
                <w:rFonts w:ascii="Cambria" w:eastAsia="Cambria" w:hAnsi="Cambria" w:cs="Cambria"/>
                <w:spacing w:val="-2"/>
                <w:sz w:val="22"/>
                <w:szCs w:val="22"/>
              </w:rPr>
              <w:t>la</w:t>
            </w:r>
            <w:r>
              <w:rPr>
                <w:rFonts w:ascii="Cambria" w:eastAsia="Cambria" w:hAnsi="Cambria" w:cs="Cambria"/>
                <w:spacing w:val="-1"/>
                <w:sz w:val="22"/>
                <w:szCs w:val="22"/>
              </w:rPr>
              <w:t>b</w:t>
            </w:r>
            <w:r>
              <w:rPr>
                <w:rFonts w:ascii="Cambria" w:eastAsia="Cambria" w:hAnsi="Cambria" w:cs="Cambria"/>
                <w:spacing w:val="3"/>
                <w:sz w:val="22"/>
                <w:szCs w:val="22"/>
              </w:rPr>
              <w:t>e</w:t>
            </w:r>
            <w:r>
              <w:rPr>
                <w:rFonts w:ascii="Cambria" w:eastAsia="Cambria" w:hAnsi="Cambria" w:cs="Cambria"/>
                <w:spacing w:val="-2"/>
                <w:sz w:val="22"/>
                <w:szCs w:val="22"/>
              </w:rPr>
              <w:t>l</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2"/>
                <w:sz w:val="22"/>
                <w:szCs w:val="22"/>
              </w:rPr>
              <w:t xml:space="preserve"> e</w:t>
            </w:r>
            <w:r>
              <w:rPr>
                <w:rFonts w:ascii="Cambria" w:eastAsia="Cambria" w:hAnsi="Cambria" w:cs="Cambria"/>
                <w:spacing w:val="4"/>
                <w:sz w:val="22"/>
                <w:szCs w:val="22"/>
              </w:rPr>
              <w:t>x</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w:t>
            </w:r>
            <w:r>
              <w:rPr>
                <w:rFonts w:ascii="Cambria" w:eastAsia="Cambria" w:hAnsi="Cambria" w:cs="Cambria"/>
                <w:sz w:val="22"/>
                <w:szCs w:val="22"/>
              </w:rPr>
              <w:t xml:space="preserve">e </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pacing w:val="1"/>
                <w:sz w:val="22"/>
                <w:szCs w:val="22"/>
              </w:rPr>
              <w:t>s</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 xml:space="preserve">d </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la</w:t>
            </w:r>
            <w:r>
              <w:rPr>
                <w:rFonts w:ascii="Cambria" w:eastAsia="Cambria" w:hAnsi="Cambria" w:cs="Cambria"/>
                <w:spacing w:val="-1"/>
                <w:sz w:val="22"/>
                <w:szCs w:val="22"/>
              </w:rPr>
              <w:t>b</w:t>
            </w:r>
            <w:r>
              <w:rPr>
                <w:rFonts w:ascii="Cambria" w:eastAsia="Cambria" w:hAnsi="Cambria" w:cs="Cambria"/>
                <w:spacing w:val="3"/>
                <w:sz w:val="22"/>
                <w:szCs w:val="22"/>
              </w:rPr>
              <w:t>e</w:t>
            </w:r>
            <w:r>
              <w:rPr>
                <w:rFonts w:ascii="Cambria" w:eastAsia="Cambria" w:hAnsi="Cambria" w:cs="Cambria"/>
                <w:sz w:val="22"/>
                <w:szCs w:val="22"/>
              </w:rPr>
              <w:t>l</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p</w:t>
            </w:r>
            <w:r>
              <w:rPr>
                <w:rFonts w:ascii="Cambria" w:eastAsia="Cambria" w:hAnsi="Cambria" w:cs="Cambria"/>
                <w:spacing w:val="-1"/>
                <w:sz w:val="22"/>
                <w:szCs w:val="22"/>
              </w:rPr>
              <w:t>y</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z w:val="22"/>
                <w:szCs w:val="22"/>
              </w:rPr>
              <w:t>d</w:t>
            </w:r>
          </w:p>
          <w:p w:rsidR="00A80FF4" w:rsidRDefault="0055479A">
            <w:pPr>
              <w:spacing w:before="2"/>
              <w:ind w:left="105" w:right="183"/>
              <w:rPr>
                <w:rFonts w:ascii="Cambria" w:eastAsia="Cambria" w:hAnsi="Cambria" w:cs="Cambria"/>
                <w:sz w:val="22"/>
                <w:szCs w:val="22"/>
              </w:rPr>
            </w:pP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lu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4</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p</w:t>
            </w:r>
            <w:r>
              <w:rPr>
                <w:rFonts w:ascii="Cambria" w:eastAsia="Cambria" w:hAnsi="Cambria" w:cs="Cambria"/>
                <w:spacing w:val="-1"/>
                <w:sz w:val="22"/>
                <w:szCs w:val="22"/>
              </w:rPr>
              <w:t>h</w:t>
            </w:r>
            <w:r>
              <w:rPr>
                <w:rFonts w:ascii="Cambria" w:eastAsia="Cambria" w:hAnsi="Cambria" w:cs="Cambria"/>
                <w:spacing w:val="1"/>
                <w:sz w:val="22"/>
                <w:szCs w:val="22"/>
              </w:rPr>
              <w:t>i</w:t>
            </w:r>
            <w:r>
              <w:rPr>
                <w:rFonts w:ascii="Cambria" w:eastAsia="Cambria" w:hAnsi="Cambria" w:cs="Cambria"/>
                <w:sz w:val="22"/>
                <w:szCs w:val="22"/>
              </w:rPr>
              <w:t xml:space="preserve">c </w:t>
            </w:r>
            <w:r>
              <w:rPr>
                <w:rFonts w:ascii="Cambria" w:eastAsia="Cambria" w:hAnsi="Cambria" w:cs="Cambria"/>
                <w:spacing w:val="-2"/>
                <w:sz w:val="22"/>
                <w:szCs w:val="22"/>
              </w:rPr>
              <w:t>la</w:t>
            </w:r>
            <w:r>
              <w:rPr>
                <w:rFonts w:ascii="Cambria" w:eastAsia="Cambria" w:hAnsi="Cambria" w:cs="Cambria"/>
                <w:spacing w:val="-1"/>
                <w:sz w:val="22"/>
                <w:szCs w:val="22"/>
              </w:rPr>
              <w:t>b</w:t>
            </w:r>
            <w:r>
              <w:rPr>
                <w:rFonts w:ascii="Cambria" w:eastAsia="Cambria" w:hAnsi="Cambria" w:cs="Cambria"/>
                <w:spacing w:val="3"/>
                <w:sz w:val="22"/>
                <w:szCs w:val="22"/>
              </w:rPr>
              <w:t>e</w:t>
            </w:r>
            <w:r>
              <w:rPr>
                <w:rFonts w:ascii="Cambria" w:eastAsia="Cambria" w:hAnsi="Cambria" w:cs="Cambria"/>
                <w:spacing w:val="-2"/>
                <w:sz w:val="22"/>
                <w:szCs w:val="22"/>
              </w:rPr>
              <w:t>l</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e</w:t>
            </w:r>
            <w:r>
              <w:rPr>
                <w:rFonts w:ascii="Cambria" w:eastAsia="Cambria" w:hAnsi="Cambria" w:cs="Cambria"/>
                <w:spacing w:val="-1"/>
                <w:sz w:val="22"/>
                <w:szCs w:val="22"/>
              </w:rPr>
              <w:t>x</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w:t>
            </w:r>
            <w:r>
              <w:rPr>
                <w:rFonts w:ascii="Cambria" w:eastAsia="Cambria" w:hAnsi="Cambria" w:cs="Cambria"/>
                <w:sz w:val="22"/>
                <w:szCs w:val="22"/>
              </w:rPr>
              <w:t xml:space="preserve">e </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z w:val="22"/>
                <w:szCs w:val="22"/>
              </w:rPr>
              <w:t>m</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p</w:t>
            </w:r>
            <w:r>
              <w:rPr>
                <w:rFonts w:ascii="Cambria" w:eastAsia="Cambria" w:hAnsi="Cambria" w:cs="Cambria"/>
                <w:spacing w:val="-1"/>
                <w:sz w:val="22"/>
                <w:szCs w:val="22"/>
              </w:rPr>
              <w:t>y</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z w:val="22"/>
                <w:szCs w:val="22"/>
              </w:rPr>
              <w:t>d</w:t>
            </w:r>
          </w:p>
          <w:p w:rsidR="00A80FF4" w:rsidRDefault="0055479A">
            <w:pPr>
              <w:spacing w:before="2"/>
              <w:ind w:left="105" w:right="299"/>
              <w:rPr>
                <w:rFonts w:ascii="Cambria" w:eastAsia="Cambria" w:hAnsi="Cambria" w:cs="Cambria"/>
                <w:sz w:val="22"/>
                <w:szCs w:val="22"/>
              </w:rPr>
            </w:pP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lu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lea</w:t>
            </w:r>
            <w:r>
              <w:rPr>
                <w:rFonts w:ascii="Cambria" w:eastAsia="Cambria" w:hAnsi="Cambria" w:cs="Cambria"/>
                <w:spacing w:val="1"/>
                <w:sz w:val="22"/>
                <w:szCs w:val="22"/>
              </w:rPr>
              <w:t>s</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z w:val="22"/>
                <w:szCs w:val="22"/>
              </w:rPr>
              <w:t xml:space="preserve">3 </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p</w:t>
            </w:r>
            <w:r>
              <w:rPr>
                <w:rFonts w:ascii="Cambria" w:eastAsia="Cambria" w:hAnsi="Cambria" w:cs="Cambria"/>
                <w:spacing w:val="-1"/>
                <w:sz w:val="22"/>
                <w:szCs w:val="22"/>
              </w:rPr>
              <w:t>h</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pacing w:val="-2"/>
                <w:sz w:val="22"/>
                <w:szCs w:val="22"/>
              </w:rPr>
              <w:t>le</w:t>
            </w:r>
            <w:r>
              <w:rPr>
                <w:rFonts w:ascii="Cambria" w:eastAsia="Cambria" w:hAnsi="Cambria" w:cs="Cambria"/>
                <w:spacing w:val="-1"/>
                <w:sz w:val="22"/>
                <w:szCs w:val="22"/>
              </w:rPr>
              <w:t>v</w:t>
            </w:r>
            <w:r>
              <w:rPr>
                <w:rFonts w:ascii="Cambria" w:eastAsia="Cambria" w:hAnsi="Cambria" w:cs="Cambria"/>
                <w:spacing w:val="-2"/>
                <w:sz w:val="22"/>
                <w:szCs w:val="22"/>
              </w:rPr>
              <w:t>el</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 xml:space="preserve">h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w:t>
            </w:r>
            <w:r>
              <w:rPr>
                <w:rFonts w:ascii="Cambria" w:eastAsia="Cambria" w:hAnsi="Cambria" w:cs="Cambria"/>
                <w:sz w:val="22"/>
                <w:szCs w:val="22"/>
              </w:rPr>
              <w:t>e</w:t>
            </w:r>
            <w:r>
              <w:rPr>
                <w:rFonts w:ascii="Cambria" w:eastAsia="Cambria" w:hAnsi="Cambria" w:cs="Cambria"/>
                <w:spacing w:val="3"/>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z w:val="22"/>
                <w:szCs w:val="22"/>
              </w:rPr>
              <w:t>m</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p</w:t>
            </w:r>
            <w:r>
              <w:rPr>
                <w:rFonts w:ascii="Cambria" w:eastAsia="Cambria" w:hAnsi="Cambria" w:cs="Cambria"/>
                <w:spacing w:val="-1"/>
                <w:sz w:val="22"/>
                <w:szCs w:val="22"/>
              </w:rPr>
              <w:t>y</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z w:val="22"/>
                <w:szCs w:val="22"/>
              </w:rPr>
              <w:t>d</w:t>
            </w:r>
          </w:p>
          <w:p w:rsidR="00A80FF4" w:rsidRDefault="0055479A">
            <w:pPr>
              <w:spacing w:before="2"/>
              <w:ind w:left="105" w:right="181"/>
              <w:rPr>
                <w:rFonts w:ascii="Cambria" w:eastAsia="Cambria" w:hAnsi="Cambria" w:cs="Cambria"/>
                <w:sz w:val="22"/>
                <w:szCs w:val="22"/>
              </w:rPr>
            </w:pPr>
            <w:r>
              <w:rPr>
                <w:rFonts w:ascii="Cambria" w:eastAsia="Cambria" w:hAnsi="Cambria" w:cs="Cambria"/>
                <w:spacing w:val="2"/>
                <w:sz w:val="22"/>
                <w:szCs w:val="22"/>
              </w:rPr>
              <w:t>n</w:t>
            </w:r>
            <w:r>
              <w:rPr>
                <w:rFonts w:ascii="Cambria" w:eastAsia="Cambria" w:hAnsi="Cambria" w:cs="Cambria"/>
                <w:spacing w:val="-2"/>
                <w:sz w:val="22"/>
                <w:szCs w:val="22"/>
              </w:rPr>
              <w:t>ee</w:t>
            </w:r>
            <w:r>
              <w:rPr>
                <w:rFonts w:ascii="Cambria" w:eastAsia="Cambria" w:hAnsi="Cambria" w:cs="Cambria"/>
                <w:spacing w:val="2"/>
                <w:sz w:val="22"/>
                <w:szCs w:val="22"/>
              </w:rPr>
              <w:t>d</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p</w:t>
            </w:r>
            <w:r>
              <w:rPr>
                <w:rFonts w:ascii="Cambria" w:eastAsia="Cambria" w:hAnsi="Cambria" w:cs="Cambria"/>
                <w:spacing w:val="-1"/>
                <w:sz w:val="22"/>
                <w:szCs w:val="22"/>
              </w:rPr>
              <w:t>h</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pacing w:val="-2"/>
                <w:sz w:val="22"/>
                <w:szCs w:val="22"/>
              </w:rPr>
              <w:t>le</w:t>
            </w:r>
            <w:r>
              <w:rPr>
                <w:rFonts w:ascii="Cambria" w:eastAsia="Cambria" w:hAnsi="Cambria" w:cs="Cambria"/>
                <w:spacing w:val="-1"/>
                <w:sz w:val="22"/>
                <w:szCs w:val="22"/>
              </w:rPr>
              <w:t>v</w:t>
            </w:r>
            <w:r>
              <w:rPr>
                <w:rFonts w:ascii="Cambria" w:eastAsia="Cambria" w:hAnsi="Cambria" w:cs="Cambria"/>
                <w:spacing w:val="-2"/>
                <w:sz w:val="22"/>
                <w:szCs w:val="22"/>
              </w:rPr>
              <w:t>el</w:t>
            </w:r>
            <w:r>
              <w:rPr>
                <w:rFonts w:ascii="Cambria" w:eastAsia="Cambria" w:hAnsi="Cambria" w:cs="Cambria"/>
                <w:sz w:val="22"/>
                <w:szCs w:val="22"/>
              </w:rPr>
              <w:t xml:space="preserve">s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le</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nd/</w:t>
            </w:r>
            <w:r>
              <w:rPr>
                <w:rFonts w:ascii="Cambria" w:eastAsia="Cambria" w:hAnsi="Cambria" w:cs="Cambria"/>
                <w:spacing w:val="-2"/>
                <w:sz w:val="22"/>
                <w:szCs w:val="22"/>
              </w:rPr>
              <w:t>o</w:t>
            </w:r>
            <w:r>
              <w:rPr>
                <w:rFonts w:ascii="Cambria" w:eastAsia="Cambria" w:hAnsi="Cambria" w:cs="Cambria"/>
                <w:sz w:val="22"/>
                <w:szCs w:val="22"/>
              </w:rPr>
              <w:t xml:space="preserve">r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a</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l</w:t>
            </w:r>
            <w:r>
              <w:rPr>
                <w:rFonts w:ascii="Cambria" w:eastAsia="Cambria" w:hAnsi="Cambria" w:cs="Cambria"/>
                <w:sz w:val="22"/>
                <w:szCs w:val="22"/>
              </w:rPr>
              <w:t>e</w:t>
            </w:r>
            <w:r>
              <w:rPr>
                <w:rFonts w:ascii="Cambria" w:eastAsia="Cambria" w:hAnsi="Cambria" w:cs="Cambria"/>
                <w:spacing w:val="3"/>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z w:val="22"/>
                <w:szCs w:val="22"/>
              </w:rPr>
              <w:t>s</w:t>
            </w:r>
          </w:p>
        </w:tc>
      </w:tr>
      <w:tr w:rsidR="00A80FF4">
        <w:trPr>
          <w:trHeight w:hRule="exact" w:val="2074"/>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b/>
                <w:spacing w:val="-1"/>
                <w:sz w:val="22"/>
                <w:szCs w:val="22"/>
              </w:rPr>
              <w:t>F</w:t>
            </w:r>
            <w:r>
              <w:rPr>
                <w:rFonts w:ascii="Cambria" w:eastAsia="Cambria" w:hAnsi="Cambria" w:cs="Cambria"/>
                <w:b/>
                <w:sz w:val="22"/>
                <w:szCs w:val="22"/>
              </w:rPr>
              <w:t>OOD</w:t>
            </w:r>
            <w:r>
              <w:rPr>
                <w:rFonts w:ascii="Cambria" w:eastAsia="Cambria" w:hAnsi="Cambria" w:cs="Cambria"/>
                <w:b/>
                <w:spacing w:val="-2"/>
                <w:sz w:val="22"/>
                <w:szCs w:val="22"/>
              </w:rPr>
              <w:t xml:space="preserve"> </w:t>
            </w:r>
            <w:r>
              <w:rPr>
                <w:rFonts w:ascii="Cambria" w:eastAsia="Cambria" w:hAnsi="Cambria" w:cs="Cambria"/>
                <w:b/>
                <w:spacing w:val="-1"/>
                <w:sz w:val="22"/>
                <w:szCs w:val="22"/>
              </w:rPr>
              <w:t>W</w:t>
            </w:r>
            <w:r>
              <w:rPr>
                <w:rFonts w:ascii="Cambria" w:eastAsia="Cambria" w:hAnsi="Cambria" w:cs="Cambria"/>
                <w:b/>
                <w:spacing w:val="2"/>
                <w:sz w:val="22"/>
                <w:szCs w:val="22"/>
              </w:rPr>
              <w:t>E</w:t>
            </w:r>
            <w:r>
              <w:rPr>
                <w:rFonts w:ascii="Cambria" w:eastAsia="Cambria" w:hAnsi="Cambria" w:cs="Cambria"/>
                <w:b/>
                <w:sz w:val="22"/>
                <w:szCs w:val="22"/>
              </w:rPr>
              <w:t>B</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121"/>
              <w:rPr>
                <w:rFonts w:ascii="Cambria" w:eastAsia="Cambria" w:hAnsi="Cambria" w:cs="Cambria"/>
                <w:sz w:val="22"/>
                <w:szCs w:val="22"/>
              </w:rPr>
            </w:pPr>
            <w:r>
              <w:rPr>
                <w:rFonts w:ascii="Cambria" w:eastAsia="Cambria" w:hAnsi="Cambria" w:cs="Cambria"/>
                <w:spacing w:val="2"/>
                <w:sz w:val="22"/>
                <w:szCs w:val="22"/>
              </w:rPr>
              <w:t>F</w:t>
            </w:r>
            <w:r>
              <w:rPr>
                <w:rFonts w:ascii="Cambria" w:eastAsia="Cambria" w:hAnsi="Cambria" w:cs="Cambria"/>
                <w:spacing w:val="-2"/>
                <w:sz w:val="22"/>
                <w:szCs w:val="22"/>
              </w:rPr>
              <w:t>oo</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2"/>
                <w:sz w:val="22"/>
                <w:szCs w:val="22"/>
              </w:rPr>
              <w:t>e</w:t>
            </w:r>
            <w:r>
              <w:rPr>
                <w:rFonts w:ascii="Cambria" w:eastAsia="Cambria" w:hAnsi="Cambria" w:cs="Cambria"/>
                <w:sz w:val="22"/>
                <w:szCs w:val="22"/>
              </w:rPr>
              <w:t>b</w:t>
            </w:r>
            <w:r>
              <w:rPr>
                <w:rFonts w:ascii="Cambria" w:eastAsia="Cambria" w:hAnsi="Cambria" w:cs="Cambria"/>
                <w:spacing w:val="-1"/>
                <w:sz w:val="22"/>
                <w:szCs w:val="22"/>
              </w:rPr>
              <w:t xml:space="preserve"> c</w:t>
            </w:r>
            <w:r>
              <w:rPr>
                <w:rFonts w:ascii="Cambria" w:eastAsia="Cambria" w:hAnsi="Cambria" w:cs="Cambria"/>
                <w:spacing w:val="-2"/>
                <w:sz w:val="22"/>
                <w:szCs w:val="22"/>
              </w:rPr>
              <w:t>o</w:t>
            </w:r>
            <w:r>
              <w:rPr>
                <w:rFonts w:ascii="Cambria" w:eastAsia="Cambria" w:hAnsi="Cambria" w:cs="Cambria"/>
                <w:spacing w:val="2"/>
                <w:sz w:val="22"/>
                <w:szCs w:val="22"/>
              </w:rPr>
              <w:t>nt</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 xml:space="preserve">a </w:t>
            </w:r>
            <w:r>
              <w:rPr>
                <w:rFonts w:ascii="Cambria" w:eastAsia="Cambria" w:hAnsi="Cambria" w:cs="Cambria"/>
                <w:spacing w:val="2"/>
                <w:sz w:val="22"/>
                <w:szCs w:val="22"/>
              </w:rPr>
              <w:t>d</w:t>
            </w:r>
            <w:r>
              <w:rPr>
                <w:rFonts w:ascii="Cambria" w:eastAsia="Cambria" w:hAnsi="Cambria" w:cs="Cambria"/>
                <w:spacing w:val="1"/>
                <w:sz w:val="22"/>
                <w:szCs w:val="22"/>
              </w:rPr>
              <w:t>i</w:t>
            </w:r>
            <w:r>
              <w:rPr>
                <w:rFonts w:ascii="Cambria" w:eastAsia="Cambria" w:hAnsi="Cambria" w:cs="Cambria"/>
                <w:spacing w:val="-1"/>
                <w:sz w:val="22"/>
                <w:szCs w:val="22"/>
              </w:rPr>
              <w:t>v</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z w:val="22"/>
                <w:szCs w:val="22"/>
              </w:rPr>
              <w:t>x</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f</w:t>
            </w:r>
          </w:p>
          <w:p w:rsidR="00A80FF4" w:rsidRDefault="0055479A">
            <w:pPr>
              <w:spacing w:line="260" w:lineRule="exact"/>
              <w:ind w:left="105" w:right="135"/>
              <w:rPr>
                <w:rFonts w:ascii="Cambria" w:eastAsia="Cambria" w:hAnsi="Cambria" w:cs="Cambria"/>
                <w:sz w:val="22"/>
                <w:szCs w:val="22"/>
              </w:rPr>
            </w:pP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d</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z w:val="22"/>
                <w:szCs w:val="22"/>
              </w:rPr>
              <w:t xml:space="preserve">&amp; </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z w:val="22"/>
                <w:szCs w:val="22"/>
              </w:rPr>
              <w:t xml:space="preserve">, </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2"/>
                <w:sz w:val="22"/>
                <w:szCs w:val="22"/>
              </w:rPr>
              <w:t>d</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2"/>
                <w:sz w:val="22"/>
                <w:szCs w:val="22"/>
              </w:rPr>
              <w:t>/</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y</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d</w:t>
            </w:r>
          </w:p>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pacing w:val="2"/>
                <w:sz w:val="22"/>
                <w:szCs w:val="22"/>
              </w:rPr>
              <w:t>pp</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1"/>
                <w:sz w:val="22"/>
                <w:szCs w:val="22"/>
              </w:rPr>
              <w:t>i</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z w:val="22"/>
                <w:szCs w:val="22"/>
              </w:rPr>
              <w:t>e</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p>
          <w:p w:rsidR="00A80FF4" w:rsidRDefault="0055479A">
            <w:pPr>
              <w:spacing w:before="1"/>
              <w:ind w:left="105"/>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z w:val="22"/>
                <w:szCs w:val="22"/>
              </w:rPr>
              <w:t>rr</w:t>
            </w:r>
            <w:r>
              <w:rPr>
                <w:rFonts w:ascii="Cambria" w:eastAsia="Cambria" w:hAnsi="Cambria" w:cs="Cambria"/>
                <w:spacing w:val="-2"/>
                <w:sz w:val="22"/>
                <w:szCs w:val="22"/>
              </w:rPr>
              <w:t>o</w:t>
            </w:r>
            <w:r>
              <w:rPr>
                <w:rFonts w:ascii="Cambria" w:eastAsia="Cambria" w:hAnsi="Cambria" w:cs="Cambria"/>
                <w:spacing w:val="2"/>
                <w:sz w:val="22"/>
                <w:szCs w:val="22"/>
              </w:rPr>
              <w:t>w</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w:t>
            </w:r>
            <w:r>
              <w:rPr>
                <w:rFonts w:ascii="Cambria" w:eastAsia="Cambria" w:hAnsi="Cambria" w:cs="Cambria"/>
                <w:spacing w:val="-2"/>
                <w:sz w:val="22"/>
                <w:szCs w:val="22"/>
              </w:rPr>
              <w:t>15</w:t>
            </w:r>
            <w:r>
              <w:rPr>
                <w:rFonts w:ascii="Cambria" w:eastAsia="Cambria" w:hAnsi="Cambria" w:cs="Cambria"/>
                <w:sz w:val="22"/>
                <w:szCs w:val="22"/>
              </w:rPr>
              <w:t>+</w:t>
            </w:r>
          </w:p>
          <w:p w:rsidR="00A80FF4" w:rsidRDefault="0055479A">
            <w:pPr>
              <w:spacing w:before="1"/>
              <w:ind w:left="105"/>
              <w:rPr>
                <w:rFonts w:ascii="Cambria" w:eastAsia="Cambria" w:hAnsi="Cambria" w:cs="Cambria"/>
                <w:sz w:val="22"/>
                <w:szCs w:val="22"/>
              </w:rPr>
            </w:pP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pacing w:val="1"/>
                <w:sz w:val="22"/>
                <w:szCs w:val="22"/>
              </w:rPr>
              <w:t>s</w:t>
            </w:r>
            <w:r>
              <w:rPr>
                <w:rFonts w:ascii="Cambria" w:eastAsia="Cambria" w:hAnsi="Cambria" w:cs="Cambria"/>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121"/>
              <w:rPr>
                <w:rFonts w:ascii="Cambria" w:eastAsia="Cambria" w:hAnsi="Cambria" w:cs="Cambria"/>
                <w:sz w:val="22"/>
                <w:szCs w:val="22"/>
              </w:rPr>
            </w:pPr>
            <w:r>
              <w:rPr>
                <w:rFonts w:ascii="Cambria" w:eastAsia="Cambria" w:hAnsi="Cambria" w:cs="Cambria"/>
                <w:spacing w:val="2"/>
                <w:sz w:val="22"/>
                <w:szCs w:val="22"/>
              </w:rPr>
              <w:t>F</w:t>
            </w:r>
            <w:r>
              <w:rPr>
                <w:rFonts w:ascii="Cambria" w:eastAsia="Cambria" w:hAnsi="Cambria" w:cs="Cambria"/>
                <w:spacing w:val="-2"/>
                <w:sz w:val="22"/>
                <w:szCs w:val="22"/>
              </w:rPr>
              <w:t>oo</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2"/>
                <w:sz w:val="22"/>
                <w:szCs w:val="22"/>
              </w:rPr>
              <w:t>e</w:t>
            </w:r>
            <w:r>
              <w:rPr>
                <w:rFonts w:ascii="Cambria" w:eastAsia="Cambria" w:hAnsi="Cambria" w:cs="Cambria"/>
                <w:sz w:val="22"/>
                <w:szCs w:val="22"/>
              </w:rPr>
              <w:t>b</w:t>
            </w:r>
            <w:r>
              <w:rPr>
                <w:rFonts w:ascii="Cambria" w:eastAsia="Cambria" w:hAnsi="Cambria" w:cs="Cambria"/>
                <w:spacing w:val="-1"/>
                <w:sz w:val="22"/>
                <w:szCs w:val="22"/>
              </w:rPr>
              <w:t xml:space="preserve"> c</w:t>
            </w:r>
            <w:r>
              <w:rPr>
                <w:rFonts w:ascii="Cambria" w:eastAsia="Cambria" w:hAnsi="Cambria" w:cs="Cambria"/>
                <w:spacing w:val="-2"/>
                <w:sz w:val="22"/>
                <w:szCs w:val="22"/>
              </w:rPr>
              <w:t>o</w:t>
            </w:r>
            <w:r>
              <w:rPr>
                <w:rFonts w:ascii="Cambria" w:eastAsia="Cambria" w:hAnsi="Cambria" w:cs="Cambria"/>
                <w:spacing w:val="2"/>
                <w:sz w:val="22"/>
                <w:szCs w:val="22"/>
              </w:rPr>
              <w:t>nt</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 xml:space="preserve">a </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z w:val="22"/>
                <w:szCs w:val="22"/>
              </w:rPr>
              <w:t>x</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d</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z w:val="22"/>
                <w:szCs w:val="22"/>
              </w:rPr>
              <w:t>&amp;</w:t>
            </w:r>
          </w:p>
          <w:p w:rsidR="00A80FF4" w:rsidRDefault="0055479A">
            <w:pPr>
              <w:spacing w:line="260" w:lineRule="exact"/>
              <w:ind w:left="105" w:right="135"/>
              <w:rPr>
                <w:rFonts w:ascii="Cambria" w:eastAsia="Cambria" w:hAnsi="Cambria" w:cs="Cambria"/>
                <w:sz w:val="22"/>
                <w:szCs w:val="22"/>
              </w:rPr>
            </w:pP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z w:val="22"/>
                <w:szCs w:val="22"/>
              </w:rPr>
              <w:t xml:space="preserve">, </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2"/>
                <w:sz w:val="22"/>
                <w:szCs w:val="22"/>
              </w:rPr>
              <w:t>d</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3"/>
                <w:sz w:val="22"/>
                <w:szCs w:val="22"/>
              </w:rPr>
              <w:t>/</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y</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 xml:space="preserve">d </w:t>
            </w:r>
            <w:r>
              <w:rPr>
                <w:rFonts w:ascii="Cambria" w:eastAsia="Cambria" w:hAnsi="Cambria" w:cs="Cambria"/>
                <w:spacing w:val="-2"/>
                <w:sz w:val="22"/>
                <w:szCs w:val="22"/>
              </w:rPr>
              <w:t>a</w:t>
            </w:r>
            <w:r>
              <w:rPr>
                <w:rFonts w:ascii="Cambria" w:eastAsia="Cambria" w:hAnsi="Cambria" w:cs="Cambria"/>
                <w:spacing w:val="2"/>
                <w:sz w:val="22"/>
                <w:szCs w:val="22"/>
              </w:rPr>
              <w:t>pp</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1"/>
                <w:sz w:val="22"/>
                <w:szCs w:val="22"/>
              </w:rPr>
              <w:t>i</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z w:val="22"/>
                <w:szCs w:val="22"/>
              </w:rPr>
              <w:t>e</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p>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z w:val="22"/>
                <w:szCs w:val="22"/>
              </w:rPr>
              <w:t>rr</w:t>
            </w:r>
            <w:r>
              <w:rPr>
                <w:rFonts w:ascii="Cambria" w:eastAsia="Cambria" w:hAnsi="Cambria" w:cs="Cambria"/>
                <w:spacing w:val="-2"/>
                <w:sz w:val="22"/>
                <w:szCs w:val="22"/>
              </w:rPr>
              <w:t>o</w:t>
            </w:r>
            <w:r>
              <w:rPr>
                <w:rFonts w:ascii="Cambria" w:eastAsia="Cambria" w:hAnsi="Cambria" w:cs="Cambria"/>
                <w:spacing w:val="2"/>
                <w:sz w:val="22"/>
                <w:szCs w:val="22"/>
              </w:rPr>
              <w:t>w</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w:t>
            </w:r>
            <w:r>
              <w:rPr>
                <w:rFonts w:ascii="Cambria" w:eastAsia="Cambria" w:hAnsi="Cambria" w:cs="Cambria"/>
                <w:spacing w:val="-2"/>
                <w:sz w:val="22"/>
                <w:szCs w:val="22"/>
              </w:rPr>
              <w:t>10</w:t>
            </w:r>
            <w:r>
              <w:rPr>
                <w:rFonts w:ascii="Cambria" w:eastAsia="Cambria" w:hAnsi="Cambria" w:cs="Cambria"/>
                <w:sz w:val="22"/>
                <w:szCs w:val="22"/>
              </w:rPr>
              <w:t>+</w:t>
            </w:r>
          </w:p>
          <w:p w:rsidR="00A80FF4" w:rsidRDefault="0055479A">
            <w:pPr>
              <w:spacing w:before="1"/>
              <w:ind w:left="105"/>
              <w:rPr>
                <w:rFonts w:ascii="Cambria" w:eastAsia="Cambria" w:hAnsi="Cambria" w:cs="Cambria"/>
                <w:sz w:val="22"/>
                <w:szCs w:val="22"/>
              </w:rPr>
            </w:pP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pacing w:val="1"/>
                <w:sz w:val="22"/>
                <w:szCs w:val="22"/>
              </w:rPr>
              <w:t>s</w:t>
            </w:r>
            <w:r>
              <w:rPr>
                <w:rFonts w:ascii="Cambria" w:eastAsia="Cambria" w:hAnsi="Cambria" w:cs="Cambria"/>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278"/>
              <w:rPr>
                <w:rFonts w:ascii="Cambria" w:eastAsia="Cambria" w:hAnsi="Cambria" w:cs="Cambria"/>
                <w:sz w:val="22"/>
                <w:szCs w:val="22"/>
              </w:rPr>
            </w:pPr>
            <w:r>
              <w:rPr>
                <w:rFonts w:ascii="Cambria" w:eastAsia="Cambria" w:hAnsi="Cambria" w:cs="Cambria"/>
                <w:spacing w:val="2"/>
                <w:sz w:val="22"/>
                <w:szCs w:val="22"/>
              </w:rPr>
              <w:t>F</w:t>
            </w:r>
            <w:r>
              <w:rPr>
                <w:rFonts w:ascii="Cambria" w:eastAsia="Cambria" w:hAnsi="Cambria" w:cs="Cambria"/>
                <w:spacing w:val="-2"/>
                <w:sz w:val="22"/>
                <w:szCs w:val="22"/>
              </w:rPr>
              <w:t>oo</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2"/>
                <w:sz w:val="22"/>
                <w:szCs w:val="22"/>
              </w:rPr>
              <w:t>e</w:t>
            </w:r>
            <w:r>
              <w:rPr>
                <w:rFonts w:ascii="Cambria" w:eastAsia="Cambria" w:hAnsi="Cambria" w:cs="Cambria"/>
                <w:sz w:val="22"/>
                <w:szCs w:val="22"/>
              </w:rPr>
              <w:t>b</w:t>
            </w:r>
            <w:r>
              <w:rPr>
                <w:rFonts w:ascii="Cambria" w:eastAsia="Cambria" w:hAnsi="Cambria" w:cs="Cambria"/>
                <w:spacing w:val="-1"/>
                <w:sz w:val="22"/>
                <w:szCs w:val="22"/>
              </w:rPr>
              <w:t xml:space="preserve"> c</w:t>
            </w:r>
            <w:r>
              <w:rPr>
                <w:rFonts w:ascii="Cambria" w:eastAsia="Cambria" w:hAnsi="Cambria" w:cs="Cambria"/>
                <w:spacing w:val="-2"/>
                <w:sz w:val="22"/>
                <w:szCs w:val="22"/>
              </w:rPr>
              <w:t>o</w:t>
            </w:r>
            <w:r>
              <w:rPr>
                <w:rFonts w:ascii="Cambria" w:eastAsia="Cambria" w:hAnsi="Cambria" w:cs="Cambria"/>
                <w:spacing w:val="2"/>
                <w:sz w:val="22"/>
                <w:szCs w:val="22"/>
              </w:rPr>
              <w:t>nt</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 xml:space="preserve">s </w:t>
            </w:r>
            <w:r>
              <w:rPr>
                <w:rFonts w:ascii="Cambria" w:eastAsia="Cambria" w:hAnsi="Cambria" w:cs="Cambria"/>
                <w:spacing w:val="-1"/>
                <w:sz w:val="22"/>
                <w:szCs w:val="22"/>
              </w:rPr>
              <w:t>b</w:t>
            </w:r>
            <w:r>
              <w:rPr>
                <w:rFonts w:ascii="Cambria" w:eastAsia="Cambria" w:hAnsi="Cambria" w:cs="Cambria"/>
                <w:spacing w:val="-2"/>
                <w:sz w:val="22"/>
                <w:szCs w:val="22"/>
              </w:rPr>
              <w:t>o</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d</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z w:val="22"/>
                <w:szCs w:val="22"/>
              </w:rPr>
              <w:t>&amp;</w:t>
            </w:r>
          </w:p>
          <w:p w:rsidR="00A80FF4" w:rsidRDefault="0055479A">
            <w:pPr>
              <w:spacing w:line="260" w:lineRule="exact"/>
              <w:ind w:left="105" w:right="135"/>
              <w:rPr>
                <w:rFonts w:ascii="Cambria" w:eastAsia="Cambria" w:hAnsi="Cambria" w:cs="Cambria"/>
                <w:sz w:val="22"/>
                <w:szCs w:val="22"/>
              </w:rPr>
            </w:pP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s</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z w:val="22"/>
                <w:szCs w:val="22"/>
              </w:rPr>
              <w:t xml:space="preserve">, </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2"/>
                <w:sz w:val="22"/>
                <w:szCs w:val="22"/>
              </w:rPr>
              <w:t>d</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2"/>
                <w:sz w:val="22"/>
                <w:szCs w:val="22"/>
              </w:rPr>
              <w:t>/</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y</w:t>
            </w:r>
            <w:r>
              <w:rPr>
                <w:rFonts w:ascii="Cambria" w:eastAsia="Cambria" w:hAnsi="Cambria" w:cs="Cambria"/>
                <w:sz w:val="22"/>
                <w:szCs w:val="22"/>
              </w:rPr>
              <w:t>,</w:t>
            </w:r>
            <w:r>
              <w:rPr>
                <w:rFonts w:ascii="Cambria" w:eastAsia="Cambria" w:hAnsi="Cambria" w:cs="Cambria"/>
                <w:spacing w:val="-2"/>
                <w:sz w:val="22"/>
                <w:szCs w:val="22"/>
              </w:rPr>
              <w:t xml:space="preserve"> a</w:t>
            </w:r>
            <w:r>
              <w:rPr>
                <w:rFonts w:ascii="Cambria" w:eastAsia="Cambria" w:hAnsi="Cambria" w:cs="Cambria"/>
                <w:spacing w:val="2"/>
                <w:sz w:val="22"/>
                <w:szCs w:val="22"/>
              </w:rPr>
              <w:t>n</w:t>
            </w:r>
            <w:r>
              <w:rPr>
                <w:rFonts w:ascii="Cambria" w:eastAsia="Cambria" w:hAnsi="Cambria" w:cs="Cambria"/>
                <w:sz w:val="22"/>
                <w:szCs w:val="22"/>
              </w:rPr>
              <w:t xml:space="preserve">d </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rr</w:t>
            </w:r>
            <w:r>
              <w:rPr>
                <w:rFonts w:ascii="Cambria" w:eastAsia="Cambria" w:hAnsi="Cambria" w:cs="Cambria"/>
                <w:spacing w:val="-2"/>
                <w:sz w:val="22"/>
                <w:szCs w:val="22"/>
              </w:rPr>
              <w:t>o</w:t>
            </w:r>
            <w:r>
              <w:rPr>
                <w:rFonts w:ascii="Cambria" w:eastAsia="Cambria" w:hAnsi="Cambria" w:cs="Cambria"/>
                <w:spacing w:val="2"/>
                <w:sz w:val="22"/>
                <w:szCs w:val="22"/>
              </w:rPr>
              <w:t>w</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w:t>
            </w:r>
            <w:r>
              <w:rPr>
                <w:rFonts w:ascii="Cambria" w:eastAsia="Cambria" w:hAnsi="Cambria" w:cs="Cambria"/>
                <w:spacing w:val="-2"/>
                <w:sz w:val="22"/>
                <w:szCs w:val="22"/>
              </w:rPr>
              <w:t>7</w:t>
            </w:r>
            <w:r>
              <w:rPr>
                <w:rFonts w:ascii="Cambria" w:eastAsia="Cambria" w:hAnsi="Cambria" w:cs="Cambria"/>
                <w:sz w:val="22"/>
                <w:szCs w:val="22"/>
              </w:rPr>
              <w:t>+</w:t>
            </w:r>
          </w:p>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pacing w:val="1"/>
                <w:sz w:val="22"/>
                <w:szCs w:val="22"/>
              </w:rPr>
              <w:t>s</w:t>
            </w:r>
            <w:r>
              <w:rPr>
                <w:rFonts w:ascii="Cambria" w:eastAsia="Cambria" w:hAnsi="Cambria" w:cs="Cambria"/>
                <w:sz w:val="22"/>
                <w:szCs w:val="22"/>
              </w:rPr>
              <w:t>)</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151"/>
              <w:rPr>
                <w:rFonts w:ascii="Cambria" w:eastAsia="Cambria" w:hAnsi="Cambria" w:cs="Cambria"/>
                <w:sz w:val="22"/>
                <w:szCs w:val="22"/>
              </w:rPr>
            </w:pPr>
            <w:r>
              <w:rPr>
                <w:rFonts w:ascii="Cambria" w:eastAsia="Cambria" w:hAnsi="Cambria" w:cs="Cambria"/>
                <w:spacing w:val="2"/>
                <w:sz w:val="22"/>
                <w:szCs w:val="22"/>
              </w:rPr>
              <w:t>F</w:t>
            </w:r>
            <w:r>
              <w:rPr>
                <w:rFonts w:ascii="Cambria" w:eastAsia="Cambria" w:hAnsi="Cambria" w:cs="Cambria"/>
                <w:spacing w:val="-2"/>
                <w:sz w:val="22"/>
                <w:szCs w:val="22"/>
              </w:rPr>
              <w:t>oo</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2"/>
                <w:sz w:val="22"/>
                <w:szCs w:val="22"/>
              </w:rPr>
              <w:t>e</w:t>
            </w:r>
            <w:r>
              <w:rPr>
                <w:rFonts w:ascii="Cambria" w:eastAsia="Cambria" w:hAnsi="Cambria" w:cs="Cambria"/>
                <w:sz w:val="22"/>
                <w:szCs w:val="22"/>
              </w:rPr>
              <w:t>b</w:t>
            </w:r>
            <w:r>
              <w:rPr>
                <w:rFonts w:ascii="Cambria" w:eastAsia="Cambria" w:hAnsi="Cambria" w:cs="Cambria"/>
                <w:spacing w:val="-1"/>
                <w:sz w:val="22"/>
                <w:szCs w:val="22"/>
              </w:rPr>
              <w:t xml:space="preserve"> c</w:t>
            </w:r>
            <w:r>
              <w:rPr>
                <w:rFonts w:ascii="Cambria" w:eastAsia="Cambria" w:hAnsi="Cambria" w:cs="Cambria"/>
                <w:spacing w:val="-2"/>
                <w:sz w:val="22"/>
                <w:szCs w:val="22"/>
              </w:rPr>
              <w:t>o</w:t>
            </w:r>
            <w:r>
              <w:rPr>
                <w:rFonts w:ascii="Cambria" w:eastAsia="Cambria" w:hAnsi="Cambria" w:cs="Cambria"/>
                <w:spacing w:val="2"/>
                <w:sz w:val="22"/>
                <w:szCs w:val="22"/>
              </w:rPr>
              <w:t>nt</w:t>
            </w:r>
            <w:r>
              <w:rPr>
                <w:rFonts w:ascii="Cambria" w:eastAsia="Cambria" w:hAnsi="Cambria" w:cs="Cambria"/>
                <w:spacing w:val="-2"/>
                <w:sz w:val="22"/>
                <w:szCs w:val="22"/>
              </w:rPr>
              <w:t>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 xml:space="preserve">s </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l</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k</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y</w:t>
            </w:r>
          </w:p>
          <w:p w:rsidR="00A80FF4" w:rsidRDefault="0055479A">
            <w:pPr>
              <w:spacing w:line="260" w:lineRule="exact"/>
              <w:ind w:left="105" w:right="122"/>
              <w:rPr>
                <w:rFonts w:ascii="Cambria" w:eastAsia="Cambria" w:hAnsi="Cambria" w:cs="Cambria"/>
                <w:sz w:val="22"/>
                <w:szCs w:val="22"/>
              </w:rPr>
            </w:pP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rr</w:t>
            </w:r>
            <w:r>
              <w:rPr>
                <w:rFonts w:ascii="Cambria" w:eastAsia="Cambria" w:hAnsi="Cambria" w:cs="Cambria"/>
                <w:spacing w:val="-2"/>
                <w:sz w:val="22"/>
                <w:szCs w:val="22"/>
              </w:rPr>
              <w:t>o</w:t>
            </w:r>
            <w:r>
              <w:rPr>
                <w:rFonts w:ascii="Cambria" w:eastAsia="Cambria" w:hAnsi="Cambria" w:cs="Cambria"/>
                <w:spacing w:val="2"/>
                <w:sz w:val="22"/>
                <w:szCs w:val="22"/>
              </w:rPr>
              <w:t>w</w:t>
            </w:r>
            <w:r>
              <w:rPr>
                <w:rFonts w:ascii="Cambria" w:eastAsia="Cambria" w:hAnsi="Cambria" w:cs="Cambria"/>
                <w:spacing w:val="1"/>
                <w:sz w:val="22"/>
                <w:szCs w:val="22"/>
              </w:rPr>
              <w:t>s</w:t>
            </w:r>
            <w:r>
              <w:rPr>
                <w:rFonts w:ascii="Cambria" w:eastAsia="Cambria" w:hAnsi="Cambria" w:cs="Cambria"/>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ee</w:t>
            </w:r>
            <w:r>
              <w:rPr>
                <w:rFonts w:ascii="Cambria" w:eastAsia="Cambria" w:hAnsi="Cambria" w:cs="Cambria"/>
                <w:spacing w:val="2"/>
                <w:sz w:val="22"/>
                <w:szCs w:val="22"/>
              </w:rPr>
              <w:t>d</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1"/>
                <w:sz w:val="22"/>
                <w:szCs w:val="22"/>
              </w:rPr>
              <w:t>m</w:t>
            </w:r>
            <w:r>
              <w:rPr>
                <w:rFonts w:ascii="Cambria" w:eastAsia="Cambria" w:hAnsi="Cambria" w:cs="Cambria"/>
                <w:spacing w:val="-2"/>
                <w:sz w:val="22"/>
                <w:szCs w:val="22"/>
              </w:rPr>
              <w:t>o</w:t>
            </w:r>
            <w:r>
              <w:rPr>
                <w:rFonts w:ascii="Cambria" w:eastAsia="Cambria" w:hAnsi="Cambria" w:cs="Cambria"/>
                <w:sz w:val="22"/>
                <w:szCs w:val="22"/>
              </w:rPr>
              <w:t xml:space="preserve">re </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m</w:t>
            </w:r>
            <w:r>
              <w:rPr>
                <w:rFonts w:ascii="Cambria" w:eastAsia="Cambria" w:hAnsi="Cambria" w:cs="Cambria"/>
                <w:spacing w:val="-2"/>
                <w:sz w:val="22"/>
                <w:szCs w:val="22"/>
              </w:rPr>
              <w:t>o</w:t>
            </w:r>
            <w:r>
              <w:rPr>
                <w:rFonts w:ascii="Cambria" w:eastAsia="Cambria" w:hAnsi="Cambria" w:cs="Cambria"/>
                <w:sz w:val="22"/>
                <w:szCs w:val="22"/>
              </w:rPr>
              <w:t>re</w:t>
            </w:r>
          </w:p>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iz</w:t>
            </w:r>
            <w:r>
              <w:rPr>
                <w:rFonts w:ascii="Cambria" w:eastAsia="Cambria" w:hAnsi="Cambria" w:cs="Cambria"/>
                <w:spacing w:val="-2"/>
                <w:sz w:val="22"/>
                <w:szCs w:val="22"/>
              </w:rPr>
              <w:t>a</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w:t>
            </w:r>
            <w:r>
              <w:rPr>
                <w:rFonts w:ascii="Cambria" w:eastAsia="Cambria" w:hAnsi="Cambria" w:cs="Cambria"/>
                <w:spacing w:val="-2"/>
                <w:sz w:val="22"/>
                <w:szCs w:val="22"/>
              </w:rPr>
              <w:t>&lt;</w:t>
            </w:r>
            <w:r>
              <w:rPr>
                <w:rFonts w:ascii="Cambria" w:eastAsia="Cambria" w:hAnsi="Cambria" w:cs="Cambria"/>
                <w:sz w:val="22"/>
                <w:szCs w:val="22"/>
              </w:rPr>
              <w:t>5</w:t>
            </w:r>
          </w:p>
          <w:p w:rsidR="00A80FF4" w:rsidRDefault="0055479A">
            <w:pPr>
              <w:spacing w:before="1"/>
              <w:ind w:left="105"/>
              <w:rPr>
                <w:rFonts w:ascii="Cambria" w:eastAsia="Cambria" w:hAnsi="Cambria" w:cs="Cambria"/>
                <w:sz w:val="22"/>
                <w:szCs w:val="22"/>
              </w:rPr>
            </w:pP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pacing w:val="1"/>
                <w:sz w:val="22"/>
                <w:szCs w:val="22"/>
              </w:rPr>
              <w:t>is</w:t>
            </w:r>
            <w:r>
              <w:rPr>
                <w:rFonts w:ascii="Cambria" w:eastAsia="Cambria" w:hAnsi="Cambria" w:cs="Cambria"/>
                <w:spacing w:val="-1"/>
                <w:sz w:val="22"/>
                <w:szCs w:val="22"/>
              </w:rPr>
              <w:t>m</w:t>
            </w:r>
            <w:r>
              <w:rPr>
                <w:rFonts w:ascii="Cambria" w:eastAsia="Cambria" w:hAnsi="Cambria" w:cs="Cambria"/>
                <w:spacing w:val="1"/>
                <w:sz w:val="22"/>
                <w:szCs w:val="22"/>
              </w:rPr>
              <w:t>s</w:t>
            </w:r>
            <w:r>
              <w:rPr>
                <w:rFonts w:ascii="Cambria" w:eastAsia="Cambria" w:hAnsi="Cambria" w:cs="Cambria"/>
                <w:sz w:val="22"/>
                <w:szCs w:val="22"/>
              </w:rPr>
              <w:t>)</w:t>
            </w:r>
          </w:p>
        </w:tc>
      </w:tr>
      <w:tr w:rsidR="00A80FF4">
        <w:trPr>
          <w:trHeight w:hRule="exact" w:val="1296"/>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b/>
                <w:spacing w:val="2"/>
                <w:sz w:val="22"/>
                <w:szCs w:val="22"/>
              </w:rPr>
              <w:t>E</w:t>
            </w:r>
            <w:r>
              <w:rPr>
                <w:rFonts w:ascii="Cambria" w:eastAsia="Cambria" w:hAnsi="Cambria" w:cs="Cambria"/>
                <w:b/>
                <w:spacing w:val="-2"/>
                <w:sz w:val="22"/>
                <w:szCs w:val="22"/>
              </w:rPr>
              <w:t>X</w:t>
            </w:r>
            <w:r>
              <w:rPr>
                <w:rFonts w:ascii="Cambria" w:eastAsia="Cambria" w:hAnsi="Cambria" w:cs="Cambria"/>
                <w:b/>
                <w:spacing w:val="-1"/>
                <w:sz w:val="22"/>
                <w:szCs w:val="22"/>
              </w:rPr>
              <w:t>PL</w:t>
            </w:r>
            <w:r>
              <w:rPr>
                <w:rFonts w:ascii="Cambria" w:eastAsia="Cambria" w:hAnsi="Cambria" w:cs="Cambria"/>
                <w:b/>
                <w:sz w:val="22"/>
                <w:szCs w:val="22"/>
              </w:rPr>
              <w:t>AIN</w:t>
            </w:r>
            <w:r>
              <w:rPr>
                <w:rFonts w:ascii="Cambria" w:eastAsia="Cambria" w:hAnsi="Cambria" w:cs="Cambria"/>
                <w:b/>
                <w:spacing w:val="-1"/>
                <w:sz w:val="22"/>
                <w:szCs w:val="22"/>
              </w:rPr>
              <w:t xml:space="preserve"> H</w:t>
            </w:r>
            <w:r>
              <w:rPr>
                <w:rFonts w:ascii="Cambria" w:eastAsia="Cambria" w:hAnsi="Cambria" w:cs="Cambria"/>
                <w:b/>
                <w:sz w:val="22"/>
                <w:szCs w:val="22"/>
              </w:rPr>
              <w:t>OW</w:t>
            </w:r>
            <w:r>
              <w:rPr>
                <w:rFonts w:ascii="Cambria" w:eastAsia="Cambria" w:hAnsi="Cambria" w:cs="Cambria"/>
                <w:b/>
                <w:spacing w:val="-1"/>
                <w:sz w:val="22"/>
                <w:szCs w:val="22"/>
              </w:rPr>
              <w:t xml:space="preserve"> </w:t>
            </w:r>
            <w:r>
              <w:rPr>
                <w:rFonts w:ascii="Cambria" w:eastAsia="Cambria" w:hAnsi="Cambria" w:cs="Cambria"/>
                <w:b/>
                <w:sz w:val="22"/>
                <w:szCs w:val="22"/>
              </w:rPr>
              <w:t>2</w:t>
            </w:r>
          </w:p>
          <w:p w:rsidR="00A80FF4" w:rsidRDefault="0055479A">
            <w:pPr>
              <w:spacing w:line="240" w:lineRule="exact"/>
              <w:ind w:left="105"/>
              <w:rPr>
                <w:rFonts w:ascii="Cambria" w:eastAsia="Cambria" w:hAnsi="Cambria" w:cs="Cambria"/>
                <w:sz w:val="22"/>
                <w:szCs w:val="22"/>
              </w:rPr>
            </w:pPr>
            <w:r>
              <w:rPr>
                <w:rFonts w:ascii="Cambria" w:eastAsia="Cambria" w:hAnsi="Cambria" w:cs="Cambria"/>
                <w:b/>
                <w:sz w:val="22"/>
                <w:szCs w:val="22"/>
              </w:rPr>
              <w:t>BIO</w:t>
            </w:r>
            <w:r>
              <w:rPr>
                <w:rFonts w:ascii="Cambria" w:eastAsia="Cambria" w:hAnsi="Cambria" w:cs="Cambria"/>
                <w:b/>
                <w:spacing w:val="-2"/>
                <w:sz w:val="22"/>
                <w:szCs w:val="22"/>
              </w:rPr>
              <w:t>T</w:t>
            </w:r>
            <w:r>
              <w:rPr>
                <w:rFonts w:ascii="Cambria" w:eastAsia="Cambria" w:hAnsi="Cambria" w:cs="Cambria"/>
                <w:b/>
                <w:sz w:val="22"/>
                <w:szCs w:val="22"/>
              </w:rPr>
              <w:t>IC</w:t>
            </w:r>
            <w:r>
              <w:rPr>
                <w:rFonts w:ascii="Cambria" w:eastAsia="Cambria" w:hAnsi="Cambria" w:cs="Cambria"/>
                <w:b/>
                <w:spacing w:val="-2"/>
                <w:sz w:val="22"/>
                <w:szCs w:val="22"/>
              </w:rPr>
              <w:t xml:space="preserve"> </w:t>
            </w:r>
            <w:r>
              <w:rPr>
                <w:rFonts w:ascii="Cambria" w:eastAsia="Cambria" w:hAnsi="Cambria" w:cs="Cambria"/>
                <w:b/>
                <w:spacing w:val="-1"/>
                <w:sz w:val="22"/>
                <w:szCs w:val="22"/>
              </w:rPr>
              <w:t>F</w:t>
            </w:r>
            <w:r>
              <w:rPr>
                <w:rFonts w:ascii="Cambria" w:eastAsia="Cambria" w:hAnsi="Cambria" w:cs="Cambria"/>
                <w:b/>
                <w:sz w:val="22"/>
                <w:szCs w:val="22"/>
              </w:rPr>
              <w:t>A</w:t>
            </w:r>
            <w:r>
              <w:rPr>
                <w:rFonts w:ascii="Cambria" w:eastAsia="Cambria" w:hAnsi="Cambria" w:cs="Cambria"/>
                <w:b/>
                <w:spacing w:val="-1"/>
                <w:sz w:val="22"/>
                <w:szCs w:val="22"/>
              </w:rPr>
              <w:t>C</w:t>
            </w:r>
            <w:r>
              <w:rPr>
                <w:rFonts w:ascii="Cambria" w:eastAsia="Cambria" w:hAnsi="Cambria" w:cs="Cambria"/>
                <w:b/>
                <w:spacing w:val="-2"/>
                <w:sz w:val="22"/>
                <w:szCs w:val="22"/>
              </w:rPr>
              <w:t>T</w:t>
            </w:r>
            <w:r>
              <w:rPr>
                <w:rFonts w:ascii="Cambria" w:eastAsia="Cambria" w:hAnsi="Cambria" w:cs="Cambria"/>
                <w:b/>
                <w:sz w:val="22"/>
                <w:szCs w:val="22"/>
              </w:rPr>
              <w:t>O</w:t>
            </w:r>
            <w:r>
              <w:rPr>
                <w:rFonts w:ascii="Cambria" w:eastAsia="Cambria" w:hAnsi="Cambria" w:cs="Cambria"/>
                <w:b/>
                <w:spacing w:val="-2"/>
                <w:sz w:val="22"/>
                <w:szCs w:val="22"/>
              </w:rPr>
              <w:t>R</w:t>
            </w:r>
            <w:r>
              <w:rPr>
                <w:rFonts w:ascii="Cambria" w:eastAsia="Cambria" w:hAnsi="Cambria" w:cs="Cambria"/>
                <w:b/>
                <w:sz w:val="22"/>
                <w:szCs w:val="22"/>
              </w:rPr>
              <w:t>S</w:t>
            </w:r>
          </w:p>
          <w:p w:rsidR="00A80FF4" w:rsidRDefault="0055479A">
            <w:pPr>
              <w:spacing w:before="1"/>
              <w:ind w:left="105"/>
              <w:rPr>
                <w:rFonts w:ascii="Cambria" w:eastAsia="Cambria" w:hAnsi="Cambria" w:cs="Cambria"/>
                <w:sz w:val="22"/>
                <w:szCs w:val="22"/>
              </w:rPr>
            </w:pPr>
            <w:r>
              <w:rPr>
                <w:rFonts w:ascii="Cambria" w:eastAsia="Cambria" w:hAnsi="Cambria" w:cs="Cambria"/>
                <w:b/>
                <w:spacing w:val="-1"/>
                <w:sz w:val="22"/>
                <w:szCs w:val="22"/>
              </w:rPr>
              <w:t>W</w:t>
            </w:r>
            <w:r>
              <w:rPr>
                <w:rFonts w:ascii="Cambria" w:eastAsia="Cambria" w:hAnsi="Cambria" w:cs="Cambria"/>
                <w:b/>
                <w:sz w:val="22"/>
                <w:szCs w:val="22"/>
              </w:rPr>
              <w:t>I</w:t>
            </w:r>
            <w:r>
              <w:rPr>
                <w:rFonts w:ascii="Cambria" w:eastAsia="Cambria" w:hAnsi="Cambria" w:cs="Cambria"/>
                <w:b/>
                <w:spacing w:val="-1"/>
                <w:sz w:val="22"/>
                <w:szCs w:val="22"/>
              </w:rPr>
              <w:t>L</w:t>
            </w:r>
            <w:r>
              <w:rPr>
                <w:rFonts w:ascii="Cambria" w:eastAsia="Cambria" w:hAnsi="Cambria" w:cs="Cambria"/>
                <w:b/>
                <w:sz w:val="22"/>
                <w:szCs w:val="22"/>
              </w:rPr>
              <w:t>L</w:t>
            </w:r>
            <w:r>
              <w:rPr>
                <w:rFonts w:ascii="Cambria" w:eastAsia="Cambria" w:hAnsi="Cambria" w:cs="Cambria"/>
                <w:b/>
                <w:spacing w:val="-2"/>
                <w:sz w:val="22"/>
                <w:szCs w:val="22"/>
              </w:rPr>
              <w:t xml:space="preserve"> </w:t>
            </w:r>
            <w:r>
              <w:rPr>
                <w:rFonts w:ascii="Cambria" w:eastAsia="Cambria" w:hAnsi="Cambria" w:cs="Cambria"/>
                <w:b/>
                <w:sz w:val="22"/>
                <w:szCs w:val="22"/>
              </w:rPr>
              <w:t>BE</w:t>
            </w:r>
            <w:r>
              <w:rPr>
                <w:rFonts w:ascii="Cambria" w:eastAsia="Cambria" w:hAnsi="Cambria" w:cs="Cambria"/>
                <w:b/>
                <w:spacing w:val="2"/>
                <w:sz w:val="22"/>
                <w:szCs w:val="22"/>
              </w:rPr>
              <w:t xml:space="preserve"> </w:t>
            </w:r>
            <w:r>
              <w:rPr>
                <w:rFonts w:ascii="Cambria" w:eastAsia="Cambria" w:hAnsi="Cambria" w:cs="Cambria"/>
                <w:b/>
                <w:sz w:val="22"/>
                <w:szCs w:val="22"/>
              </w:rPr>
              <w:t>A</w:t>
            </w:r>
            <w:r>
              <w:rPr>
                <w:rFonts w:ascii="Cambria" w:eastAsia="Cambria" w:hAnsi="Cambria" w:cs="Cambria"/>
                <w:b/>
                <w:spacing w:val="-1"/>
                <w:sz w:val="22"/>
                <w:szCs w:val="22"/>
              </w:rPr>
              <w:t>FF</w:t>
            </w:r>
            <w:r>
              <w:rPr>
                <w:rFonts w:ascii="Cambria" w:eastAsia="Cambria" w:hAnsi="Cambria" w:cs="Cambria"/>
                <w:b/>
                <w:spacing w:val="2"/>
                <w:sz w:val="22"/>
                <w:szCs w:val="22"/>
              </w:rPr>
              <w:t>E</w:t>
            </w:r>
            <w:r>
              <w:rPr>
                <w:rFonts w:ascii="Cambria" w:eastAsia="Cambria" w:hAnsi="Cambria" w:cs="Cambria"/>
                <w:b/>
                <w:spacing w:val="-1"/>
                <w:sz w:val="22"/>
                <w:szCs w:val="22"/>
              </w:rPr>
              <w:t>C</w:t>
            </w:r>
            <w:r>
              <w:rPr>
                <w:rFonts w:ascii="Cambria" w:eastAsia="Cambria" w:hAnsi="Cambria" w:cs="Cambria"/>
                <w:b/>
                <w:spacing w:val="-2"/>
                <w:sz w:val="22"/>
                <w:szCs w:val="22"/>
              </w:rPr>
              <w:t>T</w:t>
            </w:r>
            <w:r>
              <w:rPr>
                <w:rFonts w:ascii="Cambria" w:eastAsia="Cambria" w:hAnsi="Cambria" w:cs="Cambria"/>
                <w:b/>
                <w:spacing w:val="2"/>
                <w:sz w:val="22"/>
                <w:szCs w:val="22"/>
              </w:rPr>
              <w:t>E</w:t>
            </w:r>
            <w:r>
              <w:rPr>
                <w:rFonts w:ascii="Cambria" w:eastAsia="Cambria" w:hAnsi="Cambria" w:cs="Cambria"/>
                <w:b/>
                <w:sz w:val="22"/>
                <w:szCs w:val="22"/>
              </w:rPr>
              <w:t>D</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256"/>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 xml:space="preserve">s </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r>
              <w:rPr>
                <w:rFonts w:ascii="Cambria" w:eastAsia="Cambria" w:hAnsi="Cambria" w:cs="Cambria"/>
                <w:spacing w:val="2"/>
                <w:sz w:val="22"/>
                <w:szCs w:val="22"/>
              </w:rPr>
              <w:t xml:space="preserve"> </w:t>
            </w:r>
            <w:r>
              <w:rPr>
                <w:rFonts w:ascii="Cambria" w:eastAsia="Cambria" w:hAnsi="Cambria" w:cs="Cambria"/>
                <w:spacing w:val="-2"/>
                <w:sz w:val="22"/>
                <w:szCs w:val="22"/>
              </w:rPr>
              <w:t>2</w:t>
            </w:r>
            <w:r>
              <w:rPr>
                <w:rFonts w:ascii="Cambria" w:eastAsia="Cambria" w:hAnsi="Cambria" w:cs="Cambria"/>
                <w:sz w:val="22"/>
                <w:szCs w:val="22"/>
              </w:rPr>
              <w:t>+</w:t>
            </w:r>
            <w:r>
              <w:rPr>
                <w:rFonts w:ascii="Cambria" w:eastAsia="Cambria" w:hAnsi="Cambria" w:cs="Cambria"/>
                <w:spacing w:val="-3"/>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p>
          <w:p w:rsidR="00A80FF4" w:rsidRDefault="0055479A">
            <w:pPr>
              <w:spacing w:line="260" w:lineRule="exact"/>
              <w:ind w:left="105" w:right="241"/>
              <w:rPr>
                <w:rFonts w:ascii="Cambria" w:eastAsia="Cambria" w:hAnsi="Cambria" w:cs="Cambria"/>
                <w:sz w:val="22"/>
                <w:szCs w:val="22"/>
              </w:rPr>
            </w:pPr>
            <w:proofErr w:type="gramStart"/>
            <w:r>
              <w:rPr>
                <w:rFonts w:ascii="Cambria" w:eastAsia="Cambria" w:hAnsi="Cambria" w:cs="Cambria"/>
                <w:spacing w:val="-1"/>
                <w:sz w:val="22"/>
                <w:szCs w:val="22"/>
              </w:rPr>
              <w:t>b</w:t>
            </w:r>
            <w:r>
              <w:rPr>
                <w:rFonts w:ascii="Cambria" w:eastAsia="Cambria" w:hAnsi="Cambria" w:cs="Cambria"/>
                <w:sz w:val="22"/>
                <w:szCs w:val="22"/>
              </w:rPr>
              <w:t>e</w:t>
            </w:r>
            <w:proofErr w:type="gramEnd"/>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f</w:t>
            </w:r>
            <w:r>
              <w:rPr>
                <w:rFonts w:ascii="Cambria" w:eastAsia="Cambria" w:hAnsi="Cambria" w:cs="Cambria"/>
                <w:spacing w:val="-2"/>
                <w:sz w:val="22"/>
                <w:szCs w:val="22"/>
              </w:rPr>
              <w:t>lue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 xml:space="preserve">h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e</w:t>
            </w:r>
            <w:r>
              <w:rPr>
                <w:rFonts w:ascii="Cambria" w:eastAsia="Cambria" w:hAnsi="Cambria" w:cs="Cambria"/>
                <w:spacing w:val="-2"/>
                <w:sz w:val="22"/>
                <w:szCs w:val="22"/>
              </w:rPr>
              <w:t xml:space="preserve"> o</w:t>
            </w:r>
            <w:r>
              <w:rPr>
                <w:rFonts w:ascii="Cambria" w:eastAsia="Cambria" w:hAnsi="Cambria" w:cs="Cambria"/>
                <w:sz w:val="22"/>
                <w:szCs w:val="22"/>
              </w:rPr>
              <w:t xml:space="preserve">f </w:t>
            </w:r>
            <w:r>
              <w:rPr>
                <w:rFonts w:ascii="Cambria" w:eastAsia="Cambria" w:hAnsi="Cambria" w:cs="Cambria"/>
                <w:spacing w:val="1"/>
                <w:sz w:val="22"/>
                <w:szCs w:val="22"/>
              </w:rPr>
              <w:t>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s</w:t>
            </w:r>
          </w:p>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r>
              <w:rPr>
                <w:rFonts w:ascii="Cambria" w:eastAsia="Cambria" w:hAnsi="Cambria" w:cs="Cambria"/>
                <w:spacing w:val="2"/>
                <w:sz w:val="22"/>
                <w:szCs w:val="22"/>
              </w:rPr>
              <w:t xml:space="preserve"> </w:t>
            </w:r>
            <w:r>
              <w:rPr>
                <w:rFonts w:ascii="Cambria" w:eastAsia="Cambria" w:hAnsi="Cambria" w:cs="Cambria"/>
                <w:sz w:val="22"/>
                <w:szCs w:val="22"/>
              </w:rPr>
              <w:t>2</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e</w:t>
            </w:r>
          </w:p>
          <w:p w:rsidR="00A80FF4" w:rsidRDefault="0055479A">
            <w:pPr>
              <w:spacing w:before="1"/>
              <w:ind w:left="105" w:right="578"/>
              <w:rPr>
                <w:rFonts w:ascii="Cambria" w:eastAsia="Cambria" w:hAnsi="Cambria" w:cs="Cambria"/>
                <w:sz w:val="22"/>
                <w:szCs w:val="22"/>
              </w:rPr>
            </w:pP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f</w:t>
            </w:r>
            <w:r>
              <w:rPr>
                <w:rFonts w:ascii="Cambria" w:eastAsia="Cambria" w:hAnsi="Cambria" w:cs="Cambria"/>
                <w:spacing w:val="-2"/>
                <w:sz w:val="22"/>
                <w:szCs w:val="22"/>
              </w:rPr>
              <w:t>lue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 xml:space="preserve">h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e</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270"/>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 xml:space="preserve">s </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e</w:t>
            </w:r>
          </w:p>
          <w:p w:rsidR="00A80FF4" w:rsidRDefault="0055479A">
            <w:pPr>
              <w:spacing w:line="260" w:lineRule="exact"/>
              <w:ind w:left="105" w:right="321"/>
              <w:rPr>
                <w:rFonts w:ascii="Cambria" w:eastAsia="Cambria" w:hAnsi="Cambria" w:cs="Cambria"/>
                <w:sz w:val="22"/>
                <w:szCs w:val="22"/>
              </w:rPr>
            </w:pPr>
            <w:r>
              <w:rPr>
                <w:rFonts w:ascii="Cambria" w:eastAsia="Cambria" w:hAnsi="Cambria" w:cs="Cambria"/>
                <w:spacing w:val="-2"/>
                <w:sz w:val="22"/>
                <w:szCs w:val="22"/>
              </w:rPr>
              <w:t>a</w:t>
            </w:r>
            <w:r>
              <w:rPr>
                <w:rFonts w:ascii="Cambria" w:eastAsia="Cambria" w:hAnsi="Cambria" w:cs="Cambria"/>
                <w:sz w:val="22"/>
                <w:szCs w:val="22"/>
              </w:rPr>
              <w:t>ff</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y</w:t>
            </w:r>
            <w:r>
              <w:rPr>
                <w:rFonts w:ascii="Cambria" w:eastAsia="Cambria" w:hAnsi="Cambria" w:cs="Cambria"/>
                <w:spacing w:val="-1"/>
                <w:sz w:val="22"/>
                <w:szCs w:val="22"/>
              </w:rPr>
              <w:t xml:space="preserve"> 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 xml:space="preserve">n </w:t>
            </w:r>
            <w:r>
              <w:rPr>
                <w:rFonts w:ascii="Cambria" w:eastAsia="Cambria" w:hAnsi="Cambria" w:cs="Cambria"/>
                <w:spacing w:val="1"/>
                <w:sz w:val="22"/>
                <w:szCs w:val="22"/>
              </w:rPr>
              <w:t>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z w:val="22"/>
                <w:szCs w:val="22"/>
              </w:rPr>
              <w:t>t</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399"/>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d</w:t>
            </w:r>
            <w:r>
              <w:rPr>
                <w:rFonts w:ascii="Cambria" w:eastAsia="Cambria" w:hAnsi="Cambria" w:cs="Cambria"/>
                <w:spacing w:val="-2"/>
                <w:sz w:val="22"/>
                <w:szCs w:val="22"/>
              </w:rPr>
              <w:t>oe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o</w:t>
            </w:r>
            <w:r>
              <w:rPr>
                <w:rFonts w:ascii="Cambria" w:eastAsia="Cambria" w:hAnsi="Cambria" w:cs="Cambria"/>
                <w:sz w:val="22"/>
                <w:szCs w:val="22"/>
              </w:rPr>
              <w:t xml:space="preserve">t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hy</w:t>
            </w:r>
            <w:r>
              <w:rPr>
                <w:rFonts w:ascii="Cambria" w:eastAsia="Cambria" w:hAnsi="Cambria" w:cs="Cambria"/>
                <w:spacing w:val="2"/>
                <w:sz w:val="22"/>
                <w:szCs w:val="22"/>
              </w:rPr>
              <w:t>/</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p>
          <w:p w:rsidR="00A80FF4" w:rsidRDefault="0055479A">
            <w:pPr>
              <w:spacing w:line="260" w:lineRule="exact"/>
              <w:ind w:left="105" w:right="326"/>
              <w:rPr>
                <w:rFonts w:ascii="Cambria" w:eastAsia="Cambria" w:hAnsi="Cambria" w:cs="Cambria"/>
                <w:sz w:val="22"/>
                <w:szCs w:val="22"/>
              </w:rPr>
            </w:pP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 xml:space="preserve">e </w:t>
            </w:r>
            <w:r>
              <w:rPr>
                <w:rFonts w:ascii="Cambria" w:eastAsia="Cambria" w:hAnsi="Cambria" w:cs="Cambria"/>
                <w:spacing w:val="-2"/>
                <w:sz w:val="22"/>
                <w:szCs w:val="22"/>
              </w:rPr>
              <w:t>a</w:t>
            </w:r>
            <w:r>
              <w:rPr>
                <w:rFonts w:ascii="Cambria" w:eastAsia="Cambria" w:hAnsi="Cambria" w:cs="Cambria"/>
                <w:sz w:val="22"/>
                <w:szCs w:val="22"/>
              </w:rPr>
              <w:t>ff</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y</w:t>
            </w:r>
            <w:r>
              <w:rPr>
                <w:rFonts w:ascii="Cambria" w:eastAsia="Cambria" w:hAnsi="Cambria" w:cs="Cambria"/>
                <w:spacing w:val="-1"/>
                <w:sz w:val="22"/>
                <w:szCs w:val="22"/>
              </w:rPr>
              <w:t xml:space="preserve"> 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 xml:space="preserve">n </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elo</w:t>
            </w:r>
            <w:r>
              <w:rPr>
                <w:rFonts w:ascii="Cambria" w:eastAsia="Cambria" w:hAnsi="Cambria" w:cs="Cambria"/>
                <w:spacing w:val="2"/>
                <w:sz w:val="22"/>
                <w:szCs w:val="22"/>
              </w:rPr>
              <w:t>p</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p>
        </w:tc>
      </w:tr>
      <w:tr w:rsidR="00A80FF4">
        <w:trPr>
          <w:trHeight w:hRule="exact" w:val="1301"/>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b/>
                <w:spacing w:val="2"/>
                <w:sz w:val="22"/>
                <w:szCs w:val="22"/>
              </w:rPr>
              <w:t>E</w:t>
            </w:r>
            <w:r>
              <w:rPr>
                <w:rFonts w:ascii="Cambria" w:eastAsia="Cambria" w:hAnsi="Cambria" w:cs="Cambria"/>
                <w:b/>
                <w:spacing w:val="-2"/>
                <w:sz w:val="22"/>
                <w:szCs w:val="22"/>
              </w:rPr>
              <w:t>X</w:t>
            </w:r>
            <w:r>
              <w:rPr>
                <w:rFonts w:ascii="Cambria" w:eastAsia="Cambria" w:hAnsi="Cambria" w:cs="Cambria"/>
                <w:b/>
                <w:spacing w:val="-1"/>
                <w:sz w:val="22"/>
                <w:szCs w:val="22"/>
              </w:rPr>
              <w:t>PL</w:t>
            </w:r>
            <w:r>
              <w:rPr>
                <w:rFonts w:ascii="Cambria" w:eastAsia="Cambria" w:hAnsi="Cambria" w:cs="Cambria"/>
                <w:b/>
                <w:sz w:val="22"/>
                <w:szCs w:val="22"/>
              </w:rPr>
              <w:t>AIN</w:t>
            </w:r>
            <w:r>
              <w:rPr>
                <w:rFonts w:ascii="Cambria" w:eastAsia="Cambria" w:hAnsi="Cambria" w:cs="Cambria"/>
                <w:b/>
                <w:spacing w:val="-1"/>
                <w:sz w:val="22"/>
                <w:szCs w:val="22"/>
              </w:rPr>
              <w:t xml:space="preserve"> H</w:t>
            </w:r>
            <w:r>
              <w:rPr>
                <w:rFonts w:ascii="Cambria" w:eastAsia="Cambria" w:hAnsi="Cambria" w:cs="Cambria"/>
                <w:b/>
                <w:sz w:val="22"/>
                <w:szCs w:val="22"/>
              </w:rPr>
              <w:t>OW</w:t>
            </w:r>
            <w:r>
              <w:rPr>
                <w:rFonts w:ascii="Cambria" w:eastAsia="Cambria" w:hAnsi="Cambria" w:cs="Cambria"/>
                <w:b/>
                <w:spacing w:val="-1"/>
                <w:sz w:val="22"/>
                <w:szCs w:val="22"/>
              </w:rPr>
              <w:t xml:space="preserve"> </w:t>
            </w:r>
            <w:r>
              <w:rPr>
                <w:rFonts w:ascii="Cambria" w:eastAsia="Cambria" w:hAnsi="Cambria" w:cs="Cambria"/>
                <w:b/>
                <w:sz w:val="22"/>
                <w:szCs w:val="22"/>
              </w:rPr>
              <w:t>2</w:t>
            </w:r>
          </w:p>
          <w:p w:rsidR="00A80FF4" w:rsidRDefault="0055479A">
            <w:pPr>
              <w:spacing w:before="1"/>
              <w:ind w:left="105" w:right="87"/>
              <w:rPr>
                <w:rFonts w:ascii="Cambria" w:eastAsia="Cambria" w:hAnsi="Cambria" w:cs="Cambria"/>
                <w:sz w:val="22"/>
                <w:szCs w:val="22"/>
              </w:rPr>
            </w:pPr>
            <w:r>
              <w:rPr>
                <w:rFonts w:ascii="Cambria" w:eastAsia="Cambria" w:hAnsi="Cambria" w:cs="Cambria"/>
                <w:b/>
                <w:sz w:val="22"/>
                <w:szCs w:val="22"/>
              </w:rPr>
              <w:t>ABIO</w:t>
            </w:r>
            <w:r>
              <w:rPr>
                <w:rFonts w:ascii="Cambria" w:eastAsia="Cambria" w:hAnsi="Cambria" w:cs="Cambria"/>
                <w:b/>
                <w:spacing w:val="-2"/>
                <w:sz w:val="22"/>
                <w:szCs w:val="22"/>
              </w:rPr>
              <w:t>T</w:t>
            </w:r>
            <w:r>
              <w:rPr>
                <w:rFonts w:ascii="Cambria" w:eastAsia="Cambria" w:hAnsi="Cambria" w:cs="Cambria"/>
                <w:b/>
                <w:sz w:val="22"/>
                <w:szCs w:val="22"/>
              </w:rPr>
              <w:t>IC</w:t>
            </w:r>
            <w:r>
              <w:rPr>
                <w:rFonts w:ascii="Cambria" w:eastAsia="Cambria" w:hAnsi="Cambria" w:cs="Cambria"/>
                <w:b/>
                <w:spacing w:val="-2"/>
                <w:sz w:val="22"/>
                <w:szCs w:val="22"/>
              </w:rPr>
              <w:t xml:space="preserve"> </w:t>
            </w:r>
            <w:r>
              <w:rPr>
                <w:rFonts w:ascii="Cambria" w:eastAsia="Cambria" w:hAnsi="Cambria" w:cs="Cambria"/>
                <w:b/>
                <w:spacing w:val="-1"/>
                <w:sz w:val="22"/>
                <w:szCs w:val="22"/>
              </w:rPr>
              <w:t>F</w:t>
            </w:r>
            <w:r>
              <w:rPr>
                <w:rFonts w:ascii="Cambria" w:eastAsia="Cambria" w:hAnsi="Cambria" w:cs="Cambria"/>
                <w:b/>
                <w:sz w:val="22"/>
                <w:szCs w:val="22"/>
              </w:rPr>
              <w:t>A</w:t>
            </w:r>
            <w:r>
              <w:rPr>
                <w:rFonts w:ascii="Cambria" w:eastAsia="Cambria" w:hAnsi="Cambria" w:cs="Cambria"/>
                <w:b/>
                <w:spacing w:val="-1"/>
                <w:sz w:val="22"/>
                <w:szCs w:val="22"/>
              </w:rPr>
              <w:t>C</w:t>
            </w:r>
            <w:r>
              <w:rPr>
                <w:rFonts w:ascii="Cambria" w:eastAsia="Cambria" w:hAnsi="Cambria" w:cs="Cambria"/>
                <w:b/>
                <w:spacing w:val="-2"/>
                <w:sz w:val="22"/>
                <w:szCs w:val="22"/>
              </w:rPr>
              <w:t>T</w:t>
            </w:r>
            <w:r>
              <w:rPr>
                <w:rFonts w:ascii="Cambria" w:eastAsia="Cambria" w:hAnsi="Cambria" w:cs="Cambria"/>
                <w:b/>
                <w:sz w:val="22"/>
                <w:szCs w:val="22"/>
              </w:rPr>
              <w:t>O</w:t>
            </w:r>
            <w:r>
              <w:rPr>
                <w:rFonts w:ascii="Cambria" w:eastAsia="Cambria" w:hAnsi="Cambria" w:cs="Cambria"/>
                <w:b/>
                <w:spacing w:val="-2"/>
                <w:sz w:val="22"/>
                <w:szCs w:val="22"/>
              </w:rPr>
              <w:t>R</w:t>
            </w:r>
            <w:r>
              <w:rPr>
                <w:rFonts w:ascii="Cambria" w:eastAsia="Cambria" w:hAnsi="Cambria" w:cs="Cambria"/>
                <w:b/>
                <w:sz w:val="22"/>
                <w:szCs w:val="22"/>
              </w:rPr>
              <w:t xml:space="preserve">S </w:t>
            </w:r>
            <w:r>
              <w:rPr>
                <w:rFonts w:ascii="Cambria" w:eastAsia="Cambria" w:hAnsi="Cambria" w:cs="Cambria"/>
                <w:b/>
                <w:spacing w:val="-1"/>
                <w:sz w:val="22"/>
                <w:szCs w:val="22"/>
              </w:rPr>
              <w:t>W</w:t>
            </w:r>
            <w:r>
              <w:rPr>
                <w:rFonts w:ascii="Cambria" w:eastAsia="Cambria" w:hAnsi="Cambria" w:cs="Cambria"/>
                <w:b/>
                <w:sz w:val="22"/>
                <w:szCs w:val="22"/>
              </w:rPr>
              <w:t>I</w:t>
            </w:r>
            <w:r>
              <w:rPr>
                <w:rFonts w:ascii="Cambria" w:eastAsia="Cambria" w:hAnsi="Cambria" w:cs="Cambria"/>
                <w:b/>
                <w:spacing w:val="-1"/>
                <w:sz w:val="22"/>
                <w:szCs w:val="22"/>
              </w:rPr>
              <w:t>L</w:t>
            </w:r>
            <w:r>
              <w:rPr>
                <w:rFonts w:ascii="Cambria" w:eastAsia="Cambria" w:hAnsi="Cambria" w:cs="Cambria"/>
                <w:b/>
                <w:sz w:val="22"/>
                <w:szCs w:val="22"/>
              </w:rPr>
              <w:t>L</w:t>
            </w:r>
            <w:r>
              <w:rPr>
                <w:rFonts w:ascii="Cambria" w:eastAsia="Cambria" w:hAnsi="Cambria" w:cs="Cambria"/>
                <w:b/>
                <w:spacing w:val="-2"/>
                <w:sz w:val="22"/>
                <w:szCs w:val="22"/>
              </w:rPr>
              <w:t xml:space="preserve"> </w:t>
            </w:r>
            <w:r>
              <w:rPr>
                <w:rFonts w:ascii="Cambria" w:eastAsia="Cambria" w:hAnsi="Cambria" w:cs="Cambria"/>
                <w:b/>
                <w:sz w:val="22"/>
                <w:szCs w:val="22"/>
              </w:rPr>
              <w:t>BE</w:t>
            </w:r>
            <w:r>
              <w:rPr>
                <w:rFonts w:ascii="Cambria" w:eastAsia="Cambria" w:hAnsi="Cambria" w:cs="Cambria"/>
                <w:b/>
                <w:spacing w:val="2"/>
                <w:sz w:val="22"/>
                <w:szCs w:val="22"/>
              </w:rPr>
              <w:t xml:space="preserve"> </w:t>
            </w:r>
            <w:r>
              <w:rPr>
                <w:rFonts w:ascii="Cambria" w:eastAsia="Cambria" w:hAnsi="Cambria" w:cs="Cambria"/>
                <w:b/>
                <w:sz w:val="22"/>
                <w:szCs w:val="22"/>
              </w:rPr>
              <w:t>A</w:t>
            </w:r>
            <w:r>
              <w:rPr>
                <w:rFonts w:ascii="Cambria" w:eastAsia="Cambria" w:hAnsi="Cambria" w:cs="Cambria"/>
                <w:b/>
                <w:spacing w:val="-1"/>
                <w:sz w:val="22"/>
                <w:szCs w:val="22"/>
              </w:rPr>
              <w:t>FF</w:t>
            </w:r>
            <w:r>
              <w:rPr>
                <w:rFonts w:ascii="Cambria" w:eastAsia="Cambria" w:hAnsi="Cambria" w:cs="Cambria"/>
                <w:b/>
                <w:spacing w:val="2"/>
                <w:sz w:val="22"/>
                <w:szCs w:val="22"/>
              </w:rPr>
              <w:t>E</w:t>
            </w:r>
            <w:r>
              <w:rPr>
                <w:rFonts w:ascii="Cambria" w:eastAsia="Cambria" w:hAnsi="Cambria" w:cs="Cambria"/>
                <w:b/>
                <w:spacing w:val="-1"/>
                <w:sz w:val="22"/>
                <w:szCs w:val="22"/>
              </w:rPr>
              <w:t>C</w:t>
            </w:r>
            <w:r>
              <w:rPr>
                <w:rFonts w:ascii="Cambria" w:eastAsia="Cambria" w:hAnsi="Cambria" w:cs="Cambria"/>
                <w:b/>
                <w:spacing w:val="-2"/>
                <w:sz w:val="22"/>
                <w:szCs w:val="22"/>
              </w:rPr>
              <w:t>T</w:t>
            </w:r>
            <w:r>
              <w:rPr>
                <w:rFonts w:ascii="Cambria" w:eastAsia="Cambria" w:hAnsi="Cambria" w:cs="Cambria"/>
                <w:b/>
                <w:spacing w:val="2"/>
                <w:sz w:val="22"/>
                <w:szCs w:val="22"/>
              </w:rPr>
              <w:t>E</w:t>
            </w:r>
            <w:r>
              <w:rPr>
                <w:rFonts w:ascii="Cambria" w:eastAsia="Cambria" w:hAnsi="Cambria" w:cs="Cambria"/>
                <w:b/>
                <w:sz w:val="22"/>
                <w:szCs w:val="22"/>
              </w:rPr>
              <w:t>D</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ight="490"/>
              <w:jc w:val="both"/>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s</w:t>
            </w:r>
          </w:p>
          <w:p w:rsidR="00A80FF4" w:rsidRDefault="0055479A">
            <w:pPr>
              <w:spacing w:before="1"/>
              <w:ind w:left="105" w:right="241"/>
              <w:jc w:val="both"/>
              <w:rPr>
                <w:rFonts w:ascii="Cambria" w:eastAsia="Cambria" w:hAnsi="Cambria" w:cs="Cambria"/>
                <w:sz w:val="22"/>
                <w:szCs w:val="22"/>
              </w:rPr>
            </w:pPr>
            <w:proofErr w:type="gramStart"/>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proofErr w:type="gramEnd"/>
            <w:r>
              <w:rPr>
                <w:rFonts w:ascii="Cambria" w:eastAsia="Cambria" w:hAnsi="Cambria" w:cs="Cambria"/>
                <w:spacing w:val="2"/>
                <w:sz w:val="22"/>
                <w:szCs w:val="22"/>
              </w:rPr>
              <w:t xml:space="preserve"> </w:t>
            </w:r>
            <w:r>
              <w:rPr>
                <w:rFonts w:ascii="Cambria" w:eastAsia="Cambria" w:hAnsi="Cambria" w:cs="Cambria"/>
                <w:spacing w:val="-2"/>
                <w:sz w:val="22"/>
                <w:szCs w:val="22"/>
              </w:rPr>
              <w:t>2</w:t>
            </w:r>
            <w:r>
              <w:rPr>
                <w:rFonts w:ascii="Cambria" w:eastAsia="Cambria" w:hAnsi="Cambria" w:cs="Cambria"/>
                <w:sz w:val="22"/>
                <w:szCs w:val="22"/>
              </w:rPr>
              <w:t>+</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 xml:space="preserve">l </w:t>
            </w:r>
            <w:r>
              <w:rPr>
                <w:rFonts w:ascii="Cambria" w:eastAsia="Cambria" w:hAnsi="Cambria" w:cs="Cambria"/>
                <w:spacing w:val="-1"/>
                <w:sz w:val="22"/>
                <w:szCs w:val="22"/>
              </w:rPr>
              <w:t>b</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f</w:t>
            </w:r>
            <w:r>
              <w:rPr>
                <w:rFonts w:ascii="Cambria" w:eastAsia="Cambria" w:hAnsi="Cambria" w:cs="Cambria"/>
                <w:spacing w:val="-2"/>
                <w:sz w:val="22"/>
                <w:szCs w:val="22"/>
              </w:rPr>
              <w:t>lue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 xml:space="preserve">h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e</w:t>
            </w:r>
            <w:r>
              <w:rPr>
                <w:rFonts w:ascii="Cambria" w:eastAsia="Cambria" w:hAnsi="Cambria" w:cs="Cambria"/>
                <w:spacing w:val="-2"/>
                <w:sz w:val="22"/>
                <w:szCs w:val="22"/>
              </w:rPr>
              <w:t xml:space="preserve"> o</w:t>
            </w:r>
            <w:r>
              <w:rPr>
                <w:rFonts w:ascii="Cambria" w:eastAsia="Cambria" w:hAnsi="Cambria" w:cs="Cambria"/>
                <w:sz w:val="22"/>
                <w:szCs w:val="22"/>
              </w:rPr>
              <w:t xml:space="preserve">f </w:t>
            </w:r>
            <w:r>
              <w:rPr>
                <w:rFonts w:ascii="Cambria" w:eastAsia="Cambria" w:hAnsi="Cambria" w:cs="Cambria"/>
                <w:spacing w:val="1"/>
                <w:sz w:val="22"/>
                <w:szCs w:val="22"/>
              </w:rPr>
              <w:t>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s</w:t>
            </w:r>
          </w:p>
          <w:p w:rsidR="00A80FF4" w:rsidRDefault="0055479A">
            <w:pPr>
              <w:spacing w:before="1"/>
              <w:ind w:left="105" w:right="102"/>
              <w:rPr>
                <w:rFonts w:ascii="Cambria" w:eastAsia="Cambria" w:hAnsi="Cambria" w:cs="Cambria"/>
                <w:sz w:val="22"/>
                <w:szCs w:val="22"/>
              </w:rPr>
            </w:pP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r>
              <w:rPr>
                <w:rFonts w:ascii="Cambria" w:eastAsia="Cambria" w:hAnsi="Cambria" w:cs="Cambria"/>
                <w:spacing w:val="2"/>
                <w:sz w:val="22"/>
                <w:szCs w:val="22"/>
              </w:rPr>
              <w:t xml:space="preserve"> </w:t>
            </w:r>
            <w:r>
              <w:rPr>
                <w:rFonts w:ascii="Cambria" w:eastAsia="Cambria" w:hAnsi="Cambria" w:cs="Cambria"/>
                <w:sz w:val="22"/>
                <w:szCs w:val="22"/>
              </w:rPr>
              <w:t>2</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 xml:space="preserve">e </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f</w:t>
            </w:r>
            <w:r>
              <w:rPr>
                <w:rFonts w:ascii="Cambria" w:eastAsia="Cambria" w:hAnsi="Cambria" w:cs="Cambria"/>
                <w:spacing w:val="-2"/>
                <w:sz w:val="22"/>
                <w:szCs w:val="22"/>
              </w:rPr>
              <w:t>lue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 xml:space="preserve">h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z w:val="22"/>
                <w:szCs w:val="22"/>
              </w:rPr>
              <w:t>e</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ight="490"/>
              <w:jc w:val="both"/>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s</w:t>
            </w:r>
          </w:p>
          <w:p w:rsidR="00A80FF4" w:rsidRDefault="0055479A">
            <w:pPr>
              <w:spacing w:before="1"/>
              <w:ind w:left="105" w:right="270"/>
              <w:jc w:val="both"/>
              <w:rPr>
                <w:rFonts w:ascii="Cambria" w:eastAsia="Cambria" w:hAnsi="Cambria" w:cs="Cambria"/>
                <w:sz w:val="22"/>
                <w:szCs w:val="22"/>
              </w:rPr>
            </w:pP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w:t>
            </w:r>
            <w:r>
              <w:rPr>
                <w:rFonts w:ascii="Cambria" w:eastAsia="Cambria" w:hAnsi="Cambria" w:cs="Cambria"/>
                <w:spacing w:val="2"/>
                <w:sz w:val="22"/>
                <w:szCs w:val="22"/>
              </w:rPr>
              <w:t xml:space="preserve"> </w:t>
            </w:r>
            <w:r>
              <w:rPr>
                <w:rFonts w:ascii="Cambria" w:eastAsia="Cambria" w:hAnsi="Cambria" w:cs="Cambria"/>
                <w:sz w:val="22"/>
                <w:szCs w:val="22"/>
              </w:rPr>
              <w:t>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 xml:space="preserve">e </w:t>
            </w:r>
            <w:r>
              <w:rPr>
                <w:rFonts w:ascii="Cambria" w:eastAsia="Cambria" w:hAnsi="Cambria" w:cs="Cambria"/>
                <w:spacing w:val="-2"/>
                <w:sz w:val="22"/>
                <w:szCs w:val="22"/>
              </w:rPr>
              <w:t>a</w:t>
            </w:r>
            <w:r>
              <w:rPr>
                <w:rFonts w:ascii="Cambria" w:eastAsia="Cambria" w:hAnsi="Cambria" w:cs="Cambria"/>
                <w:sz w:val="22"/>
                <w:szCs w:val="22"/>
              </w:rPr>
              <w:t>ff</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y</w:t>
            </w:r>
            <w:r>
              <w:rPr>
                <w:rFonts w:ascii="Cambria" w:eastAsia="Cambria" w:hAnsi="Cambria" w:cs="Cambria"/>
                <w:spacing w:val="-1"/>
                <w:sz w:val="22"/>
                <w:szCs w:val="22"/>
              </w:rPr>
              <w:t xml:space="preserve"> 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 xml:space="preserve">n </w:t>
            </w:r>
            <w:r>
              <w:rPr>
                <w:rFonts w:ascii="Cambria" w:eastAsia="Cambria" w:hAnsi="Cambria" w:cs="Cambria"/>
                <w:spacing w:val="1"/>
                <w:sz w:val="22"/>
                <w:szCs w:val="22"/>
              </w:rPr>
              <w:t>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z w:val="22"/>
                <w:szCs w:val="22"/>
              </w:rPr>
              <w:t>t</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d</w:t>
            </w:r>
            <w:r>
              <w:rPr>
                <w:rFonts w:ascii="Cambria" w:eastAsia="Cambria" w:hAnsi="Cambria" w:cs="Cambria"/>
                <w:spacing w:val="-2"/>
                <w:sz w:val="22"/>
                <w:szCs w:val="22"/>
              </w:rPr>
              <w:t>oe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o</w:t>
            </w:r>
            <w:r>
              <w:rPr>
                <w:rFonts w:ascii="Cambria" w:eastAsia="Cambria" w:hAnsi="Cambria" w:cs="Cambria"/>
                <w:sz w:val="22"/>
                <w:szCs w:val="22"/>
              </w:rPr>
              <w:t>t</w:t>
            </w:r>
          </w:p>
          <w:p w:rsidR="00A80FF4" w:rsidRDefault="0055479A">
            <w:pPr>
              <w:spacing w:before="1"/>
              <w:ind w:left="105" w:right="326"/>
              <w:rPr>
                <w:rFonts w:ascii="Cambria" w:eastAsia="Cambria" w:hAnsi="Cambria" w:cs="Cambria"/>
                <w:sz w:val="22"/>
                <w:szCs w:val="22"/>
              </w:rPr>
            </w:pPr>
            <w:r>
              <w:rPr>
                <w:rFonts w:ascii="Cambria" w:eastAsia="Cambria" w:hAnsi="Cambria" w:cs="Cambria"/>
                <w:spacing w:val="-2"/>
                <w:sz w:val="22"/>
                <w:szCs w:val="22"/>
              </w:rPr>
              <w:t>e</w:t>
            </w:r>
            <w:r>
              <w:rPr>
                <w:rFonts w:ascii="Cambria" w:eastAsia="Cambria" w:hAnsi="Cambria" w:cs="Cambria"/>
                <w:spacing w:val="-1"/>
                <w:sz w:val="22"/>
                <w:szCs w:val="22"/>
              </w:rPr>
              <w:t>x</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pacing w:val="1"/>
                <w:sz w:val="22"/>
                <w:szCs w:val="22"/>
              </w:rPr>
              <w:t>i</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hy</w:t>
            </w:r>
            <w:r>
              <w:rPr>
                <w:rFonts w:ascii="Cambria" w:eastAsia="Cambria" w:hAnsi="Cambria" w:cs="Cambria"/>
                <w:spacing w:val="2"/>
                <w:sz w:val="22"/>
                <w:szCs w:val="22"/>
              </w:rPr>
              <w:t>/</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z w:val="22"/>
                <w:szCs w:val="22"/>
              </w:rPr>
              <w:t>w f</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o</w:t>
            </w:r>
            <w:r>
              <w:rPr>
                <w:rFonts w:ascii="Cambria" w:eastAsia="Cambria" w:hAnsi="Cambria" w:cs="Cambria"/>
                <w:sz w:val="22"/>
                <w:szCs w:val="22"/>
              </w:rPr>
              <w:t>rs</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l</w:t>
            </w:r>
            <w:r>
              <w:rPr>
                <w:rFonts w:ascii="Cambria" w:eastAsia="Cambria" w:hAnsi="Cambria" w:cs="Cambria"/>
                <w:sz w:val="22"/>
                <w:szCs w:val="22"/>
              </w:rPr>
              <w:t>l</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 xml:space="preserve">e </w:t>
            </w:r>
            <w:r>
              <w:rPr>
                <w:rFonts w:ascii="Cambria" w:eastAsia="Cambria" w:hAnsi="Cambria" w:cs="Cambria"/>
                <w:spacing w:val="-2"/>
                <w:sz w:val="22"/>
                <w:szCs w:val="22"/>
              </w:rPr>
              <w:t>a</w:t>
            </w:r>
            <w:r>
              <w:rPr>
                <w:rFonts w:ascii="Cambria" w:eastAsia="Cambria" w:hAnsi="Cambria" w:cs="Cambria"/>
                <w:sz w:val="22"/>
                <w:szCs w:val="22"/>
              </w:rPr>
              <w:t>ff</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b</w:t>
            </w:r>
            <w:r>
              <w:rPr>
                <w:rFonts w:ascii="Cambria" w:eastAsia="Cambria" w:hAnsi="Cambria" w:cs="Cambria"/>
                <w:sz w:val="22"/>
                <w:szCs w:val="22"/>
              </w:rPr>
              <w:t>y</w:t>
            </w:r>
            <w:r>
              <w:rPr>
                <w:rFonts w:ascii="Cambria" w:eastAsia="Cambria" w:hAnsi="Cambria" w:cs="Cambria"/>
                <w:spacing w:val="-1"/>
                <w:sz w:val="22"/>
                <w:szCs w:val="22"/>
              </w:rPr>
              <w:t xml:space="preserve"> 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 xml:space="preserve">n </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2"/>
                <w:sz w:val="22"/>
                <w:szCs w:val="22"/>
              </w:rPr>
              <w:t>elo</w:t>
            </w:r>
            <w:r>
              <w:rPr>
                <w:rFonts w:ascii="Cambria" w:eastAsia="Cambria" w:hAnsi="Cambria" w:cs="Cambria"/>
                <w:spacing w:val="2"/>
                <w:sz w:val="22"/>
                <w:szCs w:val="22"/>
              </w:rPr>
              <w:t>p</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p>
        </w:tc>
      </w:tr>
      <w:tr w:rsidR="00A80FF4">
        <w:trPr>
          <w:trHeight w:hRule="exact" w:val="1560"/>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b/>
                <w:sz w:val="22"/>
                <w:szCs w:val="22"/>
              </w:rPr>
              <w:t>U</w:t>
            </w:r>
            <w:r>
              <w:rPr>
                <w:rFonts w:ascii="Cambria" w:eastAsia="Cambria" w:hAnsi="Cambria" w:cs="Cambria"/>
                <w:b/>
                <w:spacing w:val="-1"/>
                <w:sz w:val="22"/>
                <w:szCs w:val="22"/>
              </w:rPr>
              <w:t>N</w:t>
            </w:r>
            <w:r>
              <w:rPr>
                <w:rFonts w:ascii="Cambria" w:eastAsia="Cambria" w:hAnsi="Cambria" w:cs="Cambria"/>
                <w:b/>
                <w:spacing w:val="-2"/>
                <w:sz w:val="22"/>
                <w:szCs w:val="22"/>
              </w:rPr>
              <w:t>D</w:t>
            </w:r>
            <w:r>
              <w:rPr>
                <w:rFonts w:ascii="Cambria" w:eastAsia="Cambria" w:hAnsi="Cambria" w:cs="Cambria"/>
                <w:b/>
                <w:spacing w:val="2"/>
                <w:sz w:val="22"/>
                <w:szCs w:val="22"/>
              </w:rPr>
              <w:t>E</w:t>
            </w:r>
            <w:r>
              <w:rPr>
                <w:rFonts w:ascii="Cambria" w:eastAsia="Cambria" w:hAnsi="Cambria" w:cs="Cambria"/>
                <w:b/>
                <w:spacing w:val="-2"/>
                <w:sz w:val="22"/>
                <w:szCs w:val="22"/>
              </w:rPr>
              <w:t>R</w:t>
            </w:r>
            <w:r>
              <w:rPr>
                <w:rFonts w:ascii="Cambria" w:eastAsia="Cambria" w:hAnsi="Cambria" w:cs="Cambria"/>
                <w:b/>
                <w:spacing w:val="2"/>
                <w:sz w:val="22"/>
                <w:szCs w:val="22"/>
              </w:rPr>
              <w:t>S</w:t>
            </w:r>
            <w:r>
              <w:rPr>
                <w:rFonts w:ascii="Cambria" w:eastAsia="Cambria" w:hAnsi="Cambria" w:cs="Cambria"/>
                <w:b/>
                <w:spacing w:val="-2"/>
                <w:sz w:val="22"/>
                <w:szCs w:val="22"/>
              </w:rPr>
              <w:t>T</w:t>
            </w:r>
            <w:r>
              <w:rPr>
                <w:rFonts w:ascii="Cambria" w:eastAsia="Cambria" w:hAnsi="Cambria" w:cs="Cambria"/>
                <w:b/>
                <w:sz w:val="22"/>
                <w:szCs w:val="22"/>
              </w:rPr>
              <w:t>A</w:t>
            </w:r>
            <w:r>
              <w:rPr>
                <w:rFonts w:ascii="Cambria" w:eastAsia="Cambria" w:hAnsi="Cambria" w:cs="Cambria"/>
                <w:b/>
                <w:spacing w:val="-1"/>
                <w:sz w:val="22"/>
                <w:szCs w:val="22"/>
              </w:rPr>
              <w:t>N</w:t>
            </w:r>
            <w:r>
              <w:rPr>
                <w:rFonts w:ascii="Cambria" w:eastAsia="Cambria" w:hAnsi="Cambria" w:cs="Cambria"/>
                <w:b/>
                <w:spacing w:val="-2"/>
                <w:sz w:val="22"/>
                <w:szCs w:val="22"/>
              </w:rPr>
              <w:t>D</w:t>
            </w:r>
            <w:r>
              <w:rPr>
                <w:rFonts w:ascii="Cambria" w:eastAsia="Cambria" w:hAnsi="Cambria" w:cs="Cambria"/>
                <w:b/>
                <w:sz w:val="22"/>
                <w:szCs w:val="22"/>
              </w:rPr>
              <w:t>I</w:t>
            </w:r>
            <w:r>
              <w:rPr>
                <w:rFonts w:ascii="Cambria" w:eastAsia="Cambria" w:hAnsi="Cambria" w:cs="Cambria"/>
                <w:b/>
                <w:spacing w:val="-1"/>
                <w:sz w:val="22"/>
                <w:szCs w:val="22"/>
              </w:rPr>
              <w:t>N</w:t>
            </w:r>
            <w:r>
              <w:rPr>
                <w:rFonts w:ascii="Cambria" w:eastAsia="Cambria" w:hAnsi="Cambria" w:cs="Cambria"/>
                <w:b/>
                <w:sz w:val="22"/>
                <w:szCs w:val="22"/>
              </w:rPr>
              <w:t>G</w:t>
            </w:r>
          </w:p>
          <w:p w:rsidR="00A80FF4" w:rsidRDefault="0055479A">
            <w:pPr>
              <w:spacing w:before="2"/>
              <w:ind w:left="105" w:right="496"/>
              <w:rPr>
                <w:rFonts w:ascii="Cambria" w:eastAsia="Cambria" w:hAnsi="Cambria" w:cs="Cambria"/>
                <w:sz w:val="22"/>
                <w:szCs w:val="22"/>
              </w:rPr>
            </w:pPr>
            <w:r>
              <w:rPr>
                <w:rFonts w:ascii="Cambria" w:eastAsia="Cambria" w:hAnsi="Cambria" w:cs="Cambria"/>
                <w:b/>
                <w:sz w:val="22"/>
                <w:szCs w:val="22"/>
              </w:rPr>
              <w:t>OF</w:t>
            </w:r>
            <w:r>
              <w:rPr>
                <w:rFonts w:ascii="Cambria" w:eastAsia="Cambria" w:hAnsi="Cambria" w:cs="Cambria"/>
                <w:b/>
                <w:spacing w:val="-2"/>
                <w:sz w:val="22"/>
                <w:szCs w:val="22"/>
              </w:rPr>
              <w:t xml:space="preserve"> </w:t>
            </w:r>
            <w:r>
              <w:rPr>
                <w:rFonts w:ascii="Cambria" w:eastAsia="Cambria" w:hAnsi="Cambria" w:cs="Cambria"/>
                <w:b/>
                <w:spacing w:val="1"/>
                <w:sz w:val="22"/>
                <w:szCs w:val="22"/>
              </w:rPr>
              <w:t>G</w:t>
            </w:r>
            <w:r>
              <w:rPr>
                <w:rFonts w:ascii="Cambria" w:eastAsia="Cambria" w:hAnsi="Cambria" w:cs="Cambria"/>
                <w:b/>
                <w:spacing w:val="-1"/>
                <w:sz w:val="22"/>
                <w:szCs w:val="22"/>
              </w:rPr>
              <w:t>L</w:t>
            </w:r>
            <w:r>
              <w:rPr>
                <w:rFonts w:ascii="Cambria" w:eastAsia="Cambria" w:hAnsi="Cambria" w:cs="Cambria"/>
                <w:b/>
                <w:sz w:val="22"/>
                <w:szCs w:val="22"/>
              </w:rPr>
              <w:t xml:space="preserve">OBAL </w:t>
            </w:r>
            <w:r>
              <w:rPr>
                <w:rFonts w:ascii="Cambria" w:eastAsia="Cambria" w:hAnsi="Cambria" w:cs="Cambria"/>
                <w:b/>
                <w:spacing w:val="-1"/>
                <w:sz w:val="22"/>
                <w:szCs w:val="22"/>
              </w:rPr>
              <w:t>W</w:t>
            </w:r>
            <w:r>
              <w:rPr>
                <w:rFonts w:ascii="Cambria" w:eastAsia="Cambria" w:hAnsi="Cambria" w:cs="Cambria"/>
                <w:b/>
                <w:sz w:val="22"/>
                <w:szCs w:val="22"/>
              </w:rPr>
              <w:t>A</w:t>
            </w:r>
            <w:r>
              <w:rPr>
                <w:rFonts w:ascii="Cambria" w:eastAsia="Cambria" w:hAnsi="Cambria" w:cs="Cambria"/>
                <w:b/>
                <w:spacing w:val="-2"/>
                <w:sz w:val="22"/>
                <w:szCs w:val="22"/>
              </w:rPr>
              <w:t>R</w:t>
            </w:r>
            <w:r>
              <w:rPr>
                <w:rFonts w:ascii="Cambria" w:eastAsia="Cambria" w:hAnsi="Cambria" w:cs="Cambria"/>
                <w:b/>
                <w:spacing w:val="1"/>
                <w:sz w:val="22"/>
                <w:szCs w:val="22"/>
              </w:rPr>
              <w:t>M</w:t>
            </w:r>
            <w:r>
              <w:rPr>
                <w:rFonts w:ascii="Cambria" w:eastAsia="Cambria" w:hAnsi="Cambria" w:cs="Cambria"/>
                <w:b/>
                <w:sz w:val="22"/>
                <w:szCs w:val="22"/>
              </w:rPr>
              <w:t>I</w:t>
            </w:r>
            <w:r>
              <w:rPr>
                <w:rFonts w:ascii="Cambria" w:eastAsia="Cambria" w:hAnsi="Cambria" w:cs="Cambria"/>
                <w:b/>
                <w:spacing w:val="-1"/>
                <w:sz w:val="22"/>
                <w:szCs w:val="22"/>
              </w:rPr>
              <w:t>N</w:t>
            </w:r>
            <w:r>
              <w:rPr>
                <w:rFonts w:ascii="Cambria" w:eastAsia="Cambria" w:hAnsi="Cambria" w:cs="Cambria"/>
                <w:b/>
                <w:sz w:val="22"/>
                <w:szCs w:val="22"/>
              </w:rPr>
              <w:t>G</w:t>
            </w:r>
            <w:r>
              <w:rPr>
                <w:rFonts w:ascii="Cambria" w:eastAsia="Cambria" w:hAnsi="Cambria" w:cs="Cambria"/>
                <w:b/>
                <w:spacing w:val="1"/>
                <w:sz w:val="22"/>
                <w:szCs w:val="22"/>
              </w:rPr>
              <w:t xml:space="preserve"> </w:t>
            </w:r>
            <w:r>
              <w:rPr>
                <w:rFonts w:ascii="Cambria" w:eastAsia="Cambria" w:hAnsi="Cambria" w:cs="Cambria"/>
                <w:b/>
                <w:sz w:val="22"/>
                <w:szCs w:val="22"/>
              </w:rPr>
              <w:t>A</w:t>
            </w:r>
            <w:r>
              <w:rPr>
                <w:rFonts w:ascii="Cambria" w:eastAsia="Cambria" w:hAnsi="Cambria" w:cs="Cambria"/>
                <w:b/>
                <w:spacing w:val="-1"/>
                <w:sz w:val="22"/>
                <w:szCs w:val="22"/>
              </w:rPr>
              <w:t>N</w:t>
            </w:r>
            <w:r>
              <w:rPr>
                <w:rFonts w:ascii="Cambria" w:eastAsia="Cambria" w:hAnsi="Cambria" w:cs="Cambria"/>
                <w:b/>
                <w:sz w:val="22"/>
                <w:szCs w:val="22"/>
              </w:rPr>
              <w:t>D A</w:t>
            </w:r>
            <w:r>
              <w:rPr>
                <w:rFonts w:ascii="Cambria" w:eastAsia="Cambria" w:hAnsi="Cambria" w:cs="Cambria"/>
                <w:b/>
                <w:spacing w:val="-1"/>
                <w:sz w:val="22"/>
                <w:szCs w:val="22"/>
              </w:rPr>
              <w:t>PPL</w:t>
            </w:r>
            <w:r>
              <w:rPr>
                <w:rFonts w:ascii="Cambria" w:eastAsia="Cambria" w:hAnsi="Cambria" w:cs="Cambria"/>
                <w:b/>
                <w:sz w:val="22"/>
                <w:szCs w:val="22"/>
              </w:rPr>
              <w:t>I</w:t>
            </w:r>
            <w:r>
              <w:rPr>
                <w:rFonts w:ascii="Cambria" w:eastAsia="Cambria" w:hAnsi="Cambria" w:cs="Cambria"/>
                <w:b/>
                <w:spacing w:val="-1"/>
                <w:sz w:val="22"/>
                <w:szCs w:val="22"/>
              </w:rPr>
              <w:t>C</w:t>
            </w:r>
            <w:r>
              <w:rPr>
                <w:rFonts w:ascii="Cambria" w:eastAsia="Cambria" w:hAnsi="Cambria" w:cs="Cambria"/>
                <w:b/>
                <w:sz w:val="22"/>
                <w:szCs w:val="22"/>
              </w:rPr>
              <w:t>A</w:t>
            </w:r>
            <w:r>
              <w:rPr>
                <w:rFonts w:ascii="Cambria" w:eastAsia="Cambria" w:hAnsi="Cambria" w:cs="Cambria"/>
                <w:b/>
                <w:spacing w:val="-2"/>
                <w:sz w:val="22"/>
                <w:szCs w:val="22"/>
              </w:rPr>
              <w:t>T</w:t>
            </w:r>
            <w:r>
              <w:rPr>
                <w:rFonts w:ascii="Cambria" w:eastAsia="Cambria" w:hAnsi="Cambria" w:cs="Cambria"/>
                <w:b/>
                <w:sz w:val="22"/>
                <w:szCs w:val="22"/>
              </w:rPr>
              <w:t>ION</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pacing w:val="2"/>
                <w:sz w:val="22"/>
                <w:szCs w:val="22"/>
              </w:rPr>
              <w:t>w</w:t>
            </w:r>
            <w:r>
              <w:rPr>
                <w:rFonts w:ascii="Cambria" w:eastAsia="Cambria" w:hAnsi="Cambria" w:cs="Cambria"/>
                <w:sz w:val="22"/>
                <w:szCs w:val="22"/>
              </w:rPr>
              <w:t>s</w:t>
            </w:r>
            <w:r>
              <w:rPr>
                <w:rFonts w:ascii="Cambria" w:eastAsia="Cambria" w:hAnsi="Cambria" w:cs="Cambria"/>
                <w:spacing w:val="1"/>
                <w:sz w:val="22"/>
                <w:szCs w:val="22"/>
              </w:rPr>
              <w:t xml:space="preserve"> s</w:t>
            </w:r>
            <w:r>
              <w:rPr>
                <w:rFonts w:ascii="Cambria" w:eastAsia="Cambria" w:hAnsi="Cambria" w:cs="Cambria"/>
                <w:spacing w:val="2"/>
                <w:sz w:val="22"/>
                <w:szCs w:val="22"/>
              </w:rPr>
              <w:t>t</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3"/>
                <w:sz w:val="22"/>
                <w:szCs w:val="22"/>
              </w:rPr>
              <w:t>n</w:t>
            </w:r>
            <w:r>
              <w:rPr>
                <w:rFonts w:ascii="Cambria" w:eastAsia="Cambria" w:hAnsi="Cambria" w:cs="Cambria"/>
                <w:sz w:val="22"/>
                <w:szCs w:val="22"/>
              </w:rPr>
              <w:t>g</w:t>
            </w:r>
          </w:p>
          <w:p w:rsidR="00A80FF4" w:rsidRDefault="0055479A">
            <w:pPr>
              <w:spacing w:before="1"/>
              <w:ind w:left="105" w:right="221"/>
              <w:rPr>
                <w:rFonts w:ascii="Cambria" w:eastAsia="Cambria" w:hAnsi="Cambria" w:cs="Cambria"/>
                <w:sz w:val="22"/>
                <w:szCs w:val="22"/>
              </w:rPr>
            </w:pPr>
            <w:r>
              <w:rPr>
                <w:rFonts w:ascii="Cambria" w:eastAsia="Cambria" w:hAnsi="Cambria" w:cs="Cambria"/>
                <w:spacing w:val="-2"/>
                <w:sz w:val="22"/>
                <w:szCs w:val="22"/>
              </w:rPr>
              <w:t>u</w:t>
            </w:r>
            <w:r>
              <w:rPr>
                <w:rFonts w:ascii="Cambria" w:eastAsia="Cambria" w:hAnsi="Cambria" w:cs="Cambria"/>
                <w:spacing w:val="2"/>
                <w:sz w:val="22"/>
                <w:szCs w:val="22"/>
              </w:rPr>
              <w:t>nd</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a</w:t>
            </w:r>
            <w:r>
              <w:rPr>
                <w:rFonts w:ascii="Cambria" w:eastAsia="Cambria" w:hAnsi="Cambria" w:cs="Cambria"/>
                <w:spacing w:val="-3"/>
                <w:sz w:val="22"/>
                <w:szCs w:val="22"/>
              </w:rPr>
              <w:t>n</w:t>
            </w:r>
            <w:r>
              <w:rPr>
                <w:rFonts w:ascii="Cambria" w:eastAsia="Cambria" w:hAnsi="Cambria" w:cs="Cambria"/>
                <w:spacing w:val="2"/>
                <w:sz w:val="22"/>
                <w:szCs w:val="22"/>
              </w:rPr>
              <w:t>d</w:t>
            </w:r>
            <w:r>
              <w:rPr>
                <w:rFonts w:ascii="Cambria" w:eastAsia="Cambria" w:hAnsi="Cambria" w:cs="Cambria"/>
                <w:spacing w:val="-3"/>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g</w:t>
            </w:r>
            <w:r>
              <w:rPr>
                <w:rFonts w:ascii="Cambria" w:eastAsia="Cambria" w:hAnsi="Cambria" w:cs="Cambria"/>
                <w:spacing w:val="-2"/>
                <w:sz w:val="22"/>
                <w:szCs w:val="22"/>
              </w:rPr>
              <w:t>lo</w:t>
            </w:r>
            <w:r>
              <w:rPr>
                <w:rFonts w:ascii="Cambria" w:eastAsia="Cambria" w:hAnsi="Cambria" w:cs="Cambria"/>
                <w:spacing w:val="-1"/>
                <w:sz w:val="22"/>
                <w:szCs w:val="22"/>
              </w:rPr>
              <w:t>b</w:t>
            </w:r>
            <w:r>
              <w:rPr>
                <w:rFonts w:ascii="Cambria" w:eastAsia="Cambria" w:hAnsi="Cambria" w:cs="Cambria"/>
                <w:spacing w:val="-2"/>
                <w:sz w:val="22"/>
                <w:szCs w:val="22"/>
              </w:rPr>
              <w:t>a</w:t>
            </w:r>
            <w:r>
              <w:rPr>
                <w:rFonts w:ascii="Cambria" w:eastAsia="Cambria" w:hAnsi="Cambria" w:cs="Cambria"/>
                <w:sz w:val="22"/>
                <w:szCs w:val="22"/>
              </w:rPr>
              <w:t xml:space="preserve">l </w:t>
            </w:r>
            <w:r>
              <w:rPr>
                <w:rFonts w:ascii="Cambria" w:eastAsia="Cambria" w:hAnsi="Cambria" w:cs="Cambria"/>
                <w:spacing w:val="2"/>
                <w:sz w:val="22"/>
                <w:szCs w:val="22"/>
              </w:rPr>
              <w:t>w</w:t>
            </w:r>
            <w:r>
              <w:rPr>
                <w:rFonts w:ascii="Cambria" w:eastAsia="Cambria" w:hAnsi="Cambria" w:cs="Cambria"/>
                <w:spacing w:val="-2"/>
                <w:sz w:val="22"/>
                <w:szCs w:val="22"/>
              </w:rPr>
              <w:t>a</w:t>
            </w:r>
            <w:r>
              <w:rPr>
                <w:rFonts w:ascii="Cambria" w:eastAsia="Cambria" w:hAnsi="Cambria" w:cs="Cambria"/>
                <w:sz w:val="22"/>
                <w:szCs w:val="22"/>
              </w:rPr>
              <w:t>r</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i</w:t>
            </w:r>
            <w:r>
              <w:rPr>
                <w:rFonts w:ascii="Cambria" w:eastAsia="Cambria" w:hAnsi="Cambria" w:cs="Cambria"/>
                <w:spacing w:val="-6"/>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n </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s</w:t>
            </w:r>
            <w:r>
              <w:rPr>
                <w:rFonts w:ascii="Cambria" w:eastAsia="Cambria" w:hAnsi="Cambria" w:cs="Cambria"/>
                <w:spacing w:val="-1"/>
                <w:sz w:val="22"/>
                <w:szCs w:val="22"/>
              </w:rPr>
              <w:t>y</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lo</w:t>
            </w:r>
            <w:r>
              <w:rPr>
                <w:rFonts w:ascii="Cambria" w:eastAsia="Cambria" w:hAnsi="Cambria" w:cs="Cambria"/>
                <w:spacing w:val="-1"/>
                <w:sz w:val="22"/>
                <w:szCs w:val="22"/>
              </w:rPr>
              <w:t>c</w:t>
            </w:r>
            <w:r>
              <w:rPr>
                <w:rFonts w:ascii="Cambria" w:eastAsia="Cambria" w:hAnsi="Cambria" w:cs="Cambria"/>
                <w:spacing w:val="3"/>
                <w:sz w:val="22"/>
                <w:szCs w:val="22"/>
              </w:rPr>
              <w:t>a</w:t>
            </w:r>
            <w:r>
              <w:rPr>
                <w:rFonts w:ascii="Cambria" w:eastAsia="Cambria" w:hAnsi="Cambria" w:cs="Cambria"/>
                <w:spacing w:val="-2"/>
                <w:sz w:val="22"/>
                <w:szCs w:val="22"/>
              </w:rPr>
              <w:t>ll</w:t>
            </w:r>
            <w:r>
              <w:rPr>
                <w:rFonts w:ascii="Cambria" w:eastAsia="Cambria" w:hAnsi="Cambria" w:cs="Cambria"/>
                <w:sz w:val="22"/>
                <w:szCs w:val="22"/>
              </w:rPr>
              <w:t xml:space="preserve">y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g</w:t>
            </w:r>
            <w:r>
              <w:rPr>
                <w:rFonts w:ascii="Cambria" w:eastAsia="Cambria" w:hAnsi="Cambria" w:cs="Cambria"/>
                <w:spacing w:val="-2"/>
                <w:sz w:val="22"/>
                <w:szCs w:val="22"/>
              </w:rPr>
              <w:t>lo</w:t>
            </w:r>
            <w:r>
              <w:rPr>
                <w:rFonts w:ascii="Cambria" w:eastAsia="Cambria" w:hAnsi="Cambria" w:cs="Cambria"/>
                <w:spacing w:val="-1"/>
                <w:sz w:val="22"/>
                <w:szCs w:val="22"/>
              </w:rPr>
              <w:t>b</w:t>
            </w:r>
            <w:r>
              <w:rPr>
                <w:rFonts w:ascii="Cambria" w:eastAsia="Cambria" w:hAnsi="Cambria" w:cs="Cambria"/>
                <w:spacing w:val="-2"/>
                <w:sz w:val="22"/>
                <w:szCs w:val="22"/>
              </w:rPr>
              <w:t>all</w:t>
            </w:r>
            <w:r>
              <w:rPr>
                <w:rFonts w:ascii="Cambria" w:eastAsia="Cambria" w:hAnsi="Cambria" w:cs="Cambria"/>
                <w:sz w:val="22"/>
                <w:szCs w:val="22"/>
              </w:rPr>
              <w:t>y</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pacing w:val="2"/>
                <w:sz w:val="22"/>
                <w:szCs w:val="22"/>
              </w:rPr>
              <w:t>w</w:t>
            </w:r>
            <w:r>
              <w:rPr>
                <w:rFonts w:ascii="Cambria" w:eastAsia="Cambria" w:hAnsi="Cambria" w:cs="Cambria"/>
                <w:sz w:val="22"/>
                <w:szCs w:val="22"/>
              </w:rPr>
              <w:t>s</w:t>
            </w:r>
          </w:p>
          <w:p w:rsidR="00A80FF4" w:rsidRDefault="0055479A">
            <w:pPr>
              <w:spacing w:before="1"/>
              <w:ind w:left="105" w:right="221"/>
              <w:rPr>
                <w:rFonts w:ascii="Cambria" w:eastAsia="Cambria" w:hAnsi="Cambria" w:cs="Cambria"/>
                <w:sz w:val="22"/>
                <w:szCs w:val="22"/>
              </w:rPr>
            </w:pPr>
            <w:r>
              <w:rPr>
                <w:rFonts w:ascii="Cambria" w:eastAsia="Cambria" w:hAnsi="Cambria" w:cs="Cambria"/>
                <w:spacing w:val="-2"/>
                <w:sz w:val="22"/>
                <w:szCs w:val="22"/>
              </w:rPr>
              <w:t>u</w:t>
            </w:r>
            <w:r>
              <w:rPr>
                <w:rFonts w:ascii="Cambria" w:eastAsia="Cambria" w:hAnsi="Cambria" w:cs="Cambria"/>
                <w:spacing w:val="2"/>
                <w:sz w:val="22"/>
                <w:szCs w:val="22"/>
              </w:rPr>
              <w:t>nd</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a</w:t>
            </w:r>
            <w:r>
              <w:rPr>
                <w:rFonts w:ascii="Cambria" w:eastAsia="Cambria" w:hAnsi="Cambria" w:cs="Cambria"/>
                <w:spacing w:val="-3"/>
                <w:sz w:val="22"/>
                <w:szCs w:val="22"/>
              </w:rPr>
              <w:t>n</w:t>
            </w:r>
            <w:r>
              <w:rPr>
                <w:rFonts w:ascii="Cambria" w:eastAsia="Cambria" w:hAnsi="Cambria" w:cs="Cambria"/>
                <w:spacing w:val="2"/>
                <w:sz w:val="22"/>
                <w:szCs w:val="22"/>
              </w:rPr>
              <w:t>d</w:t>
            </w:r>
            <w:r>
              <w:rPr>
                <w:rFonts w:ascii="Cambria" w:eastAsia="Cambria" w:hAnsi="Cambria" w:cs="Cambria"/>
                <w:spacing w:val="-3"/>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g</w:t>
            </w:r>
            <w:r>
              <w:rPr>
                <w:rFonts w:ascii="Cambria" w:eastAsia="Cambria" w:hAnsi="Cambria" w:cs="Cambria"/>
                <w:spacing w:val="-2"/>
                <w:sz w:val="22"/>
                <w:szCs w:val="22"/>
              </w:rPr>
              <w:t>lo</w:t>
            </w:r>
            <w:r>
              <w:rPr>
                <w:rFonts w:ascii="Cambria" w:eastAsia="Cambria" w:hAnsi="Cambria" w:cs="Cambria"/>
                <w:spacing w:val="-1"/>
                <w:sz w:val="22"/>
                <w:szCs w:val="22"/>
              </w:rPr>
              <w:t>b</w:t>
            </w:r>
            <w:r>
              <w:rPr>
                <w:rFonts w:ascii="Cambria" w:eastAsia="Cambria" w:hAnsi="Cambria" w:cs="Cambria"/>
                <w:spacing w:val="-2"/>
                <w:sz w:val="22"/>
                <w:szCs w:val="22"/>
              </w:rPr>
              <w:t>a</w:t>
            </w:r>
            <w:r>
              <w:rPr>
                <w:rFonts w:ascii="Cambria" w:eastAsia="Cambria" w:hAnsi="Cambria" w:cs="Cambria"/>
                <w:sz w:val="22"/>
                <w:szCs w:val="22"/>
              </w:rPr>
              <w:t xml:space="preserve">l </w:t>
            </w:r>
            <w:r>
              <w:rPr>
                <w:rFonts w:ascii="Cambria" w:eastAsia="Cambria" w:hAnsi="Cambria" w:cs="Cambria"/>
                <w:spacing w:val="2"/>
                <w:sz w:val="22"/>
                <w:szCs w:val="22"/>
              </w:rPr>
              <w:t>w</w:t>
            </w:r>
            <w:r>
              <w:rPr>
                <w:rFonts w:ascii="Cambria" w:eastAsia="Cambria" w:hAnsi="Cambria" w:cs="Cambria"/>
                <w:spacing w:val="-2"/>
                <w:sz w:val="22"/>
                <w:szCs w:val="22"/>
              </w:rPr>
              <w:t>a</w:t>
            </w:r>
            <w:r>
              <w:rPr>
                <w:rFonts w:ascii="Cambria" w:eastAsia="Cambria" w:hAnsi="Cambria" w:cs="Cambria"/>
                <w:sz w:val="22"/>
                <w:szCs w:val="22"/>
              </w:rPr>
              <w:t>r</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i</w:t>
            </w:r>
            <w:r>
              <w:rPr>
                <w:rFonts w:ascii="Cambria" w:eastAsia="Cambria" w:hAnsi="Cambria" w:cs="Cambria"/>
                <w:spacing w:val="-6"/>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n </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o</w:t>
            </w:r>
            <w:r>
              <w:rPr>
                <w:rFonts w:ascii="Cambria" w:eastAsia="Cambria" w:hAnsi="Cambria" w:cs="Cambria"/>
                <w:spacing w:val="1"/>
                <w:sz w:val="22"/>
                <w:szCs w:val="22"/>
              </w:rPr>
              <w:t>s</w:t>
            </w:r>
            <w:r>
              <w:rPr>
                <w:rFonts w:ascii="Cambria" w:eastAsia="Cambria" w:hAnsi="Cambria" w:cs="Cambria"/>
                <w:spacing w:val="-1"/>
                <w:sz w:val="22"/>
                <w:szCs w:val="22"/>
              </w:rPr>
              <w:t>y</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e</w:t>
            </w:r>
            <w:r>
              <w:rPr>
                <w:rFonts w:ascii="Cambria" w:eastAsia="Cambria" w:hAnsi="Cambria" w:cs="Cambria"/>
                <w:spacing w:val="-1"/>
                <w:sz w:val="22"/>
                <w:szCs w:val="22"/>
              </w:rPr>
              <w:t>m</w:t>
            </w:r>
            <w:r>
              <w:rPr>
                <w:rFonts w:ascii="Cambria" w:eastAsia="Cambria" w:hAnsi="Cambria" w:cs="Cambria"/>
                <w:sz w:val="22"/>
                <w:szCs w:val="22"/>
              </w:rPr>
              <w:t>s</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pacing w:val="2"/>
                <w:sz w:val="22"/>
                <w:szCs w:val="22"/>
              </w:rPr>
              <w:t>w</w:t>
            </w:r>
            <w:r>
              <w:rPr>
                <w:rFonts w:ascii="Cambria" w:eastAsia="Cambria" w:hAnsi="Cambria" w:cs="Cambria"/>
                <w:sz w:val="22"/>
                <w:szCs w:val="22"/>
              </w:rPr>
              <w:t>s</w:t>
            </w:r>
          </w:p>
          <w:p w:rsidR="00A80FF4" w:rsidRDefault="0055479A">
            <w:pPr>
              <w:spacing w:before="1"/>
              <w:ind w:left="105" w:right="221"/>
              <w:rPr>
                <w:rFonts w:ascii="Cambria" w:eastAsia="Cambria" w:hAnsi="Cambria" w:cs="Cambria"/>
                <w:sz w:val="22"/>
                <w:szCs w:val="22"/>
              </w:rPr>
            </w:pPr>
            <w:r>
              <w:rPr>
                <w:rFonts w:ascii="Cambria" w:eastAsia="Cambria" w:hAnsi="Cambria" w:cs="Cambria"/>
                <w:spacing w:val="-2"/>
                <w:sz w:val="22"/>
                <w:szCs w:val="22"/>
              </w:rPr>
              <w:t>u</w:t>
            </w:r>
            <w:r>
              <w:rPr>
                <w:rFonts w:ascii="Cambria" w:eastAsia="Cambria" w:hAnsi="Cambria" w:cs="Cambria"/>
                <w:spacing w:val="2"/>
                <w:sz w:val="22"/>
                <w:szCs w:val="22"/>
              </w:rPr>
              <w:t>nd</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a</w:t>
            </w:r>
            <w:r>
              <w:rPr>
                <w:rFonts w:ascii="Cambria" w:eastAsia="Cambria" w:hAnsi="Cambria" w:cs="Cambria"/>
                <w:spacing w:val="-3"/>
                <w:sz w:val="22"/>
                <w:szCs w:val="22"/>
              </w:rPr>
              <w:t>n</w:t>
            </w:r>
            <w:r>
              <w:rPr>
                <w:rFonts w:ascii="Cambria" w:eastAsia="Cambria" w:hAnsi="Cambria" w:cs="Cambria"/>
                <w:spacing w:val="2"/>
                <w:sz w:val="22"/>
                <w:szCs w:val="22"/>
              </w:rPr>
              <w:t>d</w:t>
            </w:r>
            <w:r>
              <w:rPr>
                <w:rFonts w:ascii="Cambria" w:eastAsia="Cambria" w:hAnsi="Cambria" w:cs="Cambria"/>
                <w:spacing w:val="-3"/>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g</w:t>
            </w:r>
            <w:r>
              <w:rPr>
                <w:rFonts w:ascii="Cambria" w:eastAsia="Cambria" w:hAnsi="Cambria" w:cs="Cambria"/>
                <w:spacing w:val="-2"/>
                <w:sz w:val="22"/>
                <w:szCs w:val="22"/>
              </w:rPr>
              <w:t>lo</w:t>
            </w:r>
            <w:r>
              <w:rPr>
                <w:rFonts w:ascii="Cambria" w:eastAsia="Cambria" w:hAnsi="Cambria" w:cs="Cambria"/>
                <w:spacing w:val="-1"/>
                <w:sz w:val="22"/>
                <w:szCs w:val="22"/>
              </w:rPr>
              <w:t>b</w:t>
            </w:r>
            <w:r>
              <w:rPr>
                <w:rFonts w:ascii="Cambria" w:eastAsia="Cambria" w:hAnsi="Cambria" w:cs="Cambria"/>
                <w:spacing w:val="-2"/>
                <w:sz w:val="22"/>
                <w:szCs w:val="22"/>
              </w:rPr>
              <w:t>a</w:t>
            </w:r>
            <w:r>
              <w:rPr>
                <w:rFonts w:ascii="Cambria" w:eastAsia="Cambria" w:hAnsi="Cambria" w:cs="Cambria"/>
                <w:sz w:val="22"/>
                <w:szCs w:val="22"/>
              </w:rPr>
              <w:t xml:space="preserve">l </w:t>
            </w:r>
            <w:r>
              <w:rPr>
                <w:rFonts w:ascii="Cambria" w:eastAsia="Cambria" w:hAnsi="Cambria" w:cs="Cambria"/>
                <w:spacing w:val="2"/>
                <w:sz w:val="22"/>
                <w:szCs w:val="22"/>
              </w:rPr>
              <w:t>w</w:t>
            </w:r>
            <w:r>
              <w:rPr>
                <w:rFonts w:ascii="Cambria" w:eastAsia="Cambria" w:hAnsi="Cambria" w:cs="Cambria"/>
                <w:spacing w:val="-2"/>
                <w:sz w:val="22"/>
                <w:szCs w:val="22"/>
              </w:rPr>
              <w:t>a</w:t>
            </w:r>
            <w:r>
              <w:rPr>
                <w:rFonts w:ascii="Cambria" w:eastAsia="Cambria" w:hAnsi="Cambria" w:cs="Cambria"/>
                <w:sz w:val="22"/>
                <w:szCs w:val="22"/>
              </w:rPr>
              <w:t>r</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i</w:t>
            </w:r>
            <w:r>
              <w:rPr>
                <w:rFonts w:ascii="Cambria" w:eastAsia="Cambria" w:hAnsi="Cambria" w:cs="Cambria"/>
                <w:spacing w:val="-6"/>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n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z w:val="22"/>
                <w:szCs w:val="22"/>
              </w:rPr>
              <w:t xml:space="preserve">n </w:t>
            </w:r>
            <w:r>
              <w:rPr>
                <w:rFonts w:ascii="Cambria" w:eastAsia="Cambria" w:hAnsi="Cambria" w:cs="Cambria"/>
                <w:spacing w:val="1"/>
                <w:sz w:val="22"/>
                <w:szCs w:val="22"/>
              </w:rPr>
              <w:t>g</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z w:val="22"/>
                <w:szCs w:val="22"/>
              </w:rPr>
              <w:t>l</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1"/>
                <w:sz w:val="22"/>
                <w:szCs w:val="22"/>
              </w:rPr>
              <w:t>h</w:t>
            </w:r>
            <w:r>
              <w:rPr>
                <w:rFonts w:ascii="Cambria" w:eastAsia="Cambria" w:hAnsi="Cambria" w:cs="Cambria"/>
                <w:spacing w:val="-2"/>
                <w:sz w:val="22"/>
                <w:szCs w:val="22"/>
              </w:rPr>
              <w:t>o</w:t>
            </w:r>
            <w:r>
              <w:rPr>
                <w:rFonts w:ascii="Cambria" w:eastAsia="Cambria" w:hAnsi="Cambria" w:cs="Cambria"/>
                <w:spacing w:val="2"/>
                <w:sz w:val="22"/>
                <w:szCs w:val="22"/>
              </w:rPr>
              <w:t>w</w:t>
            </w:r>
            <w:r>
              <w:rPr>
                <w:rFonts w:ascii="Cambria" w:eastAsia="Cambria" w:hAnsi="Cambria" w:cs="Cambria"/>
                <w:sz w:val="22"/>
                <w:szCs w:val="22"/>
              </w:rPr>
              <w:t>s</w:t>
            </w:r>
            <w:r>
              <w:rPr>
                <w:rFonts w:ascii="Cambria" w:eastAsia="Cambria" w:hAnsi="Cambria" w:cs="Cambria"/>
                <w:spacing w:val="1"/>
                <w:sz w:val="22"/>
                <w:szCs w:val="22"/>
              </w:rPr>
              <w:t xml:space="preserve"> s</w:t>
            </w:r>
            <w:r>
              <w:rPr>
                <w:rFonts w:ascii="Cambria" w:eastAsia="Cambria" w:hAnsi="Cambria" w:cs="Cambria"/>
                <w:spacing w:val="-2"/>
                <w:sz w:val="22"/>
                <w:szCs w:val="22"/>
              </w:rPr>
              <w:t>o</w:t>
            </w:r>
            <w:r>
              <w:rPr>
                <w:rFonts w:ascii="Cambria" w:eastAsia="Cambria" w:hAnsi="Cambria" w:cs="Cambria"/>
                <w:spacing w:val="-1"/>
                <w:sz w:val="22"/>
                <w:szCs w:val="22"/>
              </w:rPr>
              <w:t>m</w:t>
            </w:r>
            <w:r>
              <w:rPr>
                <w:rFonts w:ascii="Cambria" w:eastAsia="Cambria" w:hAnsi="Cambria" w:cs="Cambria"/>
                <w:sz w:val="22"/>
                <w:szCs w:val="22"/>
              </w:rPr>
              <w:t>e</w:t>
            </w:r>
          </w:p>
          <w:p w:rsidR="00A80FF4" w:rsidRDefault="0055479A">
            <w:pPr>
              <w:spacing w:before="1"/>
              <w:ind w:left="105" w:right="226"/>
              <w:rPr>
                <w:rFonts w:ascii="Cambria" w:eastAsia="Cambria" w:hAnsi="Cambria" w:cs="Cambria"/>
                <w:sz w:val="22"/>
                <w:szCs w:val="22"/>
              </w:rPr>
            </w:pPr>
            <w:r>
              <w:rPr>
                <w:rFonts w:ascii="Cambria" w:eastAsia="Cambria" w:hAnsi="Cambria" w:cs="Cambria"/>
                <w:spacing w:val="-2"/>
                <w:sz w:val="22"/>
                <w:szCs w:val="22"/>
              </w:rPr>
              <w:t>u</w:t>
            </w:r>
            <w:r>
              <w:rPr>
                <w:rFonts w:ascii="Cambria" w:eastAsia="Cambria" w:hAnsi="Cambria" w:cs="Cambria"/>
                <w:spacing w:val="2"/>
                <w:sz w:val="22"/>
                <w:szCs w:val="22"/>
              </w:rPr>
              <w:t>nd</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a</w:t>
            </w:r>
            <w:r>
              <w:rPr>
                <w:rFonts w:ascii="Cambria" w:eastAsia="Cambria" w:hAnsi="Cambria" w:cs="Cambria"/>
                <w:spacing w:val="-3"/>
                <w:sz w:val="22"/>
                <w:szCs w:val="22"/>
              </w:rPr>
              <w:t>n</w:t>
            </w:r>
            <w:r>
              <w:rPr>
                <w:rFonts w:ascii="Cambria" w:eastAsia="Cambria" w:hAnsi="Cambria" w:cs="Cambria"/>
                <w:spacing w:val="2"/>
                <w:sz w:val="22"/>
                <w:szCs w:val="22"/>
              </w:rPr>
              <w:t>d</w:t>
            </w:r>
            <w:r>
              <w:rPr>
                <w:rFonts w:ascii="Cambria" w:eastAsia="Cambria" w:hAnsi="Cambria" w:cs="Cambria"/>
                <w:spacing w:val="-3"/>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1"/>
                <w:sz w:val="22"/>
                <w:szCs w:val="22"/>
              </w:rPr>
              <w:t>g</w:t>
            </w:r>
            <w:r>
              <w:rPr>
                <w:rFonts w:ascii="Cambria" w:eastAsia="Cambria" w:hAnsi="Cambria" w:cs="Cambria"/>
                <w:spacing w:val="-2"/>
                <w:sz w:val="22"/>
                <w:szCs w:val="22"/>
              </w:rPr>
              <w:t>a</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r>
              <w:rPr>
                <w:rFonts w:ascii="Cambria" w:eastAsia="Cambria" w:hAnsi="Cambria" w:cs="Cambria"/>
                <w:spacing w:val="2"/>
                <w:sz w:val="22"/>
                <w:szCs w:val="22"/>
              </w:rPr>
              <w:t xml:space="preserve"> </w:t>
            </w:r>
            <w:r>
              <w:rPr>
                <w:rFonts w:ascii="Cambria" w:eastAsia="Cambria" w:hAnsi="Cambria" w:cs="Cambria"/>
                <w:spacing w:val="1"/>
                <w:sz w:val="22"/>
                <w:szCs w:val="22"/>
              </w:rPr>
              <w:t>g</w:t>
            </w:r>
            <w:r>
              <w:rPr>
                <w:rFonts w:ascii="Cambria" w:eastAsia="Cambria" w:hAnsi="Cambria" w:cs="Cambria"/>
                <w:spacing w:val="-2"/>
                <w:sz w:val="22"/>
                <w:szCs w:val="22"/>
              </w:rPr>
              <w:t>lo</w:t>
            </w:r>
            <w:r>
              <w:rPr>
                <w:rFonts w:ascii="Cambria" w:eastAsia="Cambria" w:hAnsi="Cambria" w:cs="Cambria"/>
                <w:spacing w:val="-1"/>
                <w:sz w:val="22"/>
                <w:szCs w:val="22"/>
              </w:rPr>
              <w:t>b</w:t>
            </w:r>
            <w:r>
              <w:rPr>
                <w:rFonts w:ascii="Cambria" w:eastAsia="Cambria" w:hAnsi="Cambria" w:cs="Cambria"/>
                <w:spacing w:val="-2"/>
                <w:sz w:val="22"/>
                <w:szCs w:val="22"/>
              </w:rPr>
              <w:t>a</w:t>
            </w:r>
            <w:r>
              <w:rPr>
                <w:rFonts w:ascii="Cambria" w:eastAsia="Cambria" w:hAnsi="Cambria" w:cs="Cambria"/>
                <w:sz w:val="22"/>
                <w:szCs w:val="22"/>
              </w:rPr>
              <w:t xml:space="preserve">l </w:t>
            </w:r>
            <w:r>
              <w:rPr>
                <w:rFonts w:ascii="Cambria" w:eastAsia="Cambria" w:hAnsi="Cambria" w:cs="Cambria"/>
                <w:spacing w:val="2"/>
                <w:sz w:val="22"/>
                <w:szCs w:val="22"/>
              </w:rPr>
              <w:t>w</w:t>
            </w:r>
            <w:r>
              <w:rPr>
                <w:rFonts w:ascii="Cambria" w:eastAsia="Cambria" w:hAnsi="Cambria" w:cs="Cambria"/>
                <w:spacing w:val="-2"/>
                <w:sz w:val="22"/>
                <w:szCs w:val="22"/>
              </w:rPr>
              <w:t>a</w:t>
            </w:r>
            <w:r>
              <w:rPr>
                <w:rFonts w:ascii="Cambria" w:eastAsia="Cambria" w:hAnsi="Cambria" w:cs="Cambria"/>
                <w:sz w:val="22"/>
                <w:szCs w:val="22"/>
              </w:rPr>
              <w:t>r</w:t>
            </w:r>
            <w:r>
              <w:rPr>
                <w:rFonts w:ascii="Cambria" w:eastAsia="Cambria" w:hAnsi="Cambria" w:cs="Cambria"/>
                <w:spacing w:val="-1"/>
                <w:sz w:val="22"/>
                <w:szCs w:val="22"/>
              </w:rPr>
              <w:t>m</w:t>
            </w:r>
            <w:r>
              <w:rPr>
                <w:rFonts w:ascii="Cambria" w:eastAsia="Cambria" w:hAnsi="Cambria" w:cs="Cambria"/>
                <w:spacing w:val="1"/>
                <w:sz w:val="22"/>
                <w:szCs w:val="22"/>
              </w:rPr>
              <w:t>i</w:t>
            </w:r>
            <w:r>
              <w:rPr>
                <w:rFonts w:ascii="Cambria" w:eastAsia="Cambria" w:hAnsi="Cambria" w:cs="Cambria"/>
                <w:spacing w:val="2"/>
                <w:sz w:val="22"/>
                <w:szCs w:val="22"/>
              </w:rPr>
              <w:t>n</w:t>
            </w:r>
            <w:r>
              <w:rPr>
                <w:rFonts w:ascii="Cambria" w:eastAsia="Cambria" w:hAnsi="Cambria" w:cs="Cambria"/>
                <w:sz w:val="22"/>
                <w:szCs w:val="22"/>
              </w:rPr>
              <w:t>g</w:t>
            </w:r>
            <w:r>
              <w:rPr>
                <w:rFonts w:ascii="Cambria" w:eastAsia="Cambria" w:hAnsi="Cambria" w:cs="Cambria"/>
                <w:spacing w:val="1"/>
                <w:sz w:val="22"/>
                <w:szCs w:val="22"/>
              </w:rPr>
              <w:t xml:space="preserve"> i</w:t>
            </w:r>
            <w:r>
              <w:rPr>
                <w:rFonts w:ascii="Cambria" w:eastAsia="Cambria" w:hAnsi="Cambria" w:cs="Cambria"/>
                <w:spacing w:val="-6"/>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n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z w:val="22"/>
                <w:szCs w:val="22"/>
              </w:rPr>
              <w:t>e</w:t>
            </w:r>
            <w:r>
              <w:rPr>
                <w:rFonts w:ascii="Cambria" w:eastAsia="Cambria" w:hAnsi="Cambria" w:cs="Cambria"/>
                <w:spacing w:val="-2"/>
                <w:sz w:val="22"/>
                <w:szCs w:val="22"/>
              </w:rPr>
              <w:t xml:space="preserve"> e</w:t>
            </w:r>
            <w:r>
              <w:rPr>
                <w:rFonts w:ascii="Cambria" w:eastAsia="Cambria" w:hAnsi="Cambria" w:cs="Cambria"/>
                <w:spacing w:val="2"/>
                <w:sz w:val="22"/>
                <w:szCs w:val="22"/>
              </w:rPr>
              <w:t>n</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2"/>
                <w:sz w:val="22"/>
                <w:szCs w:val="22"/>
              </w:rPr>
              <w:t>n</w:t>
            </w:r>
            <w:r>
              <w:rPr>
                <w:rFonts w:ascii="Cambria" w:eastAsia="Cambria" w:hAnsi="Cambria" w:cs="Cambria"/>
                <w:spacing w:val="-1"/>
                <w:sz w:val="22"/>
                <w:szCs w:val="22"/>
              </w:rPr>
              <w:t>m</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i</w:t>
            </w:r>
            <w:r>
              <w:rPr>
                <w:rFonts w:ascii="Cambria" w:eastAsia="Cambria" w:hAnsi="Cambria" w:cs="Cambria"/>
                <w:sz w:val="22"/>
                <w:szCs w:val="22"/>
              </w:rPr>
              <w:t xml:space="preserve">n </w:t>
            </w:r>
            <w:r>
              <w:rPr>
                <w:rFonts w:ascii="Cambria" w:eastAsia="Cambria" w:hAnsi="Cambria" w:cs="Cambria"/>
                <w:spacing w:val="1"/>
                <w:sz w:val="22"/>
                <w:szCs w:val="22"/>
              </w:rPr>
              <w:t>g</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e</w:t>
            </w:r>
            <w:r>
              <w:rPr>
                <w:rFonts w:ascii="Cambria" w:eastAsia="Cambria" w:hAnsi="Cambria" w:cs="Cambria"/>
                <w:sz w:val="22"/>
                <w:szCs w:val="22"/>
              </w:rPr>
              <w:t>r</w:t>
            </w:r>
            <w:r>
              <w:rPr>
                <w:rFonts w:ascii="Cambria" w:eastAsia="Cambria" w:hAnsi="Cambria" w:cs="Cambria"/>
                <w:spacing w:val="-2"/>
                <w:sz w:val="22"/>
                <w:szCs w:val="22"/>
              </w:rPr>
              <w:t>a</w:t>
            </w:r>
            <w:r>
              <w:rPr>
                <w:rFonts w:ascii="Cambria" w:eastAsia="Cambria" w:hAnsi="Cambria" w:cs="Cambria"/>
                <w:sz w:val="22"/>
                <w:szCs w:val="22"/>
              </w:rPr>
              <w:t>l</w:t>
            </w:r>
          </w:p>
        </w:tc>
      </w:tr>
      <w:tr w:rsidR="00A80FF4">
        <w:trPr>
          <w:trHeight w:hRule="exact" w:val="1296"/>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361"/>
              <w:rPr>
                <w:rFonts w:ascii="Cambria" w:eastAsia="Cambria" w:hAnsi="Cambria" w:cs="Cambria"/>
                <w:sz w:val="22"/>
                <w:szCs w:val="22"/>
              </w:rPr>
            </w:pPr>
            <w:r>
              <w:rPr>
                <w:rFonts w:ascii="Cambria" w:eastAsia="Cambria" w:hAnsi="Cambria" w:cs="Cambria"/>
                <w:b/>
                <w:spacing w:val="2"/>
                <w:sz w:val="22"/>
                <w:szCs w:val="22"/>
              </w:rPr>
              <w:t>S</w:t>
            </w:r>
            <w:r>
              <w:rPr>
                <w:rFonts w:ascii="Cambria" w:eastAsia="Cambria" w:hAnsi="Cambria" w:cs="Cambria"/>
                <w:b/>
                <w:sz w:val="22"/>
                <w:szCs w:val="22"/>
              </w:rPr>
              <w:t>O</w:t>
            </w:r>
            <w:r>
              <w:rPr>
                <w:rFonts w:ascii="Cambria" w:eastAsia="Cambria" w:hAnsi="Cambria" w:cs="Cambria"/>
                <w:b/>
                <w:spacing w:val="-1"/>
                <w:sz w:val="22"/>
                <w:szCs w:val="22"/>
              </w:rPr>
              <w:t>L</w:t>
            </w:r>
            <w:r>
              <w:rPr>
                <w:rFonts w:ascii="Cambria" w:eastAsia="Cambria" w:hAnsi="Cambria" w:cs="Cambria"/>
                <w:b/>
                <w:sz w:val="22"/>
                <w:szCs w:val="22"/>
              </w:rPr>
              <w:t>U</w:t>
            </w:r>
            <w:r>
              <w:rPr>
                <w:rFonts w:ascii="Cambria" w:eastAsia="Cambria" w:hAnsi="Cambria" w:cs="Cambria"/>
                <w:b/>
                <w:spacing w:val="-2"/>
                <w:sz w:val="22"/>
                <w:szCs w:val="22"/>
              </w:rPr>
              <w:t>T</w:t>
            </w:r>
            <w:r>
              <w:rPr>
                <w:rFonts w:ascii="Cambria" w:eastAsia="Cambria" w:hAnsi="Cambria" w:cs="Cambria"/>
                <w:b/>
                <w:sz w:val="22"/>
                <w:szCs w:val="22"/>
              </w:rPr>
              <w:t>ION</w:t>
            </w:r>
            <w:r>
              <w:rPr>
                <w:rFonts w:ascii="Cambria" w:eastAsia="Cambria" w:hAnsi="Cambria" w:cs="Cambria"/>
                <w:b/>
                <w:spacing w:val="-1"/>
                <w:sz w:val="22"/>
                <w:szCs w:val="22"/>
              </w:rPr>
              <w:t xml:space="preserve"> </w:t>
            </w:r>
            <w:r>
              <w:rPr>
                <w:rFonts w:ascii="Cambria" w:eastAsia="Cambria" w:hAnsi="Cambria" w:cs="Cambria"/>
                <w:b/>
                <w:spacing w:val="-2"/>
                <w:sz w:val="22"/>
                <w:szCs w:val="22"/>
              </w:rPr>
              <w:t>T</w:t>
            </w:r>
            <w:r>
              <w:rPr>
                <w:rFonts w:ascii="Cambria" w:eastAsia="Cambria" w:hAnsi="Cambria" w:cs="Cambria"/>
                <w:b/>
                <w:sz w:val="22"/>
                <w:szCs w:val="22"/>
              </w:rPr>
              <w:t xml:space="preserve">O </w:t>
            </w:r>
            <w:r>
              <w:rPr>
                <w:rFonts w:ascii="Cambria" w:eastAsia="Cambria" w:hAnsi="Cambria" w:cs="Cambria"/>
                <w:b/>
                <w:spacing w:val="-2"/>
                <w:sz w:val="22"/>
                <w:szCs w:val="22"/>
              </w:rPr>
              <w:t>R</w:t>
            </w:r>
            <w:r>
              <w:rPr>
                <w:rFonts w:ascii="Cambria" w:eastAsia="Cambria" w:hAnsi="Cambria" w:cs="Cambria"/>
                <w:b/>
                <w:spacing w:val="2"/>
                <w:sz w:val="22"/>
                <w:szCs w:val="22"/>
              </w:rPr>
              <w:t>E</w:t>
            </w:r>
            <w:r>
              <w:rPr>
                <w:rFonts w:ascii="Cambria" w:eastAsia="Cambria" w:hAnsi="Cambria" w:cs="Cambria"/>
                <w:b/>
                <w:spacing w:val="-2"/>
                <w:sz w:val="22"/>
                <w:szCs w:val="22"/>
              </w:rPr>
              <w:t>D</w:t>
            </w:r>
            <w:r>
              <w:rPr>
                <w:rFonts w:ascii="Cambria" w:eastAsia="Cambria" w:hAnsi="Cambria" w:cs="Cambria"/>
                <w:b/>
                <w:sz w:val="22"/>
                <w:szCs w:val="22"/>
              </w:rPr>
              <w:t>U</w:t>
            </w:r>
            <w:r>
              <w:rPr>
                <w:rFonts w:ascii="Cambria" w:eastAsia="Cambria" w:hAnsi="Cambria" w:cs="Cambria"/>
                <w:b/>
                <w:spacing w:val="-1"/>
                <w:sz w:val="22"/>
                <w:szCs w:val="22"/>
              </w:rPr>
              <w:t>C</w:t>
            </w:r>
            <w:r>
              <w:rPr>
                <w:rFonts w:ascii="Cambria" w:eastAsia="Cambria" w:hAnsi="Cambria" w:cs="Cambria"/>
                <w:b/>
                <w:sz w:val="22"/>
                <w:szCs w:val="22"/>
              </w:rPr>
              <w:t>E</w:t>
            </w:r>
            <w:r>
              <w:rPr>
                <w:rFonts w:ascii="Cambria" w:eastAsia="Cambria" w:hAnsi="Cambria" w:cs="Cambria"/>
                <w:b/>
                <w:spacing w:val="2"/>
                <w:sz w:val="22"/>
                <w:szCs w:val="22"/>
              </w:rPr>
              <w:t xml:space="preserve"> </w:t>
            </w:r>
            <w:r>
              <w:rPr>
                <w:rFonts w:ascii="Cambria" w:eastAsia="Cambria" w:hAnsi="Cambria" w:cs="Cambria"/>
                <w:b/>
                <w:sz w:val="22"/>
                <w:szCs w:val="22"/>
              </w:rPr>
              <w:t>I</w:t>
            </w:r>
            <w:r>
              <w:rPr>
                <w:rFonts w:ascii="Cambria" w:eastAsia="Cambria" w:hAnsi="Cambria" w:cs="Cambria"/>
                <w:b/>
                <w:spacing w:val="1"/>
                <w:sz w:val="22"/>
                <w:szCs w:val="22"/>
              </w:rPr>
              <w:t>M</w:t>
            </w:r>
            <w:r>
              <w:rPr>
                <w:rFonts w:ascii="Cambria" w:eastAsia="Cambria" w:hAnsi="Cambria" w:cs="Cambria"/>
                <w:b/>
                <w:spacing w:val="-1"/>
                <w:sz w:val="22"/>
                <w:szCs w:val="22"/>
              </w:rPr>
              <w:t>P</w:t>
            </w:r>
            <w:r>
              <w:rPr>
                <w:rFonts w:ascii="Cambria" w:eastAsia="Cambria" w:hAnsi="Cambria" w:cs="Cambria"/>
                <w:b/>
                <w:sz w:val="22"/>
                <w:szCs w:val="22"/>
              </w:rPr>
              <w:t>A</w:t>
            </w:r>
            <w:r>
              <w:rPr>
                <w:rFonts w:ascii="Cambria" w:eastAsia="Cambria" w:hAnsi="Cambria" w:cs="Cambria"/>
                <w:b/>
                <w:spacing w:val="-1"/>
                <w:sz w:val="22"/>
                <w:szCs w:val="22"/>
              </w:rPr>
              <w:t>C</w:t>
            </w:r>
            <w:r>
              <w:rPr>
                <w:rFonts w:ascii="Cambria" w:eastAsia="Cambria" w:hAnsi="Cambria" w:cs="Cambria"/>
                <w:b/>
                <w:sz w:val="22"/>
                <w:szCs w:val="22"/>
              </w:rPr>
              <w:t>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294"/>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a r</w:t>
            </w:r>
            <w:r>
              <w:rPr>
                <w:rFonts w:ascii="Cambria" w:eastAsia="Cambria" w:hAnsi="Cambria" w:cs="Cambria"/>
                <w:spacing w:val="-2"/>
                <w:sz w:val="22"/>
                <w:szCs w:val="22"/>
              </w:rPr>
              <w:t>eal</w:t>
            </w:r>
            <w:r>
              <w:rPr>
                <w:rFonts w:ascii="Cambria" w:eastAsia="Cambria" w:hAnsi="Cambria" w:cs="Cambria"/>
                <w:spacing w:val="1"/>
                <w:sz w:val="22"/>
                <w:szCs w:val="22"/>
              </w:rPr>
              <w:t>is</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z w:val="22"/>
                <w:szCs w:val="22"/>
              </w:rPr>
              <w:t>c</w:t>
            </w:r>
            <w:r>
              <w:rPr>
                <w:rFonts w:ascii="Cambria" w:eastAsia="Cambria" w:hAnsi="Cambria" w:cs="Cambria"/>
                <w:spacing w:val="-1"/>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olu</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z w:val="22"/>
                <w:szCs w:val="22"/>
              </w:rPr>
              <w:t>n</w:t>
            </w:r>
          </w:p>
          <w:p w:rsidR="00A80FF4" w:rsidRDefault="0055479A">
            <w:pPr>
              <w:spacing w:line="260" w:lineRule="exact"/>
              <w:ind w:left="105" w:right="254"/>
              <w:rPr>
                <w:rFonts w:ascii="Cambria" w:eastAsia="Cambria" w:hAnsi="Cambria" w:cs="Cambria"/>
                <w:sz w:val="22"/>
                <w:szCs w:val="22"/>
              </w:rPr>
            </w:pPr>
            <w:proofErr w:type="gramStart"/>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proofErr w:type="gramEnd"/>
            <w:r>
              <w:rPr>
                <w:rFonts w:ascii="Cambria" w:eastAsia="Cambria" w:hAnsi="Cambria" w:cs="Cambria"/>
                <w:spacing w:val="-2"/>
                <w:sz w:val="22"/>
                <w:szCs w:val="22"/>
              </w:rPr>
              <w:t xml:space="preserve"> a</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3"/>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z w:val="22"/>
                <w:szCs w:val="22"/>
              </w:rPr>
              <w:t xml:space="preserve">n </w:t>
            </w:r>
            <w:r>
              <w:rPr>
                <w:rFonts w:ascii="Cambria" w:eastAsia="Cambria" w:hAnsi="Cambria" w:cs="Cambria"/>
                <w:spacing w:val="2"/>
                <w:sz w:val="22"/>
                <w:szCs w:val="22"/>
              </w:rPr>
              <w:t>t</w:t>
            </w:r>
            <w:r>
              <w:rPr>
                <w:rFonts w:ascii="Cambria" w:eastAsia="Cambria" w:hAnsi="Cambria" w:cs="Cambria"/>
                <w:sz w:val="22"/>
                <w:szCs w:val="22"/>
              </w:rPr>
              <w:t>o</w:t>
            </w:r>
            <w:r>
              <w:rPr>
                <w:rFonts w:ascii="Cambria" w:eastAsia="Cambria" w:hAnsi="Cambria" w:cs="Cambria"/>
                <w:spacing w:val="-2"/>
                <w:sz w:val="22"/>
                <w:szCs w:val="22"/>
              </w:rPr>
              <w:t xml:space="preserve"> </w:t>
            </w:r>
            <w:r>
              <w:rPr>
                <w:rFonts w:ascii="Cambria" w:eastAsia="Cambria" w:hAnsi="Cambria" w:cs="Cambria"/>
                <w:spacing w:val="2"/>
                <w:sz w:val="22"/>
                <w:szCs w:val="22"/>
              </w:rPr>
              <w:t>d</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l</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2"/>
                <w:sz w:val="22"/>
                <w:szCs w:val="22"/>
              </w:rPr>
              <w:t>d</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z w:val="22"/>
                <w:szCs w:val="22"/>
              </w:rPr>
              <w:t xml:space="preserve">e </w:t>
            </w:r>
            <w:r>
              <w:rPr>
                <w:rFonts w:ascii="Cambria" w:eastAsia="Cambria" w:hAnsi="Cambria" w:cs="Cambria"/>
                <w:spacing w:val="-1"/>
                <w:sz w:val="22"/>
                <w:szCs w:val="22"/>
              </w:rPr>
              <w:t>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187"/>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 xml:space="preserve">a </w:t>
            </w:r>
            <w:r>
              <w:rPr>
                <w:rFonts w:ascii="Cambria" w:eastAsia="Cambria" w:hAnsi="Cambria" w:cs="Cambria"/>
                <w:spacing w:val="1"/>
                <w:sz w:val="22"/>
                <w:szCs w:val="22"/>
              </w:rPr>
              <w:t>s</w:t>
            </w:r>
            <w:r>
              <w:rPr>
                <w:rFonts w:ascii="Cambria" w:eastAsia="Cambria" w:hAnsi="Cambria" w:cs="Cambria"/>
                <w:spacing w:val="-2"/>
                <w:sz w:val="22"/>
                <w:szCs w:val="22"/>
              </w:rPr>
              <w:t>olu</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z w:val="22"/>
                <w:szCs w:val="22"/>
              </w:rPr>
              <w:t>n</w:t>
            </w:r>
          </w:p>
          <w:p w:rsidR="00A80FF4" w:rsidRDefault="0055479A">
            <w:pPr>
              <w:spacing w:line="260" w:lineRule="exact"/>
              <w:ind w:left="105" w:right="390"/>
              <w:rPr>
                <w:rFonts w:ascii="Cambria" w:eastAsia="Cambria" w:hAnsi="Cambria" w:cs="Cambria"/>
                <w:sz w:val="22"/>
                <w:szCs w:val="22"/>
              </w:rPr>
            </w:pPr>
            <w:proofErr w:type="gramStart"/>
            <w:r>
              <w:rPr>
                <w:rFonts w:ascii="Cambria" w:eastAsia="Cambria" w:hAnsi="Cambria" w:cs="Cambria"/>
                <w:spacing w:val="2"/>
                <w:sz w:val="22"/>
                <w:szCs w:val="22"/>
              </w:rPr>
              <w:t>t</w:t>
            </w:r>
            <w:r>
              <w:rPr>
                <w:rFonts w:ascii="Cambria" w:eastAsia="Cambria" w:hAnsi="Cambria" w:cs="Cambria"/>
                <w:sz w:val="22"/>
                <w:szCs w:val="22"/>
              </w:rPr>
              <w:t>o</w:t>
            </w:r>
            <w:proofErr w:type="gramEnd"/>
            <w:r>
              <w:rPr>
                <w:rFonts w:ascii="Cambria" w:eastAsia="Cambria" w:hAnsi="Cambria" w:cs="Cambria"/>
                <w:spacing w:val="-2"/>
                <w:sz w:val="22"/>
                <w:szCs w:val="22"/>
              </w:rPr>
              <w:t xml:space="preserve"> </w:t>
            </w:r>
            <w:r>
              <w:rPr>
                <w:rFonts w:ascii="Cambria" w:eastAsia="Cambria" w:hAnsi="Cambria" w:cs="Cambria"/>
                <w:spacing w:val="2"/>
                <w:sz w:val="22"/>
                <w:szCs w:val="22"/>
              </w:rPr>
              <w:t>d</w:t>
            </w:r>
            <w:r>
              <w:rPr>
                <w:rFonts w:ascii="Cambria" w:eastAsia="Cambria" w:hAnsi="Cambria" w:cs="Cambria"/>
                <w:spacing w:val="1"/>
                <w:sz w:val="22"/>
                <w:szCs w:val="22"/>
              </w:rPr>
              <w:t>i</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pacing w:val="-2"/>
                <w:sz w:val="22"/>
                <w:szCs w:val="22"/>
              </w:rPr>
              <w:t>l</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2"/>
                <w:sz w:val="22"/>
                <w:szCs w:val="22"/>
              </w:rPr>
              <w:t>d</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z w:val="22"/>
                <w:szCs w:val="22"/>
              </w:rPr>
              <w:t xml:space="preserve">e </w:t>
            </w:r>
            <w:r>
              <w:rPr>
                <w:rFonts w:ascii="Cambria" w:eastAsia="Cambria" w:hAnsi="Cambria" w:cs="Cambria"/>
                <w:spacing w:val="-1"/>
                <w:sz w:val="22"/>
                <w:szCs w:val="22"/>
              </w:rPr>
              <w:t>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n</w:t>
            </w:r>
            <w:r>
              <w:rPr>
                <w:rFonts w:ascii="Cambria" w:eastAsia="Cambria" w:hAnsi="Cambria" w:cs="Cambria"/>
                <w:spacing w:val="1"/>
                <w:sz w:val="22"/>
                <w:szCs w:val="22"/>
              </w:rPr>
              <w:t xml:space="preserve"> 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187"/>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 xml:space="preserve">a </w:t>
            </w:r>
            <w:r>
              <w:rPr>
                <w:rFonts w:ascii="Cambria" w:eastAsia="Cambria" w:hAnsi="Cambria" w:cs="Cambria"/>
                <w:spacing w:val="1"/>
                <w:sz w:val="22"/>
                <w:szCs w:val="22"/>
              </w:rPr>
              <w:t>s</w:t>
            </w:r>
            <w:r>
              <w:rPr>
                <w:rFonts w:ascii="Cambria" w:eastAsia="Cambria" w:hAnsi="Cambria" w:cs="Cambria"/>
                <w:spacing w:val="-2"/>
                <w:sz w:val="22"/>
                <w:szCs w:val="22"/>
              </w:rPr>
              <w:t>olu</w:t>
            </w:r>
            <w:r>
              <w:rPr>
                <w:rFonts w:ascii="Cambria" w:eastAsia="Cambria" w:hAnsi="Cambria" w:cs="Cambria"/>
                <w:spacing w:val="2"/>
                <w:sz w:val="22"/>
                <w:szCs w:val="22"/>
              </w:rPr>
              <w:t>t</w:t>
            </w:r>
            <w:r>
              <w:rPr>
                <w:rFonts w:ascii="Cambria" w:eastAsia="Cambria" w:hAnsi="Cambria" w:cs="Cambria"/>
                <w:spacing w:val="1"/>
                <w:sz w:val="22"/>
                <w:szCs w:val="22"/>
              </w:rPr>
              <w:t>i</w:t>
            </w:r>
            <w:r>
              <w:rPr>
                <w:rFonts w:ascii="Cambria" w:eastAsia="Cambria" w:hAnsi="Cambria" w:cs="Cambria"/>
                <w:spacing w:val="-2"/>
                <w:sz w:val="22"/>
                <w:szCs w:val="22"/>
              </w:rPr>
              <w:t>o</w:t>
            </w:r>
            <w:r>
              <w:rPr>
                <w:rFonts w:ascii="Cambria" w:eastAsia="Cambria" w:hAnsi="Cambria" w:cs="Cambria"/>
                <w:sz w:val="22"/>
                <w:szCs w:val="22"/>
              </w:rPr>
              <w:t>n</w:t>
            </w:r>
            <w:r>
              <w:rPr>
                <w:rFonts w:ascii="Cambria" w:eastAsia="Cambria" w:hAnsi="Cambria" w:cs="Cambria"/>
                <w:spacing w:val="1"/>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2"/>
                <w:sz w:val="22"/>
                <w:szCs w:val="22"/>
              </w:rPr>
              <w:t>p</w:t>
            </w:r>
            <w:r>
              <w:rPr>
                <w:rFonts w:ascii="Cambria" w:eastAsia="Cambria" w:hAnsi="Cambria" w:cs="Cambria"/>
                <w:spacing w:val="-2"/>
                <w:sz w:val="22"/>
                <w:szCs w:val="22"/>
              </w:rPr>
              <w:t>la</w:t>
            </w:r>
            <w:r>
              <w:rPr>
                <w:rFonts w:ascii="Cambria" w:eastAsia="Cambria" w:hAnsi="Cambria" w:cs="Cambria"/>
                <w:sz w:val="22"/>
                <w:szCs w:val="22"/>
              </w:rPr>
              <w:t>n</w:t>
            </w:r>
          </w:p>
          <w:p w:rsidR="00A80FF4" w:rsidRDefault="0055479A">
            <w:pPr>
              <w:spacing w:line="260" w:lineRule="exact"/>
              <w:ind w:left="105" w:right="460"/>
              <w:rPr>
                <w:rFonts w:ascii="Cambria" w:eastAsia="Cambria" w:hAnsi="Cambria" w:cs="Cambria"/>
                <w:sz w:val="22"/>
                <w:szCs w:val="22"/>
              </w:rPr>
            </w:pPr>
            <w:proofErr w:type="gramStart"/>
            <w:r>
              <w:rPr>
                <w:rFonts w:ascii="Cambria" w:eastAsia="Cambria" w:hAnsi="Cambria" w:cs="Cambria"/>
                <w:spacing w:val="2"/>
                <w:sz w:val="22"/>
                <w:szCs w:val="22"/>
              </w:rPr>
              <w:t>t</w:t>
            </w:r>
            <w:r>
              <w:rPr>
                <w:rFonts w:ascii="Cambria" w:eastAsia="Cambria" w:hAnsi="Cambria" w:cs="Cambria"/>
                <w:sz w:val="22"/>
                <w:szCs w:val="22"/>
              </w:rPr>
              <w:t>o</w:t>
            </w:r>
            <w:proofErr w:type="gramEnd"/>
            <w:r>
              <w:rPr>
                <w:rFonts w:ascii="Cambria" w:eastAsia="Cambria" w:hAnsi="Cambria" w:cs="Cambria"/>
                <w:spacing w:val="-2"/>
                <w:sz w:val="22"/>
                <w:szCs w:val="22"/>
              </w:rPr>
              <w:t xml:space="preserve"> </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2"/>
                <w:sz w:val="22"/>
                <w:szCs w:val="22"/>
              </w:rPr>
              <w:t>d</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z w:val="22"/>
                <w:szCs w:val="22"/>
              </w:rPr>
              <w:t>e</w:t>
            </w:r>
            <w:r>
              <w:rPr>
                <w:rFonts w:ascii="Cambria" w:eastAsia="Cambria" w:hAnsi="Cambria" w:cs="Cambria"/>
                <w:spacing w:val="-2"/>
                <w:sz w:val="22"/>
                <w:szCs w:val="22"/>
              </w:rPr>
              <w:t xml:space="preserve"> </w:t>
            </w:r>
            <w:r>
              <w:rPr>
                <w:rFonts w:ascii="Cambria" w:eastAsia="Cambria" w:hAnsi="Cambria" w:cs="Cambria"/>
                <w:spacing w:val="-1"/>
                <w:sz w:val="22"/>
                <w:szCs w:val="22"/>
              </w:rPr>
              <w:t>h</w:t>
            </w:r>
            <w:r>
              <w:rPr>
                <w:rFonts w:ascii="Cambria" w:eastAsia="Cambria" w:hAnsi="Cambria" w:cs="Cambria"/>
                <w:spacing w:val="-2"/>
                <w:sz w:val="22"/>
                <w:szCs w:val="22"/>
              </w:rPr>
              <w:t>u</w:t>
            </w:r>
            <w:r>
              <w:rPr>
                <w:rFonts w:ascii="Cambria" w:eastAsia="Cambria" w:hAnsi="Cambria" w:cs="Cambria"/>
                <w:spacing w:val="4"/>
                <w:sz w:val="22"/>
                <w:szCs w:val="22"/>
              </w:rPr>
              <w:t>m</w:t>
            </w:r>
            <w:r>
              <w:rPr>
                <w:rFonts w:ascii="Cambria" w:eastAsia="Cambria" w:hAnsi="Cambria" w:cs="Cambria"/>
                <w:spacing w:val="-2"/>
                <w:sz w:val="22"/>
                <w:szCs w:val="22"/>
              </w:rPr>
              <w:t>a</w:t>
            </w:r>
            <w:r>
              <w:rPr>
                <w:rFonts w:ascii="Cambria" w:eastAsia="Cambria" w:hAnsi="Cambria" w:cs="Cambria"/>
                <w:sz w:val="22"/>
                <w:szCs w:val="22"/>
              </w:rPr>
              <w:t xml:space="preserve">n </w:t>
            </w:r>
            <w:r>
              <w:rPr>
                <w:rFonts w:ascii="Cambria" w:eastAsia="Cambria" w:hAnsi="Cambria" w:cs="Cambria"/>
                <w:spacing w:val="1"/>
                <w:sz w:val="22"/>
                <w:szCs w:val="22"/>
              </w:rPr>
              <w:t>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z w:val="22"/>
                <w:szCs w:val="22"/>
              </w:rPr>
              <w:t>.</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before="2" w:line="240" w:lineRule="exact"/>
              <w:ind w:left="105" w:right="87"/>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p</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1"/>
                <w:sz w:val="22"/>
                <w:szCs w:val="22"/>
              </w:rPr>
              <w:t>s</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a</w:t>
            </w:r>
            <w:r>
              <w:rPr>
                <w:rFonts w:ascii="Cambria" w:eastAsia="Cambria" w:hAnsi="Cambria" w:cs="Cambria"/>
                <w:sz w:val="22"/>
                <w:szCs w:val="22"/>
              </w:rPr>
              <w:t xml:space="preserve">n </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2"/>
                <w:sz w:val="22"/>
                <w:szCs w:val="22"/>
              </w:rPr>
              <w:t>t</w:t>
            </w:r>
            <w:r>
              <w:rPr>
                <w:rFonts w:ascii="Cambria" w:eastAsia="Cambria" w:hAnsi="Cambria" w:cs="Cambria"/>
                <w:spacing w:val="-1"/>
                <w:sz w:val="22"/>
                <w:szCs w:val="22"/>
              </w:rPr>
              <w:t>h</w:t>
            </w:r>
            <w:r>
              <w:rPr>
                <w:rFonts w:ascii="Cambria" w:eastAsia="Cambria" w:hAnsi="Cambria" w:cs="Cambria"/>
                <w:spacing w:val="-2"/>
                <w:sz w:val="22"/>
                <w:szCs w:val="22"/>
              </w:rPr>
              <w:t>a</w:t>
            </w:r>
            <w:r>
              <w:rPr>
                <w:rFonts w:ascii="Cambria" w:eastAsia="Cambria" w:hAnsi="Cambria" w:cs="Cambria"/>
                <w:sz w:val="22"/>
                <w:szCs w:val="22"/>
              </w:rPr>
              <w:t>t</w:t>
            </w:r>
            <w:r>
              <w:rPr>
                <w:rFonts w:ascii="Cambria" w:eastAsia="Cambria" w:hAnsi="Cambria" w:cs="Cambria"/>
                <w:spacing w:val="2"/>
                <w:sz w:val="22"/>
                <w:szCs w:val="22"/>
              </w:rPr>
              <w:t xml:space="preserve"> </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y</w:t>
            </w:r>
            <w:r>
              <w:rPr>
                <w:rFonts w:ascii="Cambria" w:eastAsia="Cambria" w:hAnsi="Cambria" w:cs="Cambria"/>
                <w:spacing w:val="-1"/>
                <w:sz w:val="22"/>
                <w:szCs w:val="22"/>
              </w:rPr>
              <w:t xml:space="preserve"> </w:t>
            </w:r>
            <w:r>
              <w:rPr>
                <w:rFonts w:ascii="Cambria" w:eastAsia="Cambria" w:hAnsi="Cambria" w:cs="Cambria"/>
                <w:sz w:val="22"/>
                <w:szCs w:val="22"/>
              </w:rPr>
              <w:t>r</w:t>
            </w:r>
            <w:r>
              <w:rPr>
                <w:rFonts w:ascii="Cambria" w:eastAsia="Cambria" w:hAnsi="Cambria" w:cs="Cambria"/>
                <w:spacing w:val="-2"/>
                <w:sz w:val="22"/>
                <w:szCs w:val="22"/>
              </w:rPr>
              <w:t>e</w:t>
            </w:r>
            <w:r>
              <w:rPr>
                <w:rFonts w:ascii="Cambria" w:eastAsia="Cambria" w:hAnsi="Cambria" w:cs="Cambria"/>
                <w:spacing w:val="2"/>
                <w:sz w:val="22"/>
                <w:szCs w:val="22"/>
              </w:rPr>
              <w:t>d</w:t>
            </w:r>
            <w:r>
              <w:rPr>
                <w:rFonts w:ascii="Cambria" w:eastAsia="Cambria" w:hAnsi="Cambria" w:cs="Cambria"/>
                <w:spacing w:val="-2"/>
                <w:sz w:val="22"/>
                <w:szCs w:val="22"/>
              </w:rPr>
              <w:t>u</w:t>
            </w:r>
            <w:r>
              <w:rPr>
                <w:rFonts w:ascii="Cambria" w:eastAsia="Cambria" w:hAnsi="Cambria" w:cs="Cambria"/>
                <w:spacing w:val="-1"/>
                <w:sz w:val="22"/>
                <w:szCs w:val="22"/>
              </w:rPr>
              <w:t>c</w:t>
            </w:r>
            <w:r>
              <w:rPr>
                <w:rFonts w:ascii="Cambria" w:eastAsia="Cambria" w:hAnsi="Cambria" w:cs="Cambria"/>
                <w:sz w:val="22"/>
                <w:szCs w:val="22"/>
              </w:rPr>
              <w:t>e</w:t>
            </w:r>
          </w:p>
          <w:p w:rsidR="00A80FF4" w:rsidRDefault="0055479A">
            <w:pPr>
              <w:spacing w:line="240" w:lineRule="exact"/>
              <w:ind w:left="105"/>
              <w:rPr>
                <w:rFonts w:ascii="Cambria" w:eastAsia="Cambria" w:hAnsi="Cambria" w:cs="Cambria"/>
                <w:sz w:val="22"/>
                <w:szCs w:val="22"/>
              </w:rPr>
            </w:pPr>
            <w:proofErr w:type="gramStart"/>
            <w:r>
              <w:rPr>
                <w:rFonts w:ascii="Cambria" w:eastAsia="Cambria" w:hAnsi="Cambria" w:cs="Cambria"/>
                <w:spacing w:val="-1"/>
                <w:sz w:val="22"/>
                <w:szCs w:val="22"/>
              </w:rPr>
              <w:t>h</w:t>
            </w:r>
            <w:r>
              <w:rPr>
                <w:rFonts w:ascii="Cambria" w:eastAsia="Cambria" w:hAnsi="Cambria" w:cs="Cambria"/>
                <w:spacing w:val="-2"/>
                <w:sz w:val="22"/>
                <w:szCs w:val="22"/>
              </w:rPr>
              <w:t>u</w:t>
            </w:r>
            <w:r>
              <w:rPr>
                <w:rFonts w:ascii="Cambria" w:eastAsia="Cambria" w:hAnsi="Cambria" w:cs="Cambria"/>
                <w:spacing w:val="-1"/>
                <w:sz w:val="22"/>
                <w:szCs w:val="22"/>
              </w:rPr>
              <w:t>m</w:t>
            </w:r>
            <w:r>
              <w:rPr>
                <w:rFonts w:ascii="Cambria" w:eastAsia="Cambria" w:hAnsi="Cambria" w:cs="Cambria"/>
                <w:spacing w:val="-2"/>
                <w:sz w:val="22"/>
                <w:szCs w:val="22"/>
              </w:rPr>
              <w:t>a</w:t>
            </w:r>
            <w:r>
              <w:rPr>
                <w:rFonts w:ascii="Cambria" w:eastAsia="Cambria" w:hAnsi="Cambria" w:cs="Cambria"/>
                <w:sz w:val="22"/>
                <w:szCs w:val="22"/>
              </w:rPr>
              <w:t>n</w:t>
            </w:r>
            <w:proofErr w:type="gramEnd"/>
            <w:r>
              <w:rPr>
                <w:rFonts w:ascii="Cambria" w:eastAsia="Cambria" w:hAnsi="Cambria" w:cs="Cambria"/>
                <w:spacing w:val="1"/>
                <w:sz w:val="22"/>
                <w:szCs w:val="22"/>
              </w:rPr>
              <w:t xml:space="preserve"> i</w:t>
            </w:r>
            <w:r>
              <w:rPr>
                <w:rFonts w:ascii="Cambria" w:eastAsia="Cambria" w:hAnsi="Cambria" w:cs="Cambria"/>
                <w:spacing w:val="-1"/>
                <w:sz w:val="22"/>
                <w:szCs w:val="22"/>
              </w:rPr>
              <w:t>m</w:t>
            </w:r>
            <w:r>
              <w:rPr>
                <w:rFonts w:ascii="Cambria" w:eastAsia="Cambria" w:hAnsi="Cambria" w:cs="Cambria"/>
                <w:spacing w:val="2"/>
                <w:sz w:val="22"/>
                <w:szCs w:val="22"/>
              </w:rPr>
              <w:t>p</w:t>
            </w:r>
            <w:r>
              <w:rPr>
                <w:rFonts w:ascii="Cambria" w:eastAsia="Cambria" w:hAnsi="Cambria" w:cs="Cambria"/>
                <w:spacing w:val="-2"/>
                <w:sz w:val="22"/>
                <w:szCs w:val="22"/>
              </w:rPr>
              <w:t>a</w:t>
            </w:r>
            <w:r>
              <w:rPr>
                <w:rFonts w:ascii="Cambria" w:eastAsia="Cambria" w:hAnsi="Cambria" w:cs="Cambria"/>
                <w:spacing w:val="-1"/>
                <w:sz w:val="22"/>
                <w:szCs w:val="22"/>
              </w:rPr>
              <w:t>c</w:t>
            </w:r>
            <w:r>
              <w:rPr>
                <w:rFonts w:ascii="Cambria" w:eastAsia="Cambria" w:hAnsi="Cambria" w:cs="Cambria"/>
                <w:spacing w:val="2"/>
                <w:sz w:val="22"/>
                <w:szCs w:val="22"/>
              </w:rPr>
              <w:t>t</w:t>
            </w:r>
            <w:r>
              <w:rPr>
                <w:rFonts w:ascii="Cambria" w:eastAsia="Cambria" w:hAnsi="Cambria" w:cs="Cambria"/>
                <w:sz w:val="22"/>
                <w:szCs w:val="22"/>
              </w:rPr>
              <w:t>.</w:t>
            </w:r>
          </w:p>
        </w:tc>
      </w:tr>
      <w:tr w:rsidR="00A80FF4">
        <w:trPr>
          <w:trHeight w:hRule="exact" w:val="1042"/>
        </w:trPr>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b/>
                <w:spacing w:val="-2"/>
                <w:sz w:val="22"/>
                <w:szCs w:val="22"/>
              </w:rPr>
              <w:t>D</w:t>
            </w:r>
            <w:r>
              <w:rPr>
                <w:rFonts w:ascii="Cambria" w:eastAsia="Cambria" w:hAnsi="Cambria" w:cs="Cambria"/>
                <w:b/>
                <w:spacing w:val="2"/>
                <w:sz w:val="22"/>
                <w:szCs w:val="22"/>
              </w:rPr>
              <w:t>E</w:t>
            </w:r>
            <w:r>
              <w:rPr>
                <w:rFonts w:ascii="Cambria" w:eastAsia="Cambria" w:hAnsi="Cambria" w:cs="Cambria"/>
                <w:b/>
                <w:spacing w:val="-1"/>
                <w:sz w:val="22"/>
                <w:szCs w:val="22"/>
              </w:rPr>
              <w:t>C</w:t>
            </w:r>
            <w:r>
              <w:rPr>
                <w:rFonts w:ascii="Cambria" w:eastAsia="Cambria" w:hAnsi="Cambria" w:cs="Cambria"/>
                <w:b/>
                <w:sz w:val="22"/>
                <w:szCs w:val="22"/>
              </w:rPr>
              <w:t>I</w:t>
            </w:r>
            <w:r>
              <w:rPr>
                <w:rFonts w:ascii="Cambria" w:eastAsia="Cambria" w:hAnsi="Cambria" w:cs="Cambria"/>
                <w:b/>
                <w:spacing w:val="2"/>
                <w:sz w:val="22"/>
                <w:szCs w:val="22"/>
              </w:rPr>
              <w:t>S</w:t>
            </w:r>
            <w:r>
              <w:rPr>
                <w:rFonts w:ascii="Cambria" w:eastAsia="Cambria" w:hAnsi="Cambria" w:cs="Cambria"/>
                <w:b/>
                <w:sz w:val="22"/>
                <w:szCs w:val="22"/>
              </w:rPr>
              <w:t>ION</w:t>
            </w:r>
            <w:r>
              <w:rPr>
                <w:rFonts w:ascii="Cambria" w:eastAsia="Cambria" w:hAnsi="Cambria" w:cs="Cambria"/>
                <w:b/>
                <w:spacing w:val="-1"/>
                <w:sz w:val="22"/>
                <w:szCs w:val="22"/>
              </w:rPr>
              <w:t xml:space="preserve"> </w:t>
            </w:r>
            <w:r>
              <w:rPr>
                <w:rFonts w:ascii="Cambria" w:eastAsia="Cambria" w:hAnsi="Cambria" w:cs="Cambria"/>
                <w:b/>
                <w:sz w:val="22"/>
                <w:szCs w:val="22"/>
              </w:rPr>
              <w:t>ON</w:t>
            </w:r>
          </w:p>
          <w:p w:rsidR="00A80FF4" w:rsidRDefault="0055479A">
            <w:pPr>
              <w:spacing w:before="1"/>
              <w:ind w:left="105"/>
              <w:rPr>
                <w:rFonts w:ascii="Cambria" w:eastAsia="Cambria" w:hAnsi="Cambria" w:cs="Cambria"/>
                <w:sz w:val="22"/>
                <w:szCs w:val="22"/>
              </w:rPr>
            </w:pPr>
            <w:r>
              <w:rPr>
                <w:rFonts w:ascii="Cambria" w:eastAsia="Cambria" w:hAnsi="Cambria" w:cs="Cambria"/>
                <w:b/>
                <w:spacing w:val="-1"/>
                <w:sz w:val="22"/>
                <w:szCs w:val="22"/>
              </w:rPr>
              <w:t>C</w:t>
            </w:r>
            <w:r>
              <w:rPr>
                <w:rFonts w:ascii="Cambria" w:eastAsia="Cambria" w:hAnsi="Cambria" w:cs="Cambria"/>
                <w:b/>
                <w:sz w:val="22"/>
                <w:szCs w:val="22"/>
              </w:rPr>
              <w:t>O</w:t>
            </w:r>
            <w:r>
              <w:rPr>
                <w:rFonts w:ascii="Cambria" w:eastAsia="Cambria" w:hAnsi="Cambria" w:cs="Cambria"/>
                <w:b/>
                <w:spacing w:val="-1"/>
                <w:sz w:val="22"/>
                <w:szCs w:val="22"/>
              </w:rPr>
              <w:t>N</w:t>
            </w:r>
            <w:r>
              <w:rPr>
                <w:rFonts w:ascii="Cambria" w:eastAsia="Cambria" w:hAnsi="Cambria" w:cs="Cambria"/>
                <w:b/>
                <w:spacing w:val="2"/>
                <w:sz w:val="22"/>
                <w:szCs w:val="22"/>
              </w:rPr>
              <w:t>S</w:t>
            </w:r>
            <w:r>
              <w:rPr>
                <w:rFonts w:ascii="Cambria" w:eastAsia="Cambria" w:hAnsi="Cambria" w:cs="Cambria"/>
                <w:b/>
                <w:spacing w:val="-2"/>
                <w:sz w:val="22"/>
                <w:szCs w:val="22"/>
              </w:rPr>
              <w:t>TR</w:t>
            </w:r>
            <w:r>
              <w:rPr>
                <w:rFonts w:ascii="Cambria" w:eastAsia="Cambria" w:hAnsi="Cambria" w:cs="Cambria"/>
                <w:b/>
                <w:sz w:val="22"/>
                <w:szCs w:val="22"/>
              </w:rPr>
              <w:t>U</w:t>
            </w:r>
            <w:r>
              <w:rPr>
                <w:rFonts w:ascii="Cambria" w:eastAsia="Cambria" w:hAnsi="Cambria" w:cs="Cambria"/>
                <w:b/>
                <w:spacing w:val="-1"/>
                <w:sz w:val="22"/>
                <w:szCs w:val="22"/>
              </w:rPr>
              <w:t>C</w:t>
            </w:r>
            <w:r>
              <w:rPr>
                <w:rFonts w:ascii="Cambria" w:eastAsia="Cambria" w:hAnsi="Cambria" w:cs="Cambria"/>
                <w:b/>
                <w:spacing w:val="-2"/>
                <w:sz w:val="22"/>
                <w:szCs w:val="22"/>
              </w:rPr>
              <w:t>T</w:t>
            </w:r>
            <w:r>
              <w:rPr>
                <w:rFonts w:ascii="Cambria" w:eastAsia="Cambria" w:hAnsi="Cambria" w:cs="Cambria"/>
                <w:b/>
                <w:sz w:val="22"/>
                <w:szCs w:val="22"/>
              </w:rPr>
              <w:t>ION</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2"/>
                <w:sz w:val="22"/>
                <w:szCs w:val="22"/>
              </w:rPr>
              <w:t>a</w:t>
            </w:r>
            <w:r>
              <w:rPr>
                <w:rFonts w:ascii="Cambria" w:eastAsia="Cambria" w:hAnsi="Cambria" w:cs="Cambria"/>
                <w:sz w:val="22"/>
                <w:szCs w:val="22"/>
              </w:rPr>
              <w:t>k</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w</w:t>
            </w:r>
          </w:p>
          <w:p w:rsidR="00A80FF4" w:rsidRDefault="0055479A">
            <w:pPr>
              <w:spacing w:before="1"/>
              <w:ind w:left="105" w:right="160"/>
              <w:rPr>
                <w:rFonts w:ascii="Cambria" w:eastAsia="Cambria" w:hAnsi="Cambria" w:cs="Cambria"/>
                <w:sz w:val="22"/>
                <w:szCs w:val="22"/>
              </w:rPr>
            </w:pPr>
            <w:proofErr w:type="gramStart"/>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proofErr w:type="gramEnd"/>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up</w:t>
            </w:r>
            <w:r>
              <w:rPr>
                <w:rFonts w:ascii="Cambria" w:eastAsia="Cambria" w:hAnsi="Cambria" w:cs="Cambria"/>
                <w:spacing w:val="2"/>
                <w:sz w:val="22"/>
                <w:szCs w:val="22"/>
              </w:rPr>
              <w:t>p</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4"/>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w:t>
            </w:r>
            <w:r>
              <w:rPr>
                <w:rFonts w:ascii="Cambria" w:eastAsia="Cambria" w:hAnsi="Cambria" w:cs="Cambria"/>
                <w:sz w:val="22"/>
                <w:szCs w:val="22"/>
              </w:rPr>
              <w:t xml:space="preserve">5 </w:t>
            </w:r>
            <w:r>
              <w:rPr>
                <w:rFonts w:ascii="Cambria" w:eastAsia="Cambria" w:hAnsi="Cambria" w:cs="Cambria"/>
                <w:spacing w:val="2"/>
                <w:sz w:val="22"/>
                <w:szCs w:val="22"/>
              </w:rPr>
              <w:t>p</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2"/>
                <w:sz w:val="22"/>
                <w:szCs w:val="22"/>
              </w:rPr>
              <w:t>a</w:t>
            </w:r>
            <w:r>
              <w:rPr>
                <w:rFonts w:ascii="Cambria" w:eastAsia="Cambria" w:hAnsi="Cambria" w:cs="Cambria"/>
                <w:sz w:val="22"/>
                <w:szCs w:val="22"/>
              </w:rPr>
              <w:t>k</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a</w:t>
            </w:r>
            <w:r>
              <w:rPr>
                <w:rFonts w:ascii="Cambria" w:eastAsia="Cambria" w:hAnsi="Cambria" w:cs="Cambria"/>
                <w:spacing w:val="-2"/>
                <w:sz w:val="22"/>
                <w:szCs w:val="22"/>
              </w:rPr>
              <w:t xml:space="preserve"> </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w</w:t>
            </w:r>
          </w:p>
          <w:p w:rsidR="00A80FF4" w:rsidRDefault="0055479A">
            <w:pPr>
              <w:spacing w:before="1"/>
              <w:ind w:left="105" w:right="160"/>
              <w:rPr>
                <w:rFonts w:ascii="Cambria" w:eastAsia="Cambria" w:hAnsi="Cambria" w:cs="Cambria"/>
                <w:sz w:val="22"/>
                <w:szCs w:val="22"/>
              </w:rPr>
            </w:pPr>
            <w:proofErr w:type="gramStart"/>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proofErr w:type="gramEnd"/>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up</w:t>
            </w:r>
            <w:r>
              <w:rPr>
                <w:rFonts w:ascii="Cambria" w:eastAsia="Cambria" w:hAnsi="Cambria" w:cs="Cambria"/>
                <w:spacing w:val="2"/>
                <w:sz w:val="22"/>
                <w:szCs w:val="22"/>
              </w:rPr>
              <w:t>p</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4"/>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w:t>
            </w:r>
            <w:r>
              <w:rPr>
                <w:rFonts w:ascii="Cambria" w:eastAsia="Cambria" w:hAnsi="Cambria" w:cs="Cambria"/>
                <w:sz w:val="22"/>
                <w:szCs w:val="22"/>
              </w:rPr>
              <w:t xml:space="preserve">4 </w:t>
            </w:r>
            <w:r>
              <w:rPr>
                <w:rFonts w:ascii="Cambria" w:eastAsia="Cambria" w:hAnsi="Cambria" w:cs="Cambria"/>
                <w:spacing w:val="2"/>
                <w:sz w:val="22"/>
                <w:szCs w:val="22"/>
              </w:rPr>
              <w:t>p</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w:t>
            </w:r>
          </w:p>
        </w:tc>
        <w:tc>
          <w:tcPr>
            <w:tcW w:w="2203"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t</w:t>
            </w:r>
            <w:r>
              <w:rPr>
                <w:rFonts w:ascii="Cambria" w:eastAsia="Cambria" w:hAnsi="Cambria" w:cs="Cambria"/>
                <w:spacing w:val="-2"/>
                <w:sz w:val="22"/>
                <w:szCs w:val="22"/>
              </w:rPr>
              <w:t>a</w:t>
            </w:r>
            <w:r>
              <w:rPr>
                <w:rFonts w:ascii="Cambria" w:eastAsia="Cambria" w:hAnsi="Cambria" w:cs="Cambria"/>
                <w:sz w:val="22"/>
                <w:szCs w:val="22"/>
              </w:rPr>
              <w:t>k</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z w:val="22"/>
                <w:szCs w:val="22"/>
              </w:rPr>
              <w:t>a</w:t>
            </w:r>
            <w:r>
              <w:rPr>
                <w:rFonts w:ascii="Cambria" w:eastAsia="Cambria" w:hAnsi="Cambria" w:cs="Cambria"/>
                <w:spacing w:val="-3"/>
                <w:sz w:val="22"/>
                <w:szCs w:val="22"/>
              </w:rPr>
              <w:t xml:space="preserve"> </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w</w:t>
            </w:r>
          </w:p>
          <w:p w:rsidR="00A80FF4" w:rsidRDefault="0055479A">
            <w:pPr>
              <w:spacing w:before="1"/>
              <w:ind w:left="105" w:right="160"/>
              <w:rPr>
                <w:rFonts w:ascii="Cambria" w:eastAsia="Cambria" w:hAnsi="Cambria" w:cs="Cambria"/>
                <w:sz w:val="22"/>
                <w:szCs w:val="22"/>
              </w:rPr>
            </w:pPr>
            <w:proofErr w:type="gramStart"/>
            <w:r>
              <w:rPr>
                <w:rFonts w:ascii="Cambria" w:eastAsia="Cambria" w:hAnsi="Cambria" w:cs="Cambria"/>
                <w:spacing w:val="-2"/>
                <w:sz w:val="22"/>
                <w:szCs w:val="22"/>
              </w:rPr>
              <w:t>a</w:t>
            </w:r>
            <w:r>
              <w:rPr>
                <w:rFonts w:ascii="Cambria" w:eastAsia="Cambria" w:hAnsi="Cambria" w:cs="Cambria"/>
                <w:spacing w:val="2"/>
                <w:sz w:val="22"/>
                <w:szCs w:val="22"/>
              </w:rPr>
              <w:t>n</w:t>
            </w:r>
            <w:r>
              <w:rPr>
                <w:rFonts w:ascii="Cambria" w:eastAsia="Cambria" w:hAnsi="Cambria" w:cs="Cambria"/>
                <w:sz w:val="22"/>
                <w:szCs w:val="22"/>
              </w:rPr>
              <w:t>d</w:t>
            </w:r>
            <w:proofErr w:type="gramEnd"/>
            <w:r>
              <w:rPr>
                <w:rFonts w:ascii="Cambria" w:eastAsia="Cambria" w:hAnsi="Cambria" w:cs="Cambria"/>
                <w:spacing w:val="2"/>
                <w:sz w:val="22"/>
                <w:szCs w:val="22"/>
              </w:rPr>
              <w:t xml:space="preserve"> </w:t>
            </w:r>
            <w:r>
              <w:rPr>
                <w:rFonts w:ascii="Cambria" w:eastAsia="Cambria" w:hAnsi="Cambria" w:cs="Cambria"/>
                <w:spacing w:val="1"/>
                <w:sz w:val="22"/>
                <w:szCs w:val="22"/>
              </w:rPr>
              <w:t>s</w:t>
            </w:r>
            <w:r>
              <w:rPr>
                <w:rFonts w:ascii="Cambria" w:eastAsia="Cambria" w:hAnsi="Cambria" w:cs="Cambria"/>
                <w:spacing w:val="-2"/>
                <w:sz w:val="22"/>
                <w:szCs w:val="22"/>
              </w:rPr>
              <w:t>up</w:t>
            </w:r>
            <w:r>
              <w:rPr>
                <w:rFonts w:ascii="Cambria" w:eastAsia="Cambria" w:hAnsi="Cambria" w:cs="Cambria"/>
                <w:spacing w:val="2"/>
                <w:sz w:val="22"/>
                <w:szCs w:val="22"/>
              </w:rPr>
              <w:t>p</w:t>
            </w:r>
            <w:r>
              <w:rPr>
                <w:rFonts w:ascii="Cambria" w:eastAsia="Cambria" w:hAnsi="Cambria" w:cs="Cambria"/>
                <w:spacing w:val="-2"/>
                <w:sz w:val="22"/>
                <w:szCs w:val="22"/>
              </w:rPr>
              <w:t>o</w:t>
            </w:r>
            <w:r>
              <w:rPr>
                <w:rFonts w:ascii="Cambria" w:eastAsia="Cambria" w:hAnsi="Cambria" w:cs="Cambria"/>
                <w:sz w:val="22"/>
                <w:szCs w:val="22"/>
              </w:rPr>
              <w:t>r</w:t>
            </w:r>
            <w:r>
              <w:rPr>
                <w:rFonts w:ascii="Cambria" w:eastAsia="Cambria" w:hAnsi="Cambria" w:cs="Cambria"/>
                <w:spacing w:val="2"/>
                <w:sz w:val="22"/>
                <w:szCs w:val="22"/>
              </w:rPr>
              <w:t>t</w:t>
            </w:r>
            <w:r>
              <w:rPr>
                <w:rFonts w:ascii="Cambria" w:eastAsia="Cambria" w:hAnsi="Cambria" w:cs="Cambria"/>
                <w:sz w:val="22"/>
                <w:szCs w:val="22"/>
              </w:rPr>
              <w:t>s</w:t>
            </w:r>
            <w:r>
              <w:rPr>
                <w:rFonts w:ascii="Cambria" w:eastAsia="Cambria" w:hAnsi="Cambria" w:cs="Cambria"/>
                <w:spacing w:val="-4"/>
                <w:sz w:val="22"/>
                <w:szCs w:val="22"/>
              </w:rPr>
              <w:t xml:space="preserve"> </w:t>
            </w:r>
            <w:r>
              <w:rPr>
                <w:rFonts w:ascii="Cambria" w:eastAsia="Cambria" w:hAnsi="Cambria" w:cs="Cambria"/>
                <w:spacing w:val="2"/>
                <w:sz w:val="22"/>
                <w:szCs w:val="22"/>
              </w:rPr>
              <w:t>w</w:t>
            </w:r>
            <w:r>
              <w:rPr>
                <w:rFonts w:ascii="Cambria" w:eastAsia="Cambria" w:hAnsi="Cambria" w:cs="Cambria"/>
                <w:spacing w:val="1"/>
                <w:sz w:val="22"/>
                <w:szCs w:val="22"/>
              </w:rPr>
              <w:t>i</w:t>
            </w:r>
            <w:r>
              <w:rPr>
                <w:rFonts w:ascii="Cambria" w:eastAsia="Cambria" w:hAnsi="Cambria" w:cs="Cambria"/>
                <w:spacing w:val="2"/>
                <w:sz w:val="22"/>
                <w:szCs w:val="22"/>
              </w:rPr>
              <w:t>t</w:t>
            </w:r>
            <w:r>
              <w:rPr>
                <w:rFonts w:ascii="Cambria" w:eastAsia="Cambria" w:hAnsi="Cambria" w:cs="Cambria"/>
                <w:sz w:val="22"/>
                <w:szCs w:val="22"/>
              </w:rPr>
              <w:t>h</w:t>
            </w:r>
            <w:r>
              <w:rPr>
                <w:rFonts w:ascii="Cambria" w:eastAsia="Cambria" w:hAnsi="Cambria" w:cs="Cambria"/>
                <w:spacing w:val="-2"/>
                <w:sz w:val="22"/>
                <w:szCs w:val="22"/>
              </w:rPr>
              <w:t xml:space="preserve"> </w:t>
            </w:r>
            <w:r>
              <w:rPr>
                <w:rFonts w:ascii="Cambria" w:eastAsia="Cambria" w:hAnsi="Cambria" w:cs="Cambria"/>
                <w:sz w:val="22"/>
                <w:szCs w:val="22"/>
              </w:rPr>
              <w:t xml:space="preserve">3 </w:t>
            </w:r>
            <w:r>
              <w:rPr>
                <w:rFonts w:ascii="Cambria" w:eastAsia="Cambria" w:hAnsi="Cambria" w:cs="Cambria"/>
                <w:spacing w:val="2"/>
                <w:sz w:val="22"/>
                <w:szCs w:val="22"/>
              </w:rPr>
              <w:t>p</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f </w:t>
            </w:r>
            <w:r>
              <w:rPr>
                <w:rFonts w:ascii="Cambria" w:eastAsia="Cambria" w:hAnsi="Cambria" w:cs="Cambria"/>
                <w:spacing w:val="-2"/>
                <w:sz w:val="22"/>
                <w:szCs w:val="22"/>
              </w:rPr>
              <w:t>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w:t>
            </w:r>
          </w:p>
        </w:tc>
        <w:tc>
          <w:tcPr>
            <w:tcW w:w="2208" w:type="dxa"/>
            <w:tcBorders>
              <w:top w:val="single" w:sz="5" w:space="0" w:color="000000"/>
              <w:left w:val="single" w:sz="5" w:space="0" w:color="000000"/>
              <w:bottom w:val="single" w:sz="5" w:space="0" w:color="000000"/>
              <w:right w:val="single" w:sz="5" w:space="0" w:color="000000"/>
            </w:tcBorders>
          </w:tcPr>
          <w:p w:rsidR="00A80FF4" w:rsidRDefault="0055479A">
            <w:pPr>
              <w:spacing w:line="240" w:lineRule="exact"/>
              <w:ind w:left="105" w:right="472"/>
              <w:jc w:val="both"/>
              <w:rPr>
                <w:rFonts w:ascii="Cambria" w:eastAsia="Cambria" w:hAnsi="Cambria" w:cs="Cambria"/>
                <w:sz w:val="22"/>
                <w:szCs w:val="22"/>
              </w:rPr>
            </w:pPr>
            <w:r>
              <w:rPr>
                <w:rFonts w:ascii="Cambria" w:eastAsia="Cambria" w:hAnsi="Cambria" w:cs="Cambria"/>
                <w:spacing w:val="1"/>
                <w:sz w:val="22"/>
                <w:szCs w:val="22"/>
              </w:rPr>
              <w:t>S</w:t>
            </w:r>
            <w:r>
              <w:rPr>
                <w:rFonts w:ascii="Cambria" w:eastAsia="Cambria" w:hAnsi="Cambria" w:cs="Cambria"/>
                <w:spacing w:val="2"/>
                <w:sz w:val="22"/>
                <w:szCs w:val="22"/>
              </w:rPr>
              <w:t>t</w:t>
            </w:r>
            <w:r>
              <w:rPr>
                <w:rFonts w:ascii="Cambria" w:eastAsia="Cambria" w:hAnsi="Cambria" w:cs="Cambria"/>
                <w:spacing w:val="-2"/>
                <w:sz w:val="22"/>
                <w:szCs w:val="22"/>
              </w:rPr>
              <w:t>u</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3"/>
                <w:sz w:val="22"/>
                <w:szCs w:val="22"/>
              </w:rPr>
              <w:t>n</w:t>
            </w:r>
            <w:r>
              <w:rPr>
                <w:rFonts w:ascii="Cambria" w:eastAsia="Cambria" w:hAnsi="Cambria" w:cs="Cambria"/>
                <w:sz w:val="22"/>
                <w:szCs w:val="22"/>
              </w:rPr>
              <w:t>t</w:t>
            </w:r>
            <w:r>
              <w:rPr>
                <w:rFonts w:ascii="Cambria" w:eastAsia="Cambria" w:hAnsi="Cambria" w:cs="Cambria"/>
                <w:spacing w:val="2"/>
                <w:sz w:val="22"/>
                <w:szCs w:val="22"/>
              </w:rPr>
              <w:t xml:space="preserve"> d</w:t>
            </w:r>
            <w:r>
              <w:rPr>
                <w:rFonts w:ascii="Cambria" w:eastAsia="Cambria" w:hAnsi="Cambria" w:cs="Cambria"/>
                <w:spacing w:val="-2"/>
                <w:sz w:val="22"/>
                <w:szCs w:val="22"/>
              </w:rPr>
              <w:t>oe</w:t>
            </w:r>
            <w:r>
              <w:rPr>
                <w:rFonts w:ascii="Cambria" w:eastAsia="Cambria" w:hAnsi="Cambria" w:cs="Cambria"/>
                <w:sz w:val="22"/>
                <w:szCs w:val="22"/>
              </w:rPr>
              <w:t>s</w:t>
            </w:r>
            <w:r>
              <w:rPr>
                <w:rFonts w:ascii="Cambria" w:eastAsia="Cambria" w:hAnsi="Cambria" w:cs="Cambria"/>
                <w:spacing w:val="1"/>
                <w:sz w:val="22"/>
                <w:szCs w:val="22"/>
              </w:rPr>
              <w:t xml:space="preserve"> </w:t>
            </w:r>
            <w:r>
              <w:rPr>
                <w:rFonts w:ascii="Cambria" w:eastAsia="Cambria" w:hAnsi="Cambria" w:cs="Cambria"/>
                <w:spacing w:val="2"/>
                <w:sz w:val="22"/>
                <w:szCs w:val="22"/>
              </w:rPr>
              <w:t>n</w:t>
            </w:r>
            <w:r>
              <w:rPr>
                <w:rFonts w:ascii="Cambria" w:eastAsia="Cambria" w:hAnsi="Cambria" w:cs="Cambria"/>
                <w:spacing w:val="-2"/>
                <w:sz w:val="22"/>
                <w:szCs w:val="22"/>
              </w:rPr>
              <w:t>o</w:t>
            </w:r>
            <w:r>
              <w:rPr>
                <w:rFonts w:ascii="Cambria" w:eastAsia="Cambria" w:hAnsi="Cambria" w:cs="Cambria"/>
                <w:sz w:val="22"/>
                <w:szCs w:val="22"/>
              </w:rPr>
              <w:t>t</w:t>
            </w:r>
          </w:p>
          <w:p w:rsidR="00A80FF4" w:rsidRDefault="0055479A">
            <w:pPr>
              <w:spacing w:before="1"/>
              <w:ind w:left="105" w:right="428"/>
              <w:jc w:val="both"/>
              <w:rPr>
                <w:rFonts w:ascii="Cambria" w:eastAsia="Cambria" w:hAnsi="Cambria" w:cs="Cambria"/>
                <w:sz w:val="22"/>
                <w:szCs w:val="22"/>
              </w:rPr>
            </w:pPr>
            <w:proofErr w:type="gramStart"/>
            <w:r>
              <w:rPr>
                <w:rFonts w:ascii="Cambria" w:eastAsia="Cambria" w:hAnsi="Cambria" w:cs="Cambria"/>
                <w:spacing w:val="-1"/>
                <w:sz w:val="22"/>
                <w:szCs w:val="22"/>
              </w:rPr>
              <w:t>ch</w:t>
            </w:r>
            <w:r>
              <w:rPr>
                <w:rFonts w:ascii="Cambria" w:eastAsia="Cambria" w:hAnsi="Cambria" w:cs="Cambria"/>
                <w:spacing w:val="-2"/>
                <w:sz w:val="22"/>
                <w:szCs w:val="22"/>
              </w:rPr>
              <w:t>oo</w:t>
            </w:r>
            <w:r>
              <w:rPr>
                <w:rFonts w:ascii="Cambria" w:eastAsia="Cambria" w:hAnsi="Cambria" w:cs="Cambria"/>
                <w:spacing w:val="1"/>
                <w:sz w:val="22"/>
                <w:szCs w:val="22"/>
              </w:rPr>
              <w:t>s</w:t>
            </w:r>
            <w:r>
              <w:rPr>
                <w:rFonts w:ascii="Cambria" w:eastAsia="Cambria" w:hAnsi="Cambria" w:cs="Cambria"/>
                <w:sz w:val="22"/>
                <w:szCs w:val="22"/>
              </w:rPr>
              <w:t>e</w:t>
            </w:r>
            <w:proofErr w:type="gramEnd"/>
            <w:r>
              <w:rPr>
                <w:rFonts w:ascii="Cambria" w:eastAsia="Cambria" w:hAnsi="Cambria" w:cs="Cambria"/>
                <w:spacing w:val="3"/>
                <w:sz w:val="22"/>
                <w:szCs w:val="22"/>
              </w:rPr>
              <w:t xml:space="preserve"> </w:t>
            </w:r>
            <w:r>
              <w:rPr>
                <w:rFonts w:ascii="Cambria" w:eastAsia="Cambria" w:hAnsi="Cambria" w:cs="Cambria"/>
                <w:sz w:val="22"/>
                <w:szCs w:val="22"/>
              </w:rPr>
              <w:t>1</w:t>
            </w:r>
            <w:r>
              <w:rPr>
                <w:rFonts w:ascii="Cambria" w:eastAsia="Cambria" w:hAnsi="Cambria" w:cs="Cambria"/>
                <w:spacing w:val="-2"/>
                <w:sz w:val="22"/>
                <w:szCs w:val="22"/>
              </w:rPr>
              <w:t xml:space="preserve"> </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e</w:t>
            </w:r>
            <w:r>
              <w:rPr>
                <w:rFonts w:ascii="Cambria" w:eastAsia="Cambria" w:hAnsi="Cambria" w:cs="Cambria"/>
                <w:sz w:val="22"/>
                <w:szCs w:val="22"/>
              </w:rPr>
              <w:t>w</w:t>
            </w:r>
            <w:r>
              <w:rPr>
                <w:rFonts w:ascii="Cambria" w:eastAsia="Cambria" w:hAnsi="Cambria" w:cs="Cambria"/>
                <w:spacing w:val="2"/>
                <w:sz w:val="22"/>
                <w:szCs w:val="22"/>
              </w:rPr>
              <w:t xml:space="preserve"> </w:t>
            </w:r>
            <w:r>
              <w:rPr>
                <w:rFonts w:ascii="Cambria" w:eastAsia="Cambria" w:hAnsi="Cambria" w:cs="Cambria"/>
                <w:spacing w:val="-2"/>
                <w:sz w:val="22"/>
                <w:szCs w:val="22"/>
              </w:rPr>
              <w:t>o</w:t>
            </w:r>
            <w:r>
              <w:rPr>
                <w:rFonts w:ascii="Cambria" w:eastAsia="Cambria" w:hAnsi="Cambria" w:cs="Cambria"/>
                <w:sz w:val="22"/>
                <w:szCs w:val="22"/>
              </w:rPr>
              <w:t xml:space="preserve">r </w:t>
            </w:r>
            <w:r>
              <w:rPr>
                <w:rFonts w:ascii="Cambria" w:eastAsia="Cambria" w:hAnsi="Cambria" w:cs="Cambria"/>
                <w:spacing w:val="2"/>
                <w:sz w:val="22"/>
                <w:szCs w:val="22"/>
              </w:rPr>
              <w:t>d</w:t>
            </w:r>
            <w:r>
              <w:rPr>
                <w:rFonts w:ascii="Cambria" w:eastAsia="Cambria" w:hAnsi="Cambria" w:cs="Cambria"/>
                <w:spacing w:val="-2"/>
                <w:sz w:val="22"/>
                <w:szCs w:val="22"/>
              </w:rPr>
              <w:t>oe</w:t>
            </w:r>
            <w:r>
              <w:rPr>
                <w:rFonts w:ascii="Cambria" w:eastAsia="Cambria" w:hAnsi="Cambria" w:cs="Cambria"/>
                <w:sz w:val="22"/>
                <w:szCs w:val="22"/>
              </w:rPr>
              <w:t xml:space="preserve">s </w:t>
            </w:r>
            <w:r>
              <w:rPr>
                <w:rFonts w:ascii="Cambria" w:eastAsia="Cambria" w:hAnsi="Cambria" w:cs="Cambria"/>
                <w:spacing w:val="2"/>
                <w:sz w:val="22"/>
                <w:szCs w:val="22"/>
              </w:rPr>
              <w:t>n</w:t>
            </w:r>
            <w:r>
              <w:rPr>
                <w:rFonts w:ascii="Cambria" w:eastAsia="Cambria" w:hAnsi="Cambria" w:cs="Cambria"/>
                <w:spacing w:val="-2"/>
                <w:sz w:val="22"/>
                <w:szCs w:val="22"/>
              </w:rPr>
              <w:t>o</w:t>
            </w:r>
            <w:r>
              <w:rPr>
                <w:rFonts w:ascii="Cambria" w:eastAsia="Cambria" w:hAnsi="Cambria" w:cs="Cambria"/>
                <w:sz w:val="22"/>
                <w:szCs w:val="22"/>
              </w:rPr>
              <w:t>t</w:t>
            </w:r>
            <w:r>
              <w:rPr>
                <w:rFonts w:ascii="Cambria" w:eastAsia="Cambria" w:hAnsi="Cambria" w:cs="Cambria"/>
                <w:spacing w:val="1"/>
                <w:sz w:val="22"/>
                <w:szCs w:val="22"/>
              </w:rPr>
              <w:t xml:space="preserve"> </w:t>
            </w:r>
            <w:r>
              <w:rPr>
                <w:rFonts w:ascii="Cambria" w:eastAsia="Cambria" w:hAnsi="Cambria" w:cs="Cambria"/>
                <w:spacing w:val="2"/>
                <w:sz w:val="22"/>
                <w:szCs w:val="22"/>
              </w:rPr>
              <w:t>p</w:t>
            </w:r>
            <w:r>
              <w:rPr>
                <w:rFonts w:ascii="Cambria" w:eastAsia="Cambria" w:hAnsi="Cambria" w:cs="Cambria"/>
                <w:sz w:val="22"/>
                <w:szCs w:val="22"/>
              </w:rPr>
              <w:t>r</w:t>
            </w:r>
            <w:r>
              <w:rPr>
                <w:rFonts w:ascii="Cambria" w:eastAsia="Cambria" w:hAnsi="Cambria" w:cs="Cambria"/>
                <w:spacing w:val="-2"/>
                <w:sz w:val="22"/>
                <w:szCs w:val="22"/>
              </w:rPr>
              <w:t>o</w:t>
            </w:r>
            <w:r>
              <w:rPr>
                <w:rFonts w:ascii="Cambria" w:eastAsia="Cambria" w:hAnsi="Cambria" w:cs="Cambria"/>
                <w:spacing w:val="-1"/>
                <w:sz w:val="22"/>
                <w:szCs w:val="22"/>
              </w:rPr>
              <w:t>v</w:t>
            </w:r>
            <w:r>
              <w:rPr>
                <w:rFonts w:ascii="Cambria" w:eastAsia="Cambria" w:hAnsi="Cambria" w:cs="Cambria"/>
                <w:spacing w:val="-3"/>
                <w:sz w:val="22"/>
                <w:szCs w:val="22"/>
              </w:rPr>
              <w:t>i</w:t>
            </w:r>
            <w:r>
              <w:rPr>
                <w:rFonts w:ascii="Cambria" w:eastAsia="Cambria" w:hAnsi="Cambria" w:cs="Cambria"/>
                <w:spacing w:val="2"/>
                <w:sz w:val="22"/>
                <w:szCs w:val="22"/>
              </w:rPr>
              <w:t>d</w:t>
            </w:r>
            <w:r>
              <w:rPr>
                <w:rFonts w:ascii="Cambria" w:eastAsia="Cambria" w:hAnsi="Cambria" w:cs="Cambria"/>
                <w:sz w:val="22"/>
                <w:szCs w:val="22"/>
              </w:rPr>
              <w:t xml:space="preserve">e </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2"/>
                <w:sz w:val="22"/>
                <w:szCs w:val="22"/>
              </w:rPr>
              <w:t>ou</w:t>
            </w:r>
            <w:r>
              <w:rPr>
                <w:rFonts w:ascii="Cambria" w:eastAsia="Cambria" w:hAnsi="Cambria" w:cs="Cambria"/>
                <w:spacing w:val="1"/>
                <w:sz w:val="22"/>
                <w:szCs w:val="22"/>
              </w:rPr>
              <w:t>g</w:t>
            </w:r>
            <w:r>
              <w:rPr>
                <w:rFonts w:ascii="Cambria" w:eastAsia="Cambria" w:hAnsi="Cambria" w:cs="Cambria"/>
                <w:sz w:val="22"/>
                <w:szCs w:val="22"/>
              </w:rPr>
              <w:t>h</w:t>
            </w:r>
            <w:r>
              <w:rPr>
                <w:rFonts w:ascii="Cambria" w:eastAsia="Cambria" w:hAnsi="Cambria" w:cs="Cambria"/>
                <w:spacing w:val="-2"/>
                <w:sz w:val="22"/>
                <w:szCs w:val="22"/>
              </w:rPr>
              <w:t xml:space="preserve"> e</w:t>
            </w:r>
            <w:r>
              <w:rPr>
                <w:rFonts w:ascii="Cambria" w:eastAsia="Cambria" w:hAnsi="Cambria" w:cs="Cambria"/>
                <w:spacing w:val="-1"/>
                <w:sz w:val="22"/>
                <w:szCs w:val="22"/>
              </w:rPr>
              <w:t>v</w:t>
            </w:r>
            <w:r>
              <w:rPr>
                <w:rFonts w:ascii="Cambria" w:eastAsia="Cambria" w:hAnsi="Cambria" w:cs="Cambria"/>
                <w:spacing w:val="1"/>
                <w:sz w:val="22"/>
                <w:szCs w:val="22"/>
              </w:rPr>
              <w:t>i</w:t>
            </w:r>
            <w:r>
              <w:rPr>
                <w:rFonts w:ascii="Cambria" w:eastAsia="Cambria" w:hAnsi="Cambria" w:cs="Cambria"/>
                <w:spacing w:val="2"/>
                <w:sz w:val="22"/>
                <w:szCs w:val="22"/>
              </w:rPr>
              <w:t>d</w:t>
            </w:r>
            <w:r>
              <w:rPr>
                <w:rFonts w:ascii="Cambria" w:eastAsia="Cambria" w:hAnsi="Cambria" w:cs="Cambria"/>
                <w:spacing w:val="-2"/>
                <w:sz w:val="22"/>
                <w:szCs w:val="22"/>
              </w:rPr>
              <w:t>e</w:t>
            </w:r>
            <w:r>
              <w:rPr>
                <w:rFonts w:ascii="Cambria" w:eastAsia="Cambria" w:hAnsi="Cambria" w:cs="Cambria"/>
                <w:spacing w:val="2"/>
                <w:sz w:val="22"/>
                <w:szCs w:val="22"/>
              </w:rPr>
              <w:t>n</w:t>
            </w:r>
            <w:r>
              <w:rPr>
                <w:rFonts w:ascii="Cambria" w:eastAsia="Cambria" w:hAnsi="Cambria" w:cs="Cambria"/>
                <w:spacing w:val="-1"/>
                <w:sz w:val="22"/>
                <w:szCs w:val="22"/>
              </w:rPr>
              <w:t>c</w:t>
            </w:r>
            <w:r>
              <w:rPr>
                <w:rFonts w:ascii="Cambria" w:eastAsia="Cambria" w:hAnsi="Cambria" w:cs="Cambria"/>
                <w:spacing w:val="-2"/>
                <w:sz w:val="22"/>
                <w:szCs w:val="22"/>
              </w:rPr>
              <w:t>e</w:t>
            </w:r>
            <w:r>
              <w:rPr>
                <w:rFonts w:ascii="Cambria" w:eastAsia="Cambria" w:hAnsi="Cambria" w:cs="Cambria"/>
                <w:sz w:val="22"/>
                <w:szCs w:val="22"/>
              </w:rPr>
              <w:t>.</w:t>
            </w:r>
          </w:p>
        </w:tc>
      </w:tr>
    </w:tbl>
    <w:p w:rsidR="00A80FF4" w:rsidRDefault="00A80FF4">
      <w:pPr>
        <w:sectPr w:rsidR="00A80FF4">
          <w:pgSz w:w="12240" w:h="15840"/>
          <w:pgMar w:top="640" w:right="500" w:bottom="280" w:left="500" w:header="720" w:footer="720" w:gutter="0"/>
          <w:cols w:space="720"/>
        </w:sectPr>
      </w:pPr>
    </w:p>
    <w:p w:rsidR="00A80FF4" w:rsidRDefault="00A80FF4" w:rsidP="0071539C">
      <w:pPr>
        <w:tabs>
          <w:tab w:val="left" w:pos="11020"/>
        </w:tabs>
        <w:spacing w:before="77"/>
      </w:pPr>
    </w:p>
    <w:sectPr w:rsidR="00A80FF4" w:rsidSect="0071539C">
      <w:pgSz w:w="12240" w:h="15840"/>
      <w:pgMar w:top="640" w:right="500" w:bottom="280" w:left="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E2932"/>
    <w:multiLevelType w:val="multilevel"/>
    <w:tmpl w:val="478E8B5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2CAC0CBD"/>
    <w:multiLevelType w:val="hybridMultilevel"/>
    <w:tmpl w:val="A1F81F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4C0990"/>
    <w:multiLevelType w:val="hybridMultilevel"/>
    <w:tmpl w:val="FAE23DA8"/>
    <w:lvl w:ilvl="0" w:tplc="EAC2C130">
      <w:start w:val="4"/>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FF4"/>
    <w:rsid w:val="0024478F"/>
    <w:rsid w:val="00460A99"/>
    <w:rsid w:val="0055479A"/>
    <w:rsid w:val="0071539C"/>
    <w:rsid w:val="008B1728"/>
    <w:rsid w:val="00A80FF4"/>
    <w:rsid w:val="00C10188"/>
    <w:rsid w:val="00E90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2890B-52EB-4804-B4DF-BF7A4629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5547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1971</TotalTime>
  <Pages>12</Pages>
  <Words>2756</Words>
  <Characters>15713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yelyzaveta kalinichenko</dc:creator>
  <cp:lastModifiedBy>yelyzaveta kalinichenko</cp:lastModifiedBy>
  <cp:revision>8</cp:revision>
  <dcterms:created xsi:type="dcterms:W3CDTF">2014-11-14T03:23:00Z</dcterms:created>
  <dcterms:modified xsi:type="dcterms:W3CDTF">2014-11-15T17:42:00Z</dcterms:modified>
</cp:coreProperties>
</file>